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F8AB7" w14:textId="6A2FDFBA" w:rsidR="00711D6D" w:rsidRPr="00BA78AD" w:rsidRDefault="00711D6D" w:rsidP="005A5C4B">
      <w:pPr>
        <w:widowControl w:val="0"/>
        <w:spacing w:line="276" w:lineRule="auto"/>
        <w:jc w:val="right"/>
        <w:rPr>
          <w:rFonts w:ascii="Tahoma" w:hAnsi="Tahoma" w:cs="Tahoma"/>
          <w:snapToGrid w:val="0"/>
          <w:sz w:val="18"/>
          <w:szCs w:val="18"/>
        </w:rPr>
      </w:pPr>
      <w:r w:rsidRPr="00BA78AD">
        <w:rPr>
          <w:rFonts w:ascii="Tahoma" w:hAnsi="Tahoma" w:cs="Tahoma"/>
          <w:snapToGrid w:val="0"/>
          <w:sz w:val="18"/>
          <w:szCs w:val="18"/>
        </w:rPr>
        <w:t xml:space="preserve">Załącznik </w:t>
      </w:r>
      <w:r w:rsidR="00BA78AD" w:rsidRPr="00BA78AD">
        <w:rPr>
          <w:rFonts w:ascii="Tahoma" w:hAnsi="Tahoma" w:cs="Tahoma"/>
          <w:snapToGrid w:val="0"/>
          <w:sz w:val="18"/>
          <w:szCs w:val="18"/>
        </w:rPr>
        <w:t>nr 5</w:t>
      </w:r>
      <w:r w:rsidR="005F069E" w:rsidRPr="00BA78AD">
        <w:rPr>
          <w:rFonts w:ascii="Tahoma" w:hAnsi="Tahoma" w:cs="Tahoma"/>
          <w:snapToGrid w:val="0"/>
          <w:sz w:val="18"/>
          <w:szCs w:val="18"/>
        </w:rPr>
        <w:t xml:space="preserve"> </w:t>
      </w:r>
      <w:r w:rsidRPr="00BA78AD">
        <w:rPr>
          <w:rFonts w:ascii="Tahoma" w:hAnsi="Tahoma" w:cs="Tahoma"/>
          <w:snapToGrid w:val="0"/>
          <w:sz w:val="18"/>
          <w:szCs w:val="18"/>
        </w:rPr>
        <w:t xml:space="preserve"> </w:t>
      </w:r>
      <w:r w:rsidR="00873C3F" w:rsidRPr="00BA78AD">
        <w:rPr>
          <w:rFonts w:ascii="Tahoma" w:hAnsi="Tahoma" w:cs="Tahoma"/>
          <w:snapToGrid w:val="0"/>
          <w:sz w:val="18"/>
          <w:szCs w:val="18"/>
        </w:rPr>
        <w:t>do SWZ</w:t>
      </w:r>
    </w:p>
    <w:p w14:paraId="3439627A" w14:textId="77777777" w:rsidR="00711D6D" w:rsidRPr="00BA78AD" w:rsidRDefault="00711D6D" w:rsidP="005A5C4B">
      <w:pPr>
        <w:spacing w:line="276" w:lineRule="auto"/>
        <w:rPr>
          <w:rFonts w:ascii="Tahoma" w:hAnsi="Tahoma" w:cs="Tahoma"/>
          <w:sz w:val="22"/>
          <w:szCs w:val="22"/>
        </w:rPr>
      </w:pPr>
    </w:p>
    <w:p w14:paraId="1883AD8D" w14:textId="77777777" w:rsidR="000D1D44" w:rsidRPr="00BA78AD" w:rsidRDefault="000D1D44" w:rsidP="005A5C4B">
      <w:pPr>
        <w:overflowPunct/>
        <w:autoSpaceDE/>
        <w:autoSpaceDN/>
        <w:adjustRightInd/>
        <w:spacing w:line="276" w:lineRule="auto"/>
        <w:ind w:left="-426" w:firstLine="426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BA78AD">
        <w:rPr>
          <w:rFonts w:ascii="Tahoma" w:hAnsi="Tahoma" w:cs="Tahoma"/>
          <w:b/>
          <w:sz w:val="22"/>
          <w:szCs w:val="22"/>
        </w:rPr>
        <w:t>OŚWIADCZENIE WYKONAWCY</w:t>
      </w:r>
    </w:p>
    <w:p w14:paraId="0EA5BBCA" w14:textId="77777777" w:rsidR="000D1D44" w:rsidRPr="00BA78AD" w:rsidRDefault="000D1D44" w:rsidP="005A5C4B">
      <w:pPr>
        <w:overflowPunct/>
        <w:autoSpaceDE/>
        <w:autoSpaceDN/>
        <w:adjustRightInd/>
        <w:spacing w:line="276" w:lineRule="auto"/>
        <w:ind w:left="-426" w:firstLine="426"/>
        <w:jc w:val="center"/>
        <w:rPr>
          <w:rFonts w:ascii="Tahoma" w:hAnsi="Tahoma" w:cs="Tahoma"/>
          <w:b/>
          <w:sz w:val="22"/>
          <w:szCs w:val="22"/>
        </w:rPr>
      </w:pPr>
      <w:r w:rsidRPr="00BA78AD">
        <w:rPr>
          <w:rFonts w:ascii="Tahoma" w:hAnsi="Tahoma" w:cs="Tahoma"/>
          <w:b/>
          <w:sz w:val="22"/>
          <w:szCs w:val="22"/>
        </w:rPr>
        <w:t xml:space="preserve">O ZAKRESIE WYKONANIA ZAMÓWIENIA PRZEZ WYKONAWCÓW </w:t>
      </w:r>
    </w:p>
    <w:p w14:paraId="0721E564" w14:textId="77777777" w:rsidR="000D1D44" w:rsidRPr="00BA78AD" w:rsidRDefault="000D1D44" w:rsidP="005A5C4B">
      <w:pPr>
        <w:overflowPunct/>
        <w:autoSpaceDE/>
        <w:autoSpaceDN/>
        <w:adjustRightInd/>
        <w:spacing w:line="276" w:lineRule="auto"/>
        <w:ind w:left="-426" w:firstLine="426"/>
        <w:jc w:val="center"/>
        <w:rPr>
          <w:rFonts w:ascii="Tahoma" w:hAnsi="Tahoma" w:cs="Tahoma"/>
          <w:b/>
          <w:sz w:val="22"/>
          <w:szCs w:val="22"/>
        </w:rPr>
      </w:pPr>
      <w:r w:rsidRPr="00BA78AD">
        <w:rPr>
          <w:rFonts w:ascii="Tahoma" w:hAnsi="Tahoma" w:cs="Tahoma"/>
          <w:b/>
          <w:sz w:val="22"/>
          <w:szCs w:val="22"/>
        </w:rPr>
        <w:t>WSPÓLNIE UBIEGAJĄCYCH SIĘ O UDZIELENIE ZAMÓWIENIA</w:t>
      </w:r>
    </w:p>
    <w:p w14:paraId="3A69D8DD" w14:textId="77777777" w:rsidR="000D1D44" w:rsidRPr="00BA78AD" w:rsidRDefault="000D1D44" w:rsidP="005A5C4B">
      <w:pPr>
        <w:overflowPunct/>
        <w:autoSpaceDE/>
        <w:autoSpaceDN/>
        <w:adjustRightInd/>
        <w:spacing w:line="276" w:lineRule="auto"/>
        <w:ind w:left="-426" w:firstLine="426"/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2184A236" w14:textId="77777777" w:rsidR="005A5C4B" w:rsidRDefault="000D1D44" w:rsidP="005A5C4B">
      <w:pPr>
        <w:overflowPunct/>
        <w:autoSpaceDE/>
        <w:autoSpaceDN/>
        <w:adjustRightInd/>
        <w:spacing w:line="276" w:lineRule="auto"/>
        <w:jc w:val="center"/>
        <w:rPr>
          <w:rFonts w:ascii="Tahoma" w:hAnsi="Tahoma" w:cs="Tahoma"/>
          <w:sz w:val="22"/>
          <w:szCs w:val="22"/>
        </w:rPr>
      </w:pPr>
      <w:r w:rsidRPr="00BA78AD">
        <w:rPr>
          <w:rFonts w:ascii="Tahoma" w:hAnsi="Tahoma" w:cs="Tahoma"/>
          <w:sz w:val="22"/>
          <w:szCs w:val="22"/>
        </w:rPr>
        <w:t xml:space="preserve">składane na podstawie art. 117 ust. 4 ustawy z dnia 11 września 2019 r. </w:t>
      </w:r>
    </w:p>
    <w:p w14:paraId="09B15E38" w14:textId="1C0C5E26" w:rsidR="000D1D44" w:rsidRPr="00BA78AD" w:rsidRDefault="000D1D44" w:rsidP="005A5C4B">
      <w:pPr>
        <w:overflowPunct/>
        <w:autoSpaceDE/>
        <w:autoSpaceDN/>
        <w:adjustRightInd/>
        <w:spacing w:line="276" w:lineRule="auto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BA78AD">
        <w:rPr>
          <w:rFonts w:ascii="Tahoma" w:hAnsi="Tahoma" w:cs="Tahoma"/>
          <w:sz w:val="22"/>
          <w:szCs w:val="22"/>
        </w:rPr>
        <w:t xml:space="preserve">– Prawo zamówień publicznych </w:t>
      </w:r>
    </w:p>
    <w:p w14:paraId="74784C34" w14:textId="77777777" w:rsidR="000D1D44" w:rsidRPr="00BA78AD" w:rsidRDefault="000D1D44" w:rsidP="005A5C4B">
      <w:pPr>
        <w:tabs>
          <w:tab w:val="left" w:pos="0"/>
        </w:tabs>
        <w:overflowPunct/>
        <w:autoSpaceDE/>
        <w:autoSpaceDN/>
        <w:adjustRightInd/>
        <w:spacing w:before="120" w:after="120" w:line="276" w:lineRule="auto"/>
        <w:jc w:val="both"/>
        <w:rPr>
          <w:rFonts w:ascii="Tahoma" w:hAnsi="Tahoma" w:cs="Tahoma"/>
          <w:sz w:val="22"/>
          <w:szCs w:val="22"/>
        </w:rPr>
      </w:pPr>
    </w:p>
    <w:p w14:paraId="46105A21" w14:textId="7A22971E" w:rsidR="000D1D44" w:rsidRPr="00BA78AD" w:rsidRDefault="008A0161" w:rsidP="005A5C4B">
      <w:pPr>
        <w:spacing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BA78AD">
        <w:rPr>
          <w:rFonts w:ascii="Tahoma" w:hAnsi="Tahoma" w:cs="Tahoma"/>
          <w:sz w:val="22"/>
          <w:szCs w:val="22"/>
        </w:rPr>
        <w:t xml:space="preserve">Składając ofertę w postępowaniu o </w:t>
      </w:r>
      <w:r w:rsidRPr="00A302E1">
        <w:rPr>
          <w:rFonts w:ascii="Tahoma" w:hAnsi="Tahoma" w:cs="Tahoma"/>
          <w:sz w:val="22"/>
          <w:szCs w:val="22"/>
        </w:rPr>
        <w:t xml:space="preserve">udzielenie zamówienia </w:t>
      </w:r>
      <w:r w:rsidR="00171EC4" w:rsidRPr="00A302E1">
        <w:rPr>
          <w:rFonts w:ascii="Tahoma" w:hAnsi="Tahoma" w:cs="Tahoma"/>
          <w:sz w:val="22"/>
          <w:szCs w:val="22"/>
        </w:rPr>
        <w:t xml:space="preserve">pn. </w:t>
      </w:r>
      <w:r w:rsidR="00A302E1" w:rsidRPr="00A302E1">
        <w:rPr>
          <w:rFonts w:ascii="Tahoma" w:hAnsi="Tahoma" w:cs="Tahoma"/>
          <w:b/>
          <w:sz w:val="22"/>
          <w:szCs w:val="22"/>
          <w:lang w:bidi="pl-PL"/>
        </w:rPr>
        <w:t>Dostawa energii elektrycznej dla punktów poboru Spółki Komunalnej „Dorzecze Białej”  sp. z o.o. na okres od 1 stycznia 202</w:t>
      </w:r>
      <w:r w:rsidR="005A5C4B">
        <w:rPr>
          <w:rFonts w:ascii="Tahoma" w:hAnsi="Tahoma" w:cs="Tahoma"/>
          <w:b/>
          <w:sz w:val="22"/>
          <w:szCs w:val="22"/>
          <w:lang w:bidi="pl-PL"/>
        </w:rPr>
        <w:t>6</w:t>
      </w:r>
      <w:r w:rsidR="00A302E1" w:rsidRPr="00A302E1">
        <w:rPr>
          <w:rFonts w:ascii="Tahoma" w:hAnsi="Tahoma" w:cs="Tahoma"/>
          <w:b/>
          <w:sz w:val="22"/>
          <w:szCs w:val="22"/>
          <w:lang w:bidi="pl-PL"/>
        </w:rPr>
        <w:t xml:space="preserve"> r. do dnia 31 grudnia 202</w:t>
      </w:r>
      <w:r w:rsidR="005A5C4B">
        <w:rPr>
          <w:rFonts w:ascii="Tahoma" w:hAnsi="Tahoma" w:cs="Tahoma"/>
          <w:b/>
          <w:sz w:val="22"/>
          <w:szCs w:val="22"/>
          <w:lang w:bidi="pl-PL"/>
        </w:rPr>
        <w:t>6</w:t>
      </w:r>
      <w:r w:rsidR="00A302E1" w:rsidRPr="00A302E1">
        <w:rPr>
          <w:rFonts w:ascii="Tahoma" w:hAnsi="Tahoma" w:cs="Tahoma"/>
          <w:b/>
          <w:sz w:val="22"/>
          <w:szCs w:val="22"/>
          <w:lang w:bidi="pl-PL"/>
        </w:rPr>
        <w:t xml:space="preserve"> r. </w:t>
      </w:r>
      <w:r w:rsidRPr="00A302E1">
        <w:rPr>
          <w:rFonts w:ascii="Tahoma" w:hAnsi="Tahoma" w:cs="Tahoma"/>
          <w:sz w:val="22"/>
          <w:szCs w:val="22"/>
        </w:rPr>
        <w:t>oświa</w:t>
      </w:r>
      <w:r w:rsidRPr="00BA78AD">
        <w:rPr>
          <w:rFonts w:ascii="Tahoma" w:hAnsi="Tahoma" w:cs="Tahoma"/>
          <w:sz w:val="22"/>
          <w:szCs w:val="22"/>
        </w:rPr>
        <w:t xml:space="preserve">dczam, że </w:t>
      </w:r>
      <w:r w:rsidR="000D1D44" w:rsidRPr="00BA78AD">
        <w:rPr>
          <w:rFonts w:ascii="Tahoma" w:hAnsi="Tahoma" w:cs="Tahoma"/>
          <w:sz w:val="22"/>
          <w:szCs w:val="22"/>
        </w:rPr>
        <w:t>:</w:t>
      </w:r>
    </w:p>
    <w:p w14:paraId="7C5E8BE9" w14:textId="77777777" w:rsidR="000D1D44" w:rsidRPr="00BA78AD" w:rsidRDefault="000D1D44" w:rsidP="005A5C4B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Tahoma" w:hAnsi="Tahoma" w:cs="Tahoma"/>
          <w:sz w:val="22"/>
          <w:szCs w:val="22"/>
          <w:lang w:eastAsia="ar-SA"/>
        </w:rPr>
      </w:pPr>
    </w:p>
    <w:p w14:paraId="522A6760" w14:textId="6348D694" w:rsidR="000D1D44" w:rsidRPr="00BA78AD" w:rsidRDefault="000D1D44" w:rsidP="005A5C4B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Tahoma" w:hAnsi="Tahoma" w:cs="Tahoma"/>
          <w:sz w:val="22"/>
          <w:szCs w:val="22"/>
          <w:lang w:eastAsia="ar-SA"/>
        </w:rPr>
      </w:pPr>
      <w:bookmarkStart w:id="0" w:name="_Hlk64644741"/>
      <w:r w:rsidRPr="00BA78AD">
        <w:rPr>
          <w:rFonts w:ascii="Tahoma" w:hAnsi="Tahoma" w:cs="Tahoma"/>
          <w:sz w:val="22"/>
          <w:szCs w:val="22"/>
          <w:lang w:eastAsia="ar-SA"/>
        </w:rPr>
        <w:t>1. Wykonawca ………………………</w:t>
      </w:r>
      <w:r w:rsidR="002C7722" w:rsidRPr="00BA78AD">
        <w:rPr>
          <w:rFonts w:ascii="Tahoma" w:hAnsi="Tahoma" w:cs="Tahoma"/>
          <w:sz w:val="22"/>
          <w:szCs w:val="22"/>
          <w:lang w:eastAsia="ar-SA"/>
        </w:rPr>
        <w:t>……………………zrealizuje następującą część</w:t>
      </w:r>
      <w:r w:rsidR="00BA78AD" w:rsidRPr="00BA78AD">
        <w:rPr>
          <w:rFonts w:ascii="Tahoma" w:hAnsi="Tahoma" w:cs="Tahoma"/>
          <w:sz w:val="22"/>
          <w:szCs w:val="22"/>
          <w:lang w:eastAsia="ar-SA"/>
        </w:rPr>
        <w:t xml:space="preserve"> </w:t>
      </w:r>
      <w:r w:rsidR="002C7722" w:rsidRPr="00BA78AD">
        <w:rPr>
          <w:rFonts w:ascii="Tahoma" w:hAnsi="Tahoma" w:cs="Tahoma"/>
          <w:sz w:val="22"/>
          <w:szCs w:val="22"/>
          <w:lang w:eastAsia="ar-SA"/>
        </w:rPr>
        <w:t xml:space="preserve">zamówienia  </w:t>
      </w:r>
      <w:r w:rsidRPr="00BA78AD">
        <w:rPr>
          <w:rFonts w:ascii="Tahoma" w:hAnsi="Tahoma" w:cs="Tahoma"/>
          <w:sz w:val="22"/>
          <w:szCs w:val="22"/>
          <w:lang w:eastAsia="ar-SA"/>
        </w:rPr>
        <w:t>(podać zakres umowy)*………………………………………………………………………………….</w:t>
      </w:r>
    </w:p>
    <w:bookmarkEnd w:id="0"/>
    <w:p w14:paraId="3FCC9FEC" w14:textId="77777777" w:rsidR="000D1D44" w:rsidRPr="00BA78AD" w:rsidRDefault="000D1D44" w:rsidP="005A5C4B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Tahoma" w:hAnsi="Tahoma" w:cs="Tahoma"/>
          <w:sz w:val="22"/>
          <w:szCs w:val="22"/>
          <w:lang w:eastAsia="ar-SA"/>
        </w:rPr>
      </w:pPr>
    </w:p>
    <w:p w14:paraId="281FF69B" w14:textId="158325AB" w:rsidR="002C7722" w:rsidRPr="00BA78AD" w:rsidRDefault="000D1D44" w:rsidP="005A5C4B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Tahoma" w:hAnsi="Tahoma" w:cs="Tahoma"/>
          <w:sz w:val="22"/>
          <w:szCs w:val="22"/>
          <w:lang w:eastAsia="ar-SA"/>
        </w:rPr>
      </w:pPr>
      <w:r w:rsidRPr="00BA78AD">
        <w:rPr>
          <w:rFonts w:ascii="Tahoma" w:hAnsi="Tahoma" w:cs="Tahoma"/>
          <w:sz w:val="22"/>
          <w:szCs w:val="22"/>
          <w:lang w:eastAsia="ar-SA"/>
        </w:rPr>
        <w:t xml:space="preserve">2. </w:t>
      </w:r>
      <w:r w:rsidR="002C7722" w:rsidRPr="00BA78AD">
        <w:rPr>
          <w:rFonts w:ascii="Tahoma" w:hAnsi="Tahoma" w:cs="Tahoma"/>
          <w:sz w:val="22"/>
          <w:szCs w:val="22"/>
          <w:lang w:eastAsia="ar-SA"/>
        </w:rPr>
        <w:t>Wykonawca ……………………………………………zrealizuje następującą część</w:t>
      </w:r>
      <w:r w:rsidR="00BA78AD" w:rsidRPr="00BA78AD">
        <w:rPr>
          <w:rFonts w:ascii="Tahoma" w:hAnsi="Tahoma" w:cs="Tahoma"/>
          <w:sz w:val="22"/>
          <w:szCs w:val="22"/>
          <w:lang w:eastAsia="ar-SA"/>
        </w:rPr>
        <w:t xml:space="preserve"> </w:t>
      </w:r>
      <w:r w:rsidR="002C7722" w:rsidRPr="00BA78AD">
        <w:rPr>
          <w:rFonts w:ascii="Tahoma" w:hAnsi="Tahoma" w:cs="Tahoma"/>
          <w:sz w:val="22"/>
          <w:szCs w:val="22"/>
          <w:lang w:eastAsia="ar-SA"/>
        </w:rPr>
        <w:t>zamówienia  (podać zakres umowy)*………………………………………………………………………………….</w:t>
      </w:r>
    </w:p>
    <w:p w14:paraId="6D4451ED" w14:textId="77777777" w:rsidR="000D1D44" w:rsidRPr="00BA78AD" w:rsidRDefault="000D1D44" w:rsidP="005A5C4B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Tahoma" w:hAnsi="Tahoma" w:cs="Tahoma"/>
          <w:sz w:val="22"/>
          <w:szCs w:val="22"/>
          <w:lang w:eastAsia="ar-SA"/>
        </w:rPr>
      </w:pPr>
    </w:p>
    <w:p w14:paraId="7107E515" w14:textId="504C2DBA" w:rsidR="002C7722" w:rsidRPr="00BA78AD" w:rsidRDefault="00455F7A" w:rsidP="005A5C4B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Tahoma" w:hAnsi="Tahoma" w:cs="Tahoma"/>
          <w:sz w:val="22"/>
          <w:szCs w:val="22"/>
          <w:lang w:eastAsia="ar-SA"/>
        </w:rPr>
      </w:pPr>
      <w:r w:rsidRPr="00BA78AD">
        <w:rPr>
          <w:rFonts w:ascii="Tahoma" w:hAnsi="Tahoma" w:cs="Tahoma"/>
          <w:sz w:val="22"/>
          <w:szCs w:val="22"/>
          <w:lang w:eastAsia="ar-SA"/>
        </w:rPr>
        <w:t>3</w:t>
      </w:r>
      <w:r w:rsidR="000D1D44" w:rsidRPr="00BA78AD">
        <w:rPr>
          <w:rFonts w:ascii="Tahoma" w:hAnsi="Tahoma" w:cs="Tahoma"/>
          <w:sz w:val="22"/>
          <w:szCs w:val="22"/>
          <w:lang w:eastAsia="ar-SA"/>
        </w:rPr>
        <w:t xml:space="preserve">. </w:t>
      </w:r>
      <w:r w:rsidR="002C7722" w:rsidRPr="00BA78AD">
        <w:rPr>
          <w:rFonts w:ascii="Tahoma" w:hAnsi="Tahoma" w:cs="Tahoma"/>
          <w:sz w:val="22"/>
          <w:szCs w:val="22"/>
          <w:lang w:eastAsia="ar-SA"/>
        </w:rPr>
        <w:t>Wykonawca ……………………………………………zrealizuje następującą część</w:t>
      </w:r>
      <w:r w:rsidR="00BA78AD" w:rsidRPr="00BA78AD">
        <w:rPr>
          <w:rFonts w:ascii="Tahoma" w:hAnsi="Tahoma" w:cs="Tahoma"/>
          <w:sz w:val="22"/>
          <w:szCs w:val="22"/>
          <w:lang w:eastAsia="ar-SA"/>
        </w:rPr>
        <w:t xml:space="preserve"> </w:t>
      </w:r>
      <w:r w:rsidR="002C7722" w:rsidRPr="00BA78AD">
        <w:rPr>
          <w:rFonts w:ascii="Tahoma" w:hAnsi="Tahoma" w:cs="Tahoma"/>
          <w:sz w:val="22"/>
          <w:szCs w:val="22"/>
          <w:lang w:eastAsia="ar-SA"/>
        </w:rPr>
        <w:t>zamówienia  (podać zakres umowy)*………………………………………………………………………………….</w:t>
      </w:r>
    </w:p>
    <w:p w14:paraId="56EC5DB9" w14:textId="77777777" w:rsidR="000D1D44" w:rsidRPr="00BA78AD" w:rsidRDefault="000D1D44" w:rsidP="005A5C4B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Tahoma" w:hAnsi="Tahoma" w:cs="Tahoma"/>
          <w:sz w:val="22"/>
          <w:szCs w:val="22"/>
          <w:lang w:eastAsia="ar-SA"/>
        </w:rPr>
      </w:pPr>
    </w:p>
    <w:p w14:paraId="44D46F3A" w14:textId="77777777" w:rsidR="000D1D44" w:rsidRPr="00BA78AD" w:rsidRDefault="000D1D44" w:rsidP="005A5C4B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Tahoma" w:hAnsi="Tahoma" w:cs="Tahoma"/>
          <w:sz w:val="22"/>
          <w:szCs w:val="22"/>
          <w:lang w:eastAsia="ar-SA"/>
        </w:rPr>
      </w:pPr>
    </w:p>
    <w:p w14:paraId="24BBE8ED" w14:textId="77777777" w:rsidR="000D1D44" w:rsidRPr="00BA78AD" w:rsidRDefault="000D1D44" w:rsidP="005A5C4B">
      <w:pPr>
        <w:tabs>
          <w:tab w:val="left" w:pos="9214"/>
        </w:tabs>
        <w:suppressAutoHyphens/>
        <w:overflowPunct/>
        <w:autoSpaceDE/>
        <w:autoSpaceDN/>
        <w:adjustRightInd/>
        <w:spacing w:line="276" w:lineRule="auto"/>
        <w:ind w:right="-1"/>
        <w:jc w:val="both"/>
        <w:rPr>
          <w:rFonts w:ascii="Tahoma" w:hAnsi="Tahoma" w:cs="Tahoma"/>
          <w:sz w:val="22"/>
          <w:szCs w:val="22"/>
        </w:rPr>
      </w:pPr>
      <w:r w:rsidRPr="00BA78AD">
        <w:rPr>
          <w:rFonts w:ascii="Tahoma" w:hAnsi="Tahoma" w:cs="Tahoma"/>
          <w:sz w:val="22"/>
          <w:szCs w:val="22"/>
        </w:rPr>
        <w:t xml:space="preserve">(należy powielić według konieczności)          </w:t>
      </w:r>
    </w:p>
    <w:p w14:paraId="57E3924E" w14:textId="77777777" w:rsidR="008C07A0" w:rsidRPr="00BA78AD" w:rsidRDefault="008C07A0" w:rsidP="005A5C4B">
      <w:pPr>
        <w:overflowPunct/>
        <w:autoSpaceDE/>
        <w:autoSpaceDN/>
        <w:adjustRightInd/>
        <w:spacing w:after="60" w:line="276" w:lineRule="auto"/>
        <w:jc w:val="both"/>
        <w:rPr>
          <w:rFonts w:ascii="Tahoma" w:hAnsi="Tahoma" w:cs="Tahoma"/>
          <w:sz w:val="22"/>
          <w:szCs w:val="22"/>
        </w:rPr>
      </w:pPr>
    </w:p>
    <w:p w14:paraId="50709BBE" w14:textId="77777777" w:rsidR="008E148E" w:rsidRDefault="008E148E" w:rsidP="005A5C4B">
      <w:pPr>
        <w:overflowPunct/>
        <w:autoSpaceDE/>
        <w:autoSpaceDN/>
        <w:adjustRightInd/>
        <w:spacing w:after="60"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</w:p>
    <w:p w14:paraId="5357D8F1" w14:textId="77777777" w:rsidR="0046295F" w:rsidRDefault="0046295F" w:rsidP="005A5C4B">
      <w:pPr>
        <w:overflowPunct/>
        <w:autoSpaceDE/>
        <w:autoSpaceDN/>
        <w:adjustRightInd/>
        <w:spacing w:after="60"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</w:p>
    <w:p w14:paraId="36AC16B6" w14:textId="77777777" w:rsidR="0046295F" w:rsidRDefault="0046295F" w:rsidP="005A5C4B">
      <w:pPr>
        <w:overflowPunct/>
        <w:autoSpaceDE/>
        <w:autoSpaceDN/>
        <w:adjustRightInd/>
        <w:spacing w:after="60"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</w:p>
    <w:p w14:paraId="6603FEE4" w14:textId="77777777" w:rsidR="0046295F" w:rsidRPr="00A30AEC" w:rsidRDefault="0046295F" w:rsidP="005A5C4B">
      <w:pPr>
        <w:spacing w:line="276" w:lineRule="auto"/>
        <w:ind w:left="482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>
        <w:rPr>
          <w:rFonts w:ascii="Tahoma" w:hAnsi="Tahoma" w:cs="Tahoma"/>
          <w:i/>
          <w:sz w:val="18"/>
          <w:szCs w:val="18"/>
        </w:rPr>
        <w:t xml:space="preserve">, osobistym lub </w:t>
      </w:r>
      <w:r w:rsidRPr="00A30AEC">
        <w:rPr>
          <w:rFonts w:ascii="Tahoma" w:hAnsi="Tahoma" w:cs="Tahoma"/>
          <w:i/>
          <w:sz w:val="18"/>
          <w:szCs w:val="18"/>
        </w:rPr>
        <w:t>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FF0DABA" w14:textId="77777777" w:rsidR="0046295F" w:rsidRPr="00BA78AD" w:rsidRDefault="0046295F" w:rsidP="005A5C4B">
      <w:pPr>
        <w:overflowPunct/>
        <w:autoSpaceDE/>
        <w:autoSpaceDN/>
        <w:adjustRightInd/>
        <w:spacing w:after="60"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</w:p>
    <w:sectPr w:rsidR="0046295F" w:rsidRPr="00BA78AD" w:rsidSect="00DB6738"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29C07" w14:textId="77777777" w:rsidR="00BD5D7B" w:rsidRDefault="00BD5D7B">
      <w:r>
        <w:separator/>
      </w:r>
    </w:p>
  </w:endnote>
  <w:endnote w:type="continuationSeparator" w:id="0">
    <w:p w14:paraId="2072830E" w14:textId="77777777" w:rsidR="00BD5D7B" w:rsidRDefault="00BD5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1A6CC" w14:textId="77777777" w:rsidR="00BD5D7B" w:rsidRDefault="00BD5D7B">
      <w:r>
        <w:separator/>
      </w:r>
    </w:p>
  </w:footnote>
  <w:footnote w:type="continuationSeparator" w:id="0">
    <w:p w14:paraId="555A9EA9" w14:textId="77777777" w:rsidR="00BD5D7B" w:rsidRDefault="00BD5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F10DA"/>
    <w:multiLevelType w:val="hybridMultilevel"/>
    <w:tmpl w:val="3EE43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E74CB"/>
    <w:multiLevelType w:val="hybridMultilevel"/>
    <w:tmpl w:val="9ED49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44DB0"/>
    <w:multiLevelType w:val="hybridMultilevel"/>
    <w:tmpl w:val="491059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F6CD1"/>
    <w:multiLevelType w:val="hybridMultilevel"/>
    <w:tmpl w:val="C72A4D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377127"/>
    <w:multiLevelType w:val="hybridMultilevel"/>
    <w:tmpl w:val="64220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775A"/>
    <w:multiLevelType w:val="hybridMultilevel"/>
    <w:tmpl w:val="14BAA1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24C60"/>
    <w:multiLevelType w:val="hybridMultilevel"/>
    <w:tmpl w:val="9D368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B23D6"/>
    <w:multiLevelType w:val="singleLevel"/>
    <w:tmpl w:val="B9DA6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AA71D53"/>
    <w:multiLevelType w:val="hybridMultilevel"/>
    <w:tmpl w:val="507E7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E738A"/>
    <w:multiLevelType w:val="hybridMultilevel"/>
    <w:tmpl w:val="7082C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22680"/>
    <w:multiLevelType w:val="hybridMultilevel"/>
    <w:tmpl w:val="87567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00D0B"/>
    <w:multiLevelType w:val="hybridMultilevel"/>
    <w:tmpl w:val="18D4F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E6DBA"/>
    <w:multiLevelType w:val="hybridMultilevel"/>
    <w:tmpl w:val="DB1C5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F4809"/>
    <w:multiLevelType w:val="hybridMultilevel"/>
    <w:tmpl w:val="71D6B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B07CE5"/>
    <w:multiLevelType w:val="hybridMultilevel"/>
    <w:tmpl w:val="7AC8E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D8477D"/>
    <w:multiLevelType w:val="hybridMultilevel"/>
    <w:tmpl w:val="9B2A25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6454CE7"/>
    <w:multiLevelType w:val="hybridMultilevel"/>
    <w:tmpl w:val="4CF4A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AA1206"/>
    <w:multiLevelType w:val="hybridMultilevel"/>
    <w:tmpl w:val="5FB28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D036BC"/>
    <w:multiLevelType w:val="hybridMultilevel"/>
    <w:tmpl w:val="11B23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476CEC"/>
    <w:multiLevelType w:val="hybridMultilevel"/>
    <w:tmpl w:val="7E82A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8A7C86"/>
    <w:multiLevelType w:val="hybridMultilevel"/>
    <w:tmpl w:val="C9BA71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935E30"/>
    <w:multiLevelType w:val="hybridMultilevel"/>
    <w:tmpl w:val="1E90E1F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1A11CB9"/>
    <w:multiLevelType w:val="hybridMultilevel"/>
    <w:tmpl w:val="19345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814320"/>
    <w:multiLevelType w:val="hybridMultilevel"/>
    <w:tmpl w:val="E9782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2C2AE3"/>
    <w:multiLevelType w:val="hybridMultilevel"/>
    <w:tmpl w:val="FF5294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230452"/>
    <w:multiLevelType w:val="hybridMultilevel"/>
    <w:tmpl w:val="D52ED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643D7A"/>
    <w:multiLevelType w:val="hybridMultilevel"/>
    <w:tmpl w:val="7C72A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8008F4"/>
    <w:multiLevelType w:val="hybridMultilevel"/>
    <w:tmpl w:val="6BDE9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D15E6"/>
    <w:multiLevelType w:val="hybridMultilevel"/>
    <w:tmpl w:val="ADB0C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B47CF2"/>
    <w:multiLevelType w:val="hybridMultilevel"/>
    <w:tmpl w:val="360276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0B7456"/>
    <w:multiLevelType w:val="hybridMultilevel"/>
    <w:tmpl w:val="BD5E6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942B3"/>
    <w:multiLevelType w:val="hybridMultilevel"/>
    <w:tmpl w:val="05A619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167477"/>
    <w:multiLevelType w:val="hybridMultilevel"/>
    <w:tmpl w:val="B0DED8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79420F"/>
    <w:multiLevelType w:val="hybridMultilevel"/>
    <w:tmpl w:val="0B922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92AAE"/>
    <w:multiLevelType w:val="hybridMultilevel"/>
    <w:tmpl w:val="E102C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843FF"/>
    <w:multiLevelType w:val="hybridMultilevel"/>
    <w:tmpl w:val="FB8E3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697A9B"/>
    <w:multiLevelType w:val="hybridMultilevel"/>
    <w:tmpl w:val="E3D4E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FD00DE"/>
    <w:multiLevelType w:val="hybridMultilevel"/>
    <w:tmpl w:val="BFD87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422748"/>
    <w:multiLevelType w:val="hybridMultilevel"/>
    <w:tmpl w:val="7DB04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E333D9"/>
    <w:multiLevelType w:val="hybridMultilevel"/>
    <w:tmpl w:val="D52ED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75683A"/>
    <w:multiLevelType w:val="hybridMultilevel"/>
    <w:tmpl w:val="865887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515484">
    <w:abstractNumId w:val="14"/>
  </w:num>
  <w:num w:numId="2" w16cid:durableId="524254553">
    <w:abstractNumId w:val="8"/>
  </w:num>
  <w:num w:numId="3" w16cid:durableId="235627770">
    <w:abstractNumId w:val="17"/>
  </w:num>
  <w:num w:numId="4" w16cid:durableId="493685619">
    <w:abstractNumId w:val="34"/>
  </w:num>
  <w:num w:numId="5" w16cid:durableId="1814175564">
    <w:abstractNumId w:val="1"/>
  </w:num>
  <w:num w:numId="6" w16cid:durableId="1519730784">
    <w:abstractNumId w:val="38"/>
  </w:num>
  <w:num w:numId="7" w16cid:durableId="1430933955">
    <w:abstractNumId w:val="5"/>
  </w:num>
  <w:num w:numId="8" w16cid:durableId="2123529651">
    <w:abstractNumId w:val="0"/>
  </w:num>
  <w:num w:numId="9" w16cid:durableId="95291145">
    <w:abstractNumId w:val="2"/>
  </w:num>
  <w:num w:numId="10" w16cid:durableId="399985673">
    <w:abstractNumId w:val="18"/>
  </w:num>
  <w:num w:numId="11" w16cid:durableId="802116157">
    <w:abstractNumId w:val="19"/>
  </w:num>
  <w:num w:numId="12" w16cid:durableId="1020283651">
    <w:abstractNumId w:val="29"/>
  </w:num>
  <w:num w:numId="13" w16cid:durableId="1810440309">
    <w:abstractNumId w:val="12"/>
  </w:num>
  <w:num w:numId="14" w16cid:durableId="1863088602">
    <w:abstractNumId w:val="33"/>
  </w:num>
  <w:num w:numId="15" w16cid:durableId="1654675578">
    <w:abstractNumId w:val="21"/>
  </w:num>
  <w:num w:numId="16" w16cid:durableId="26565953">
    <w:abstractNumId w:val="31"/>
  </w:num>
  <w:num w:numId="17" w16cid:durableId="1390690971">
    <w:abstractNumId w:val="25"/>
  </w:num>
  <w:num w:numId="18" w16cid:durableId="2140566456">
    <w:abstractNumId w:val="39"/>
  </w:num>
  <w:num w:numId="19" w16cid:durableId="979921278">
    <w:abstractNumId w:val="10"/>
  </w:num>
  <w:num w:numId="20" w16cid:durableId="1395738751">
    <w:abstractNumId w:val="35"/>
  </w:num>
  <w:num w:numId="21" w16cid:durableId="1911652220">
    <w:abstractNumId w:val="9"/>
  </w:num>
  <w:num w:numId="22" w16cid:durableId="394813566">
    <w:abstractNumId w:val="6"/>
  </w:num>
  <w:num w:numId="23" w16cid:durableId="371729236">
    <w:abstractNumId w:val="27"/>
  </w:num>
  <w:num w:numId="24" w16cid:durableId="106315204">
    <w:abstractNumId w:val="13"/>
  </w:num>
  <w:num w:numId="25" w16cid:durableId="1165122615">
    <w:abstractNumId w:val="15"/>
  </w:num>
  <w:num w:numId="26" w16cid:durableId="2057312872">
    <w:abstractNumId w:val="20"/>
  </w:num>
  <w:num w:numId="27" w16cid:durableId="1245411190">
    <w:abstractNumId w:val="30"/>
  </w:num>
  <w:num w:numId="28" w16cid:durableId="1144617344">
    <w:abstractNumId w:val="36"/>
  </w:num>
  <w:num w:numId="29" w16cid:durableId="1985625900">
    <w:abstractNumId w:val="28"/>
  </w:num>
  <w:num w:numId="30" w16cid:durableId="1232808976">
    <w:abstractNumId w:val="22"/>
  </w:num>
  <w:num w:numId="31" w16cid:durableId="227376509">
    <w:abstractNumId w:val="24"/>
  </w:num>
  <w:num w:numId="32" w16cid:durableId="1734767232">
    <w:abstractNumId w:val="26"/>
  </w:num>
  <w:num w:numId="33" w16cid:durableId="1794443482">
    <w:abstractNumId w:val="4"/>
  </w:num>
  <w:num w:numId="34" w16cid:durableId="1319924982">
    <w:abstractNumId w:val="3"/>
  </w:num>
  <w:num w:numId="35" w16cid:durableId="1675065863">
    <w:abstractNumId w:val="32"/>
  </w:num>
  <w:num w:numId="36" w16cid:durableId="929267604">
    <w:abstractNumId w:val="41"/>
  </w:num>
  <w:num w:numId="37" w16cid:durableId="683166837">
    <w:abstractNumId w:val="37"/>
  </w:num>
  <w:num w:numId="38" w16cid:durableId="1536232249">
    <w:abstractNumId w:val="11"/>
  </w:num>
  <w:num w:numId="39" w16cid:durableId="869879102">
    <w:abstractNumId w:val="23"/>
  </w:num>
  <w:num w:numId="40" w16cid:durableId="2064211735">
    <w:abstractNumId w:val="40"/>
  </w:num>
  <w:num w:numId="41" w16cid:durableId="12063311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67076300">
    <w:abstractNumId w:val="7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E16"/>
    <w:rsid w:val="00002180"/>
    <w:rsid w:val="00002EC1"/>
    <w:rsid w:val="000052D8"/>
    <w:rsid w:val="00005EDE"/>
    <w:rsid w:val="000061B4"/>
    <w:rsid w:val="00007E53"/>
    <w:rsid w:val="000113AA"/>
    <w:rsid w:val="000123D6"/>
    <w:rsid w:val="000130E6"/>
    <w:rsid w:val="000136CB"/>
    <w:rsid w:val="00013EF4"/>
    <w:rsid w:val="0001437D"/>
    <w:rsid w:val="00014F41"/>
    <w:rsid w:val="000155B6"/>
    <w:rsid w:val="00016E03"/>
    <w:rsid w:val="000170E5"/>
    <w:rsid w:val="0001744B"/>
    <w:rsid w:val="00021D95"/>
    <w:rsid w:val="0002338F"/>
    <w:rsid w:val="00023B2C"/>
    <w:rsid w:val="000241DE"/>
    <w:rsid w:val="00024464"/>
    <w:rsid w:val="00025FD7"/>
    <w:rsid w:val="00030387"/>
    <w:rsid w:val="0003124F"/>
    <w:rsid w:val="00031354"/>
    <w:rsid w:val="00032C30"/>
    <w:rsid w:val="00032F52"/>
    <w:rsid w:val="0003302F"/>
    <w:rsid w:val="000330B6"/>
    <w:rsid w:val="0003345B"/>
    <w:rsid w:val="000337C2"/>
    <w:rsid w:val="00033CD8"/>
    <w:rsid w:val="0003554F"/>
    <w:rsid w:val="00035C9B"/>
    <w:rsid w:val="00036540"/>
    <w:rsid w:val="00036696"/>
    <w:rsid w:val="00036BDE"/>
    <w:rsid w:val="0003740B"/>
    <w:rsid w:val="00037C69"/>
    <w:rsid w:val="0004013A"/>
    <w:rsid w:val="00040539"/>
    <w:rsid w:val="0004053E"/>
    <w:rsid w:val="0004058A"/>
    <w:rsid w:val="00040844"/>
    <w:rsid w:val="000413E7"/>
    <w:rsid w:val="0004194F"/>
    <w:rsid w:val="000432BD"/>
    <w:rsid w:val="00043E5C"/>
    <w:rsid w:val="0004410B"/>
    <w:rsid w:val="000452EE"/>
    <w:rsid w:val="000460DB"/>
    <w:rsid w:val="000475B5"/>
    <w:rsid w:val="000500C8"/>
    <w:rsid w:val="00050120"/>
    <w:rsid w:val="00052237"/>
    <w:rsid w:val="00052A1A"/>
    <w:rsid w:val="00053635"/>
    <w:rsid w:val="00053740"/>
    <w:rsid w:val="00053D27"/>
    <w:rsid w:val="00054B5E"/>
    <w:rsid w:val="000566E2"/>
    <w:rsid w:val="0006048D"/>
    <w:rsid w:val="00065590"/>
    <w:rsid w:val="00065FB4"/>
    <w:rsid w:val="00066F14"/>
    <w:rsid w:val="000678B6"/>
    <w:rsid w:val="00067F81"/>
    <w:rsid w:val="0007087A"/>
    <w:rsid w:val="00071017"/>
    <w:rsid w:val="00071FA2"/>
    <w:rsid w:val="00072CFC"/>
    <w:rsid w:val="000730AE"/>
    <w:rsid w:val="0007416F"/>
    <w:rsid w:val="00075054"/>
    <w:rsid w:val="0007505E"/>
    <w:rsid w:val="00076ACA"/>
    <w:rsid w:val="000819E9"/>
    <w:rsid w:val="00081BF5"/>
    <w:rsid w:val="000830E7"/>
    <w:rsid w:val="000834C5"/>
    <w:rsid w:val="00086B53"/>
    <w:rsid w:val="00087315"/>
    <w:rsid w:val="0008747F"/>
    <w:rsid w:val="0009120A"/>
    <w:rsid w:val="000913A6"/>
    <w:rsid w:val="0009237E"/>
    <w:rsid w:val="0009250C"/>
    <w:rsid w:val="00092B5C"/>
    <w:rsid w:val="00093423"/>
    <w:rsid w:val="0009606D"/>
    <w:rsid w:val="00096672"/>
    <w:rsid w:val="000967B9"/>
    <w:rsid w:val="000A0AA5"/>
    <w:rsid w:val="000A1491"/>
    <w:rsid w:val="000A31E4"/>
    <w:rsid w:val="000A37AC"/>
    <w:rsid w:val="000A3C1D"/>
    <w:rsid w:val="000A3ECA"/>
    <w:rsid w:val="000A407A"/>
    <w:rsid w:val="000A47E2"/>
    <w:rsid w:val="000A4B0B"/>
    <w:rsid w:val="000A6CA3"/>
    <w:rsid w:val="000A7DEC"/>
    <w:rsid w:val="000B0932"/>
    <w:rsid w:val="000B0F50"/>
    <w:rsid w:val="000B12B3"/>
    <w:rsid w:val="000B475C"/>
    <w:rsid w:val="000B516B"/>
    <w:rsid w:val="000B5CD0"/>
    <w:rsid w:val="000C0AF5"/>
    <w:rsid w:val="000C282D"/>
    <w:rsid w:val="000C28EB"/>
    <w:rsid w:val="000C3A57"/>
    <w:rsid w:val="000C3C92"/>
    <w:rsid w:val="000C5454"/>
    <w:rsid w:val="000C59EA"/>
    <w:rsid w:val="000C6486"/>
    <w:rsid w:val="000C6A16"/>
    <w:rsid w:val="000D1361"/>
    <w:rsid w:val="000D1D44"/>
    <w:rsid w:val="000D30F6"/>
    <w:rsid w:val="000D3207"/>
    <w:rsid w:val="000D4146"/>
    <w:rsid w:val="000D4A2D"/>
    <w:rsid w:val="000D53DA"/>
    <w:rsid w:val="000D5669"/>
    <w:rsid w:val="000D56F1"/>
    <w:rsid w:val="000D739F"/>
    <w:rsid w:val="000D74DB"/>
    <w:rsid w:val="000D7709"/>
    <w:rsid w:val="000E0D34"/>
    <w:rsid w:val="000E10C3"/>
    <w:rsid w:val="000E2ACC"/>
    <w:rsid w:val="000E31FB"/>
    <w:rsid w:val="000E4854"/>
    <w:rsid w:val="000E58B3"/>
    <w:rsid w:val="000E6D68"/>
    <w:rsid w:val="000F082E"/>
    <w:rsid w:val="000F1147"/>
    <w:rsid w:val="000F1752"/>
    <w:rsid w:val="000F1852"/>
    <w:rsid w:val="000F5FAA"/>
    <w:rsid w:val="000F62FA"/>
    <w:rsid w:val="000F7107"/>
    <w:rsid w:val="000F75C5"/>
    <w:rsid w:val="00100C86"/>
    <w:rsid w:val="001011C6"/>
    <w:rsid w:val="0010127E"/>
    <w:rsid w:val="00102900"/>
    <w:rsid w:val="00102BE8"/>
    <w:rsid w:val="001033EA"/>
    <w:rsid w:val="001035E3"/>
    <w:rsid w:val="00104075"/>
    <w:rsid w:val="00104548"/>
    <w:rsid w:val="0010496F"/>
    <w:rsid w:val="001059F3"/>
    <w:rsid w:val="00106524"/>
    <w:rsid w:val="00107119"/>
    <w:rsid w:val="001105E1"/>
    <w:rsid w:val="00110CA8"/>
    <w:rsid w:val="00110EEE"/>
    <w:rsid w:val="001117C6"/>
    <w:rsid w:val="00112463"/>
    <w:rsid w:val="0011434F"/>
    <w:rsid w:val="0011476B"/>
    <w:rsid w:val="001147C7"/>
    <w:rsid w:val="001148B2"/>
    <w:rsid w:val="00115638"/>
    <w:rsid w:val="00116B41"/>
    <w:rsid w:val="00117524"/>
    <w:rsid w:val="001202D7"/>
    <w:rsid w:val="001208FD"/>
    <w:rsid w:val="00121509"/>
    <w:rsid w:val="001220F3"/>
    <w:rsid w:val="0012222A"/>
    <w:rsid w:val="00122766"/>
    <w:rsid w:val="00123323"/>
    <w:rsid w:val="001246B3"/>
    <w:rsid w:val="00125460"/>
    <w:rsid w:val="00125F79"/>
    <w:rsid w:val="00127BAD"/>
    <w:rsid w:val="001301E4"/>
    <w:rsid w:val="001307ED"/>
    <w:rsid w:val="00131307"/>
    <w:rsid w:val="0013140E"/>
    <w:rsid w:val="00131702"/>
    <w:rsid w:val="00132B61"/>
    <w:rsid w:val="00132CDE"/>
    <w:rsid w:val="001334B0"/>
    <w:rsid w:val="001336AF"/>
    <w:rsid w:val="00135FF1"/>
    <w:rsid w:val="00137339"/>
    <w:rsid w:val="001405DB"/>
    <w:rsid w:val="00140A3B"/>
    <w:rsid w:val="00140EAB"/>
    <w:rsid w:val="001413A5"/>
    <w:rsid w:val="00142AD9"/>
    <w:rsid w:val="001442FD"/>
    <w:rsid w:val="0014512B"/>
    <w:rsid w:val="0014532A"/>
    <w:rsid w:val="001468F0"/>
    <w:rsid w:val="00147110"/>
    <w:rsid w:val="0014739E"/>
    <w:rsid w:val="001479D2"/>
    <w:rsid w:val="001518B0"/>
    <w:rsid w:val="0015209F"/>
    <w:rsid w:val="001527BD"/>
    <w:rsid w:val="00153867"/>
    <w:rsid w:val="00154CF3"/>
    <w:rsid w:val="00156319"/>
    <w:rsid w:val="001563AF"/>
    <w:rsid w:val="0015783D"/>
    <w:rsid w:val="0015796E"/>
    <w:rsid w:val="00157FC0"/>
    <w:rsid w:val="00160B0E"/>
    <w:rsid w:val="00161E22"/>
    <w:rsid w:val="001622E4"/>
    <w:rsid w:val="00162FE2"/>
    <w:rsid w:val="0016370E"/>
    <w:rsid w:val="0016381D"/>
    <w:rsid w:val="00163A22"/>
    <w:rsid w:val="001654EB"/>
    <w:rsid w:val="001661FA"/>
    <w:rsid w:val="00170922"/>
    <w:rsid w:val="00171540"/>
    <w:rsid w:val="00171707"/>
    <w:rsid w:val="00171EC4"/>
    <w:rsid w:val="00172415"/>
    <w:rsid w:val="00172BE4"/>
    <w:rsid w:val="00173551"/>
    <w:rsid w:val="00173C45"/>
    <w:rsid w:val="001748DD"/>
    <w:rsid w:val="00174F6F"/>
    <w:rsid w:val="0017566F"/>
    <w:rsid w:val="00175C06"/>
    <w:rsid w:val="00175E6F"/>
    <w:rsid w:val="00176607"/>
    <w:rsid w:val="00177FC0"/>
    <w:rsid w:val="0018071E"/>
    <w:rsid w:val="00180C3C"/>
    <w:rsid w:val="0018173B"/>
    <w:rsid w:val="00181A8E"/>
    <w:rsid w:val="0018213C"/>
    <w:rsid w:val="0018275C"/>
    <w:rsid w:val="00184226"/>
    <w:rsid w:val="00186A1C"/>
    <w:rsid w:val="00187BD1"/>
    <w:rsid w:val="00187DB5"/>
    <w:rsid w:val="00190896"/>
    <w:rsid w:val="00190E01"/>
    <w:rsid w:val="00190E1C"/>
    <w:rsid w:val="00191675"/>
    <w:rsid w:val="00191F92"/>
    <w:rsid w:val="00192F3F"/>
    <w:rsid w:val="00194DB7"/>
    <w:rsid w:val="00195253"/>
    <w:rsid w:val="00195B03"/>
    <w:rsid w:val="001974B3"/>
    <w:rsid w:val="00197BF3"/>
    <w:rsid w:val="00197E34"/>
    <w:rsid w:val="001A055E"/>
    <w:rsid w:val="001A13F2"/>
    <w:rsid w:val="001A18E7"/>
    <w:rsid w:val="001A3659"/>
    <w:rsid w:val="001A6069"/>
    <w:rsid w:val="001A6B8D"/>
    <w:rsid w:val="001B05E1"/>
    <w:rsid w:val="001B0C6B"/>
    <w:rsid w:val="001B1416"/>
    <w:rsid w:val="001B2366"/>
    <w:rsid w:val="001B2385"/>
    <w:rsid w:val="001B2765"/>
    <w:rsid w:val="001B3664"/>
    <w:rsid w:val="001B3981"/>
    <w:rsid w:val="001B3BE2"/>
    <w:rsid w:val="001B3F17"/>
    <w:rsid w:val="001B41C4"/>
    <w:rsid w:val="001B432C"/>
    <w:rsid w:val="001B5CC3"/>
    <w:rsid w:val="001B60F0"/>
    <w:rsid w:val="001B69BF"/>
    <w:rsid w:val="001C0B8C"/>
    <w:rsid w:val="001C14F2"/>
    <w:rsid w:val="001C2297"/>
    <w:rsid w:val="001C2542"/>
    <w:rsid w:val="001C2755"/>
    <w:rsid w:val="001C33B3"/>
    <w:rsid w:val="001C34F2"/>
    <w:rsid w:val="001C3803"/>
    <w:rsid w:val="001C3899"/>
    <w:rsid w:val="001C4804"/>
    <w:rsid w:val="001C492C"/>
    <w:rsid w:val="001C55D9"/>
    <w:rsid w:val="001C5D57"/>
    <w:rsid w:val="001D07F6"/>
    <w:rsid w:val="001D1622"/>
    <w:rsid w:val="001D1DA2"/>
    <w:rsid w:val="001D1E64"/>
    <w:rsid w:val="001D4D0E"/>
    <w:rsid w:val="001D53CD"/>
    <w:rsid w:val="001D61FC"/>
    <w:rsid w:val="001D62AB"/>
    <w:rsid w:val="001D6590"/>
    <w:rsid w:val="001D663C"/>
    <w:rsid w:val="001D74B1"/>
    <w:rsid w:val="001E0B1C"/>
    <w:rsid w:val="001E1042"/>
    <w:rsid w:val="001E126D"/>
    <w:rsid w:val="001E151F"/>
    <w:rsid w:val="001E1FBF"/>
    <w:rsid w:val="001E2384"/>
    <w:rsid w:val="001E2CD8"/>
    <w:rsid w:val="001E3320"/>
    <w:rsid w:val="001E41A6"/>
    <w:rsid w:val="001E5875"/>
    <w:rsid w:val="001E602B"/>
    <w:rsid w:val="001E6469"/>
    <w:rsid w:val="001E785D"/>
    <w:rsid w:val="001E78F2"/>
    <w:rsid w:val="001E7A52"/>
    <w:rsid w:val="001E7A55"/>
    <w:rsid w:val="001F039C"/>
    <w:rsid w:val="001F055B"/>
    <w:rsid w:val="001F07BC"/>
    <w:rsid w:val="001F083F"/>
    <w:rsid w:val="001F09B0"/>
    <w:rsid w:val="001F1727"/>
    <w:rsid w:val="001F253D"/>
    <w:rsid w:val="001F26EB"/>
    <w:rsid w:val="001F3E66"/>
    <w:rsid w:val="001F3EF6"/>
    <w:rsid w:val="001F524C"/>
    <w:rsid w:val="001F5590"/>
    <w:rsid w:val="001F593C"/>
    <w:rsid w:val="001F5D90"/>
    <w:rsid w:val="001F7314"/>
    <w:rsid w:val="0020214F"/>
    <w:rsid w:val="0020242F"/>
    <w:rsid w:val="00202472"/>
    <w:rsid w:val="00204719"/>
    <w:rsid w:val="002049A5"/>
    <w:rsid w:val="00204D52"/>
    <w:rsid w:val="00204E70"/>
    <w:rsid w:val="002079DD"/>
    <w:rsid w:val="00207ABE"/>
    <w:rsid w:val="00207D65"/>
    <w:rsid w:val="00212009"/>
    <w:rsid w:val="00212944"/>
    <w:rsid w:val="00213D6B"/>
    <w:rsid w:val="00214C23"/>
    <w:rsid w:val="00215099"/>
    <w:rsid w:val="00215BA1"/>
    <w:rsid w:val="00215E06"/>
    <w:rsid w:val="00216126"/>
    <w:rsid w:val="00216176"/>
    <w:rsid w:val="00216437"/>
    <w:rsid w:val="00216EEB"/>
    <w:rsid w:val="00217335"/>
    <w:rsid w:val="00217454"/>
    <w:rsid w:val="00217959"/>
    <w:rsid w:val="00223235"/>
    <w:rsid w:val="00223BE5"/>
    <w:rsid w:val="0022575B"/>
    <w:rsid w:val="002326DE"/>
    <w:rsid w:val="0023343D"/>
    <w:rsid w:val="00234FA7"/>
    <w:rsid w:val="00235C23"/>
    <w:rsid w:val="00236D1B"/>
    <w:rsid w:val="00237A73"/>
    <w:rsid w:val="002405EB"/>
    <w:rsid w:val="00241B72"/>
    <w:rsid w:val="00241D8D"/>
    <w:rsid w:val="002420A2"/>
    <w:rsid w:val="0024278E"/>
    <w:rsid w:val="002429EC"/>
    <w:rsid w:val="00242B7F"/>
    <w:rsid w:val="00242C6C"/>
    <w:rsid w:val="002443AA"/>
    <w:rsid w:val="002443C7"/>
    <w:rsid w:val="00244C4D"/>
    <w:rsid w:val="00244D66"/>
    <w:rsid w:val="00246925"/>
    <w:rsid w:val="00246FE9"/>
    <w:rsid w:val="002473F4"/>
    <w:rsid w:val="00247B32"/>
    <w:rsid w:val="00247BA5"/>
    <w:rsid w:val="002514C5"/>
    <w:rsid w:val="00251979"/>
    <w:rsid w:val="002523F8"/>
    <w:rsid w:val="00253AF1"/>
    <w:rsid w:val="00255B62"/>
    <w:rsid w:val="00256989"/>
    <w:rsid w:val="0025768B"/>
    <w:rsid w:val="00257696"/>
    <w:rsid w:val="00257991"/>
    <w:rsid w:val="00257FBE"/>
    <w:rsid w:val="00260089"/>
    <w:rsid w:val="00262658"/>
    <w:rsid w:val="00263E27"/>
    <w:rsid w:val="00264D3E"/>
    <w:rsid w:val="00266F85"/>
    <w:rsid w:val="00270556"/>
    <w:rsid w:val="002710DD"/>
    <w:rsid w:val="0027152C"/>
    <w:rsid w:val="00271C17"/>
    <w:rsid w:val="002722EA"/>
    <w:rsid w:val="00272347"/>
    <w:rsid w:val="00273A70"/>
    <w:rsid w:val="002741A7"/>
    <w:rsid w:val="00274F86"/>
    <w:rsid w:val="00276252"/>
    <w:rsid w:val="002762C9"/>
    <w:rsid w:val="00276F7A"/>
    <w:rsid w:val="00277CE0"/>
    <w:rsid w:val="002801D7"/>
    <w:rsid w:val="002812E8"/>
    <w:rsid w:val="00281446"/>
    <w:rsid w:val="002814A8"/>
    <w:rsid w:val="00281D2C"/>
    <w:rsid w:val="0028289E"/>
    <w:rsid w:val="00282B3B"/>
    <w:rsid w:val="00283637"/>
    <w:rsid w:val="002845E9"/>
    <w:rsid w:val="002853FC"/>
    <w:rsid w:val="0028550D"/>
    <w:rsid w:val="00285969"/>
    <w:rsid w:val="00286473"/>
    <w:rsid w:val="002878CE"/>
    <w:rsid w:val="00290512"/>
    <w:rsid w:val="00290AF6"/>
    <w:rsid w:val="00290C63"/>
    <w:rsid w:val="00291219"/>
    <w:rsid w:val="002914AB"/>
    <w:rsid w:val="00291B64"/>
    <w:rsid w:val="00292DC8"/>
    <w:rsid w:val="00293231"/>
    <w:rsid w:val="00293EB7"/>
    <w:rsid w:val="00294560"/>
    <w:rsid w:val="00294AAE"/>
    <w:rsid w:val="002959D9"/>
    <w:rsid w:val="002A06B1"/>
    <w:rsid w:val="002A151F"/>
    <w:rsid w:val="002A23A2"/>
    <w:rsid w:val="002A46D7"/>
    <w:rsid w:val="002A4CC8"/>
    <w:rsid w:val="002A5F11"/>
    <w:rsid w:val="002A76B3"/>
    <w:rsid w:val="002B07CA"/>
    <w:rsid w:val="002B0828"/>
    <w:rsid w:val="002B2351"/>
    <w:rsid w:val="002B2F2B"/>
    <w:rsid w:val="002B3683"/>
    <w:rsid w:val="002B3BED"/>
    <w:rsid w:val="002B6ADC"/>
    <w:rsid w:val="002B6AFE"/>
    <w:rsid w:val="002B7516"/>
    <w:rsid w:val="002B7715"/>
    <w:rsid w:val="002C0025"/>
    <w:rsid w:val="002C0A65"/>
    <w:rsid w:val="002C0E05"/>
    <w:rsid w:val="002C1D94"/>
    <w:rsid w:val="002C2180"/>
    <w:rsid w:val="002C234C"/>
    <w:rsid w:val="002C3AA4"/>
    <w:rsid w:val="002C3D0D"/>
    <w:rsid w:val="002C5204"/>
    <w:rsid w:val="002C7722"/>
    <w:rsid w:val="002D060B"/>
    <w:rsid w:val="002D2248"/>
    <w:rsid w:val="002D31B4"/>
    <w:rsid w:val="002D35CC"/>
    <w:rsid w:val="002D5278"/>
    <w:rsid w:val="002D581C"/>
    <w:rsid w:val="002D5EAD"/>
    <w:rsid w:val="002D5EC2"/>
    <w:rsid w:val="002D5EDE"/>
    <w:rsid w:val="002E166D"/>
    <w:rsid w:val="002E2494"/>
    <w:rsid w:val="002E394B"/>
    <w:rsid w:val="002E45D8"/>
    <w:rsid w:val="002E6A86"/>
    <w:rsid w:val="002E73AF"/>
    <w:rsid w:val="002E76E8"/>
    <w:rsid w:val="002E7B9C"/>
    <w:rsid w:val="002E7DFB"/>
    <w:rsid w:val="002E7EE3"/>
    <w:rsid w:val="002F01C4"/>
    <w:rsid w:val="002F0759"/>
    <w:rsid w:val="002F09F7"/>
    <w:rsid w:val="002F146B"/>
    <w:rsid w:val="002F1AE4"/>
    <w:rsid w:val="002F2D80"/>
    <w:rsid w:val="002F3C7D"/>
    <w:rsid w:val="002F445E"/>
    <w:rsid w:val="002F46A3"/>
    <w:rsid w:val="002F4AC3"/>
    <w:rsid w:val="002F5E96"/>
    <w:rsid w:val="002F5F22"/>
    <w:rsid w:val="002F64CA"/>
    <w:rsid w:val="002F693E"/>
    <w:rsid w:val="002F7251"/>
    <w:rsid w:val="002F79DE"/>
    <w:rsid w:val="002F7E9A"/>
    <w:rsid w:val="00300349"/>
    <w:rsid w:val="00300CC2"/>
    <w:rsid w:val="00301293"/>
    <w:rsid w:val="00301A32"/>
    <w:rsid w:val="00301D3A"/>
    <w:rsid w:val="00301E97"/>
    <w:rsid w:val="00302458"/>
    <w:rsid w:val="00302F07"/>
    <w:rsid w:val="003030EF"/>
    <w:rsid w:val="0030402D"/>
    <w:rsid w:val="0030445C"/>
    <w:rsid w:val="0030504F"/>
    <w:rsid w:val="00306AA4"/>
    <w:rsid w:val="003100BC"/>
    <w:rsid w:val="0031015A"/>
    <w:rsid w:val="003101B1"/>
    <w:rsid w:val="0031050A"/>
    <w:rsid w:val="00310D86"/>
    <w:rsid w:val="00312402"/>
    <w:rsid w:val="0031370E"/>
    <w:rsid w:val="00314AF3"/>
    <w:rsid w:val="003153FB"/>
    <w:rsid w:val="00315520"/>
    <w:rsid w:val="00315737"/>
    <w:rsid w:val="00315EF2"/>
    <w:rsid w:val="0031611E"/>
    <w:rsid w:val="00321C2C"/>
    <w:rsid w:val="00321E4D"/>
    <w:rsid w:val="00322412"/>
    <w:rsid w:val="003258EE"/>
    <w:rsid w:val="00327044"/>
    <w:rsid w:val="0033108D"/>
    <w:rsid w:val="00331771"/>
    <w:rsid w:val="00332942"/>
    <w:rsid w:val="0033344E"/>
    <w:rsid w:val="00333D40"/>
    <w:rsid w:val="0033488A"/>
    <w:rsid w:val="00335C4B"/>
    <w:rsid w:val="0033633B"/>
    <w:rsid w:val="00336A90"/>
    <w:rsid w:val="00336D65"/>
    <w:rsid w:val="00337105"/>
    <w:rsid w:val="00337982"/>
    <w:rsid w:val="00337FBC"/>
    <w:rsid w:val="003435A4"/>
    <w:rsid w:val="00344873"/>
    <w:rsid w:val="00344A07"/>
    <w:rsid w:val="00345186"/>
    <w:rsid w:val="003458ED"/>
    <w:rsid w:val="003471F4"/>
    <w:rsid w:val="0034750F"/>
    <w:rsid w:val="0034764E"/>
    <w:rsid w:val="0034767B"/>
    <w:rsid w:val="00347E4E"/>
    <w:rsid w:val="00352227"/>
    <w:rsid w:val="0035297C"/>
    <w:rsid w:val="00353500"/>
    <w:rsid w:val="0035385D"/>
    <w:rsid w:val="00353C68"/>
    <w:rsid w:val="00354A73"/>
    <w:rsid w:val="00355673"/>
    <w:rsid w:val="00355D8B"/>
    <w:rsid w:val="00357273"/>
    <w:rsid w:val="003573BD"/>
    <w:rsid w:val="00357B7C"/>
    <w:rsid w:val="00360BDE"/>
    <w:rsid w:val="00360C43"/>
    <w:rsid w:val="0036110F"/>
    <w:rsid w:val="0036238D"/>
    <w:rsid w:val="00362BC2"/>
    <w:rsid w:val="00362D00"/>
    <w:rsid w:val="003630C8"/>
    <w:rsid w:val="00364862"/>
    <w:rsid w:val="00364BF7"/>
    <w:rsid w:val="00364E90"/>
    <w:rsid w:val="00364EE9"/>
    <w:rsid w:val="00365FAA"/>
    <w:rsid w:val="00366230"/>
    <w:rsid w:val="003669BE"/>
    <w:rsid w:val="0037047A"/>
    <w:rsid w:val="00370FBE"/>
    <w:rsid w:val="00371EF6"/>
    <w:rsid w:val="00372278"/>
    <w:rsid w:val="00372366"/>
    <w:rsid w:val="0037413D"/>
    <w:rsid w:val="00374542"/>
    <w:rsid w:val="003745CD"/>
    <w:rsid w:val="00374895"/>
    <w:rsid w:val="00374AFA"/>
    <w:rsid w:val="00375367"/>
    <w:rsid w:val="003757C8"/>
    <w:rsid w:val="00376749"/>
    <w:rsid w:val="00376849"/>
    <w:rsid w:val="0038030A"/>
    <w:rsid w:val="003810DB"/>
    <w:rsid w:val="00381BD6"/>
    <w:rsid w:val="00382951"/>
    <w:rsid w:val="00383525"/>
    <w:rsid w:val="00385A72"/>
    <w:rsid w:val="00386A3E"/>
    <w:rsid w:val="00387A76"/>
    <w:rsid w:val="003902CC"/>
    <w:rsid w:val="003908EB"/>
    <w:rsid w:val="00392C56"/>
    <w:rsid w:val="00392EBC"/>
    <w:rsid w:val="003967E0"/>
    <w:rsid w:val="00397FDE"/>
    <w:rsid w:val="003A0089"/>
    <w:rsid w:val="003A14E2"/>
    <w:rsid w:val="003A2ECC"/>
    <w:rsid w:val="003A3E9B"/>
    <w:rsid w:val="003A43D4"/>
    <w:rsid w:val="003A472E"/>
    <w:rsid w:val="003A47C8"/>
    <w:rsid w:val="003A4FFD"/>
    <w:rsid w:val="003A7D64"/>
    <w:rsid w:val="003B06C8"/>
    <w:rsid w:val="003B0E5A"/>
    <w:rsid w:val="003B129B"/>
    <w:rsid w:val="003B142E"/>
    <w:rsid w:val="003B191E"/>
    <w:rsid w:val="003B5C82"/>
    <w:rsid w:val="003B60A1"/>
    <w:rsid w:val="003B61D5"/>
    <w:rsid w:val="003B6289"/>
    <w:rsid w:val="003B7554"/>
    <w:rsid w:val="003B7661"/>
    <w:rsid w:val="003C030C"/>
    <w:rsid w:val="003C221D"/>
    <w:rsid w:val="003C2675"/>
    <w:rsid w:val="003C29E0"/>
    <w:rsid w:val="003C3414"/>
    <w:rsid w:val="003C3952"/>
    <w:rsid w:val="003C3DEF"/>
    <w:rsid w:val="003C4267"/>
    <w:rsid w:val="003C4A66"/>
    <w:rsid w:val="003C62F0"/>
    <w:rsid w:val="003C6BF4"/>
    <w:rsid w:val="003C710F"/>
    <w:rsid w:val="003C7471"/>
    <w:rsid w:val="003D0109"/>
    <w:rsid w:val="003D0B11"/>
    <w:rsid w:val="003D18B0"/>
    <w:rsid w:val="003D201C"/>
    <w:rsid w:val="003D29F0"/>
    <w:rsid w:val="003D2D72"/>
    <w:rsid w:val="003D3A79"/>
    <w:rsid w:val="003D3D01"/>
    <w:rsid w:val="003D3E1E"/>
    <w:rsid w:val="003D5C59"/>
    <w:rsid w:val="003D5CC6"/>
    <w:rsid w:val="003E1356"/>
    <w:rsid w:val="003E19A5"/>
    <w:rsid w:val="003E29C7"/>
    <w:rsid w:val="003E2F2E"/>
    <w:rsid w:val="003E3235"/>
    <w:rsid w:val="003E3C14"/>
    <w:rsid w:val="003E4B1C"/>
    <w:rsid w:val="003E53F0"/>
    <w:rsid w:val="003E5798"/>
    <w:rsid w:val="003E5AA2"/>
    <w:rsid w:val="003E5FCF"/>
    <w:rsid w:val="003E6128"/>
    <w:rsid w:val="003E628F"/>
    <w:rsid w:val="003E73C6"/>
    <w:rsid w:val="003E7CB6"/>
    <w:rsid w:val="003F05AA"/>
    <w:rsid w:val="003F091B"/>
    <w:rsid w:val="003F506C"/>
    <w:rsid w:val="003F5773"/>
    <w:rsid w:val="003F58FF"/>
    <w:rsid w:val="003F6173"/>
    <w:rsid w:val="003F6270"/>
    <w:rsid w:val="003F6A09"/>
    <w:rsid w:val="00400283"/>
    <w:rsid w:val="00400FC4"/>
    <w:rsid w:val="0040235C"/>
    <w:rsid w:val="00402717"/>
    <w:rsid w:val="0040320E"/>
    <w:rsid w:val="00403514"/>
    <w:rsid w:val="0040353E"/>
    <w:rsid w:val="0040382F"/>
    <w:rsid w:val="004047FB"/>
    <w:rsid w:val="0040535E"/>
    <w:rsid w:val="00406459"/>
    <w:rsid w:val="004069B0"/>
    <w:rsid w:val="00406A80"/>
    <w:rsid w:val="00406BC7"/>
    <w:rsid w:val="00407554"/>
    <w:rsid w:val="0041039B"/>
    <w:rsid w:val="0041206A"/>
    <w:rsid w:val="004127A7"/>
    <w:rsid w:val="004129EA"/>
    <w:rsid w:val="00413EDC"/>
    <w:rsid w:val="0041453A"/>
    <w:rsid w:val="0041463F"/>
    <w:rsid w:val="00415730"/>
    <w:rsid w:val="0041589D"/>
    <w:rsid w:val="00415BA3"/>
    <w:rsid w:val="00416A1B"/>
    <w:rsid w:val="004170D4"/>
    <w:rsid w:val="00417290"/>
    <w:rsid w:val="0042047D"/>
    <w:rsid w:val="00422722"/>
    <w:rsid w:val="00422E7E"/>
    <w:rsid w:val="004263AC"/>
    <w:rsid w:val="004271B9"/>
    <w:rsid w:val="0043076F"/>
    <w:rsid w:val="00430D53"/>
    <w:rsid w:val="00432E67"/>
    <w:rsid w:val="004341FC"/>
    <w:rsid w:val="004351ED"/>
    <w:rsid w:val="00435870"/>
    <w:rsid w:val="00435A57"/>
    <w:rsid w:val="00435B28"/>
    <w:rsid w:val="0043700F"/>
    <w:rsid w:val="00440144"/>
    <w:rsid w:val="00442705"/>
    <w:rsid w:val="00443B50"/>
    <w:rsid w:val="00444C0F"/>
    <w:rsid w:val="00447D4F"/>
    <w:rsid w:val="00452BEB"/>
    <w:rsid w:val="004539BC"/>
    <w:rsid w:val="00454EB9"/>
    <w:rsid w:val="00455656"/>
    <w:rsid w:val="00455F7A"/>
    <w:rsid w:val="00456252"/>
    <w:rsid w:val="00456524"/>
    <w:rsid w:val="00457594"/>
    <w:rsid w:val="00457B93"/>
    <w:rsid w:val="0046295F"/>
    <w:rsid w:val="00462D1A"/>
    <w:rsid w:val="00463AD4"/>
    <w:rsid w:val="00463FB3"/>
    <w:rsid w:val="00464B66"/>
    <w:rsid w:val="004658EB"/>
    <w:rsid w:val="00466148"/>
    <w:rsid w:val="0047015C"/>
    <w:rsid w:val="00470A91"/>
    <w:rsid w:val="00471086"/>
    <w:rsid w:val="00471E77"/>
    <w:rsid w:val="004721CF"/>
    <w:rsid w:val="00472516"/>
    <w:rsid w:val="00472A97"/>
    <w:rsid w:val="00472B20"/>
    <w:rsid w:val="0047301D"/>
    <w:rsid w:val="00473608"/>
    <w:rsid w:val="00473722"/>
    <w:rsid w:val="00474965"/>
    <w:rsid w:val="00474B19"/>
    <w:rsid w:val="00475C79"/>
    <w:rsid w:val="00475EB1"/>
    <w:rsid w:val="00477763"/>
    <w:rsid w:val="0048004C"/>
    <w:rsid w:val="004808F5"/>
    <w:rsid w:val="00484012"/>
    <w:rsid w:val="00486005"/>
    <w:rsid w:val="0048671E"/>
    <w:rsid w:val="004908AE"/>
    <w:rsid w:val="00490A73"/>
    <w:rsid w:val="00490EE1"/>
    <w:rsid w:val="00491BAB"/>
    <w:rsid w:val="00492618"/>
    <w:rsid w:val="004929CE"/>
    <w:rsid w:val="0049369C"/>
    <w:rsid w:val="00495C11"/>
    <w:rsid w:val="004964BB"/>
    <w:rsid w:val="0049702C"/>
    <w:rsid w:val="004A0386"/>
    <w:rsid w:val="004A210B"/>
    <w:rsid w:val="004A23B4"/>
    <w:rsid w:val="004A28A8"/>
    <w:rsid w:val="004A2963"/>
    <w:rsid w:val="004A2ADC"/>
    <w:rsid w:val="004A3733"/>
    <w:rsid w:val="004A37AF"/>
    <w:rsid w:val="004A3EB4"/>
    <w:rsid w:val="004A41A0"/>
    <w:rsid w:val="004A5504"/>
    <w:rsid w:val="004A5704"/>
    <w:rsid w:val="004A6FC3"/>
    <w:rsid w:val="004B0766"/>
    <w:rsid w:val="004B2425"/>
    <w:rsid w:val="004B36BC"/>
    <w:rsid w:val="004B3B6B"/>
    <w:rsid w:val="004B4708"/>
    <w:rsid w:val="004B4AF7"/>
    <w:rsid w:val="004B4F85"/>
    <w:rsid w:val="004B5C90"/>
    <w:rsid w:val="004B643E"/>
    <w:rsid w:val="004B6657"/>
    <w:rsid w:val="004B6E95"/>
    <w:rsid w:val="004C0056"/>
    <w:rsid w:val="004C054E"/>
    <w:rsid w:val="004C1228"/>
    <w:rsid w:val="004C1D54"/>
    <w:rsid w:val="004C2204"/>
    <w:rsid w:val="004C4716"/>
    <w:rsid w:val="004C4A4A"/>
    <w:rsid w:val="004C5CC4"/>
    <w:rsid w:val="004D1985"/>
    <w:rsid w:val="004D1A3E"/>
    <w:rsid w:val="004D1B40"/>
    <w:rsid w:val="004D3755"/>
    <w:rsid w:val="004D456B"/>
    <w:rsid w:val="004D5413"/>
    <w:rsid w:val="004D5EB4"/>
    <w:rsid w:val="004D6AF0"/>
    <w:rsid w:val="004D7F2C"/>
    <w:rsid w:val="004E0A19"/>
    <w:rsid w:val="004E0F20"/>
    <w:rsid w:val="004E1906"/>
    <w:rsid w:val="004E1ACF"/>
    <w:rsid w:val="004E233D"/>
    <w:rsid w:val="004E2EE4"/>
    <w:rsid w:val="004E2FCE"/>
    <w:rsid w:val="004E3096"/>
    <w:rsid w:val="004E4175"/>
    <w:rsid w:val="004E47C0"/>
    <w:rsid w:val="004E66CB"/>
    <w:rsid w:val="004E7989"/>
    <w:rsid w:val="004E79B3"/>
    <w:rsid w:val="004F2895"/>
    <w:rsid w:val="004F2AE8"/>
    <w:rsid w:val="004F2B2C"/>
    <w:rsid w:val="004F58F5"/>
    <w:rsid w:val="004F76DE"/>
    <w:rsid w:val="00500B2A"/>
    <w:rsid w:val="00501725"/>
    <w:rsid w:val="00501779"/>
    <w:rsid w:val="00502749"/>
    <w:rsid w:val="00502A96"/>
    <w:rsid w:val="00502C43"/>
    <w:rsid w:val="00503691"/>
    <w:rsid w:val="0050425B"/>
    <w:rsid w:val="00505100"/>
    <w:rsid w:val="0050709D"/>
    <w:rsid w:val="00507207"/>
    <w:rsid w:val="00512F89"/>
    <w:rsid w:val="00512FAC"/>
    <w:rsid w:val="00514023"/>
    <w:rsid w:val="005148AF"/>
    <w:rsid w:val="00517275"/>
    <w:rsid w:val="005176A4"/>
    <w:rsid w:val="0051779A"/>
    <w:rsid w:val="005206D6"/>
    <w:rsid w:val="00521087"/>
    <w:rsid w:val="0052114E"/>
    <w:rsid w:val="0052171A"/>
    <w:rsid w:val="00522EF6"/>
    <w:rsid w:val="005260BB"/>
    <w:rsid w:val="00527B75"/>
    <w:rsid w:val="00530E9C"/>
    <w:rsid w:val="005329BC"/>
    <w:rsid w:val="00532DB6"/>
    <w:rsid w:val="00534922"/>
    <w:rsid w:val="0053564E"/>
    <w:rsid w:val="00536BD9"/>
    <w:rsid w:val="00536F58"/>
    <w:rsid w:val="0053711D"/>
    <w:rsid w:val="005378D8"/>
    <w:rsid w:val="0054013B"/>
    <w:rsid w:val="00540B38"/>
    <w:rsid w:val="00540CCD"/>
    <w:rsid w:val="0054214C"/>
    <w:rsid w:val="005422AD"/>
    <w:rsid w:val="00542BB8"/>
    <w:rsid w:val="00543DD2"/>
    <w:rsid w:val="00544C76"/>
    <w:rsid w:val="00545490"/>
    <w:rsid w:val="00545915"/>
    <w:rsid w:val="00546C0B"/>
    <w:rsid w:val="005470D8"/>
    <w:rsid w:val="005506FB"/>
    <w:rsid w:val="005509B5"/>
    <w:rsid w:val="00550BFD"/>
    <w:rsid w:val="00552815"/>
    <w:rsid w:val="0055358A"/>
    <w:rsid w:val="0055364C"/>
    <w:rsid w:val="005539B3"/>
    <w:rsid w:val="00554336"/>
    <w:rsid w:val="005544DC"/>
    <w:rsid w:val="00554B8E"/>
    <w:rsid w:val="005553A2"/>
    <w:rsid w:val="00555924"/>
    <w:rsid w:val="00555B24"/>
    <w:rsid w:val="00555E4E"/>
    <w:rsid w:val="005571C5"/>
    <w:rsid w:val="0055754B"/>
    <w:rsid w:val="00560210"/>
    <w:rsid w:val="00560EF2"/>
    <w:rsid w:val="00561A56"/>
    <w:rsid w:val="00562C54"/>
    <w:rsid w:val="00563634"/>
    <w:rsid w:val="00563A6A"/>
    <w:rsid w:val="005648E1"/>
    <w:rsid w:val="00565DCA"/>
    <w:rsid w:val="0056657E"/>
    <w:rsid w:val="005670B8"/>
    <w:rsid w:val="0056712B"/>
    <w:rsid w:val="00567242"/>
    <w:rsid w:val="0056743F"/>
    <w:rsid w:val="00570CE8"/>
    <w:rsid w:val="00571139"/>
    <w:rsid w:val="00572793"/>
    <w:rsid w:val="00572C30"/>
    <w:rsid w:val="0057370D"/>
    <w:rsid w:val="00574C09"/>
    <w:rsid w:val="005754A0"/>
    <w:rsid w:val="005758B5"/>
    <w:rsid w:val="0057602B"/>
    <w:rsid w:val="005765D9"/>
    <w:rsid w:val="00576CC0"/>
    <w:rsid w:val="005772C3"/>
    <w:rsid w:val="00577E79"/>
    <w:rsid w:val="00580E08"/>
    <w:rsid w:val="00584D7F"/>
    <w:rsid w:val="005853B5"/>
    <w:rsid w:val="005855EC"/>
    <w:rsid w:val="00587599"/>
    <w:rsid w:val="0058791F"/>
    <w:rsid w:val="0058792E"/>
    <w:rsid w:val="00587B55"/>
    <w:rsid w:val="005905B6"/>
    <w:rsid w:val="00590FC9"/>
    <w:rsid w:val="00592A48"/>
    <w:rsid w:val="00596188"/>
    <w:rsid w:val="00596577"/>
    <w:rsid w:val="005969BF"/>
    <w:rsid w:val="005A152F"/>
    <w:rsid w:val="005A1CD5"/>
    <w:rsid w:val="005A32DA"/>
    <w:rsid w:val="005A37AD"/>
    <w:rsid w:val="005A4C66"/>
    <w:rsid w:val="005A54E2"/>
    <w:rsid w:val="005A5C4B"/>
    <w:rsid w:val="005A5CE2"/>
    <w:rsid w:val="005A65C8"/>
    <w:rsid w:val="005B31A9"/>
    <w:rsid w:val="005B35C1"/>
    <w:rsid w:val="005B3F74"/>
    <w:rsid w:val="005B4F1D"/>
    <w:rsid w:val="005B5BFB"/>
    <w:rsid w:val="005B6F6F"/>
    <w:rsid w:val="005C0B73"/>
    <w:rsid w:val="005C1BFA"/>
    <w:rsid w:val="005C1D60"/>
    <w:rsid w:val="005C1E98"/>
    <w:rsid w:val="005C26EE"/>
    <w:rsid w:val="005C2BE7"/>
    <w:rsid w:val="005C4993"/>
    <w:rsid w:val="005C7612"/>
    <w:rsid w:val="005C7AA5"/>
    <w:rsid w:val="005D0107"/>
    <w:rsid w:val="005D08EB"/>
    <w:rsid w:val="005D0B09"/>
    <w:rsid w:val="005D0EC0"/>
    <w:rsid w:val="005D1321"/>
    <w:rsid w:val="005D13CA"/>
    <w:rsid w:val="005D19AB"/>
    <w:rsid w:val="005D2892"/>
    <w:rsid w:val="005D2D04"/>
    <w:rsid w:val="005D31DE"/>
    <w:rsid w:val="005D3B3D"/>
    <w:rsid w:val="005D3F53"/>
    <w:rsid w:val="005D4672"/>
    <w:rsid w:val="005D559C"/>
    <w:rsid w:val="005D74F4"/>
    <w:rsid w:val="005D7789"/>
    <w:rsid w:val="005E0780"/>
    <w:rsid w:val="005E132B"/>
    <w:rsid w:val="005E1437"/>
    <w:rsid w:val="005E1716"/>
    <w:rsid w:val="005E22D6"/>
    <w:rsid w:val="005E2CC9"/>
    <w:rsid w:val="005E3033"/>
    <w:rsid w:val="005E3B3B"/>
    <w:rsid w:val="005E5074"/>
    <w:rsid w:val="005E597F"/>
    <w:rsid w:val="005E59C8"/>
    <w:rsid w:val="005E700B"/>
    <w:rsid w:val="005E70D5"/>
    <w:rsid w:val="005E7757"/>
    <w:rsid w:val="005F02DC"/>
    <w:rsid w:val="005F069E"/>
    <w:rsid w:val="005F3747"/>
    <w:rsid w:val="005F3CCA"/>
    <w:rsid w:val="005F4186"/>
    <w:rsid w:val="005F51C7"/>
    <w:rsid w:val="005F78FF"/>
    <w:rsid w:val="005F7C4F"/>
    <w:rsid w:val="00601224"/>
    <w:rsid w:val="00601D23"/>
    <w:rsid w:val="00602F5C"/>
    <w:rsid w:val="00602F75"/>
    <w:rsid w:val="006060B8"/>
    <w:rsid w:val="00606122"/>
    <w:rsid w:val="006066AB"/>
    <w:rsid w:val="0060692D"/>
    <w:rsid w:val="00606DF2"/>
    <w:rsid w:val="00610911"/>
    <w:rsid w:val="006109D2"/>
    <w:rsid w:val="0061286D"/>
    <w:rsid w:val="00612C83"/>
    <w:rsid w:val="00613FA3"/>
    <w:rsid w:val="00614BB1"/>
    <w:rsid w:val="00614CF9"/>
    <w:rsid w:val="00614FE7"/>
    <w:rsid w:val="00615212"/>
    <w:rsid w:val="006154E7"/>
    <w:rsid w:val="00615E75"/>
    <w:rsid w:val="00616E46"/>
    <w:rsid w:val="00617FF9"/>
    <w:rsid w:val="00620139"/>
    <w:rsid w:val="00620346"/>
    <w:rsid w:val="00620C1F"/>
    <w:rsid w:val="00621807"/>
    <w:rsid w:val="006223D9"/>
    <w:rsid w:val="00622CB2"/>
    <w:rsid w:val="006234C3"/>
    <w:rsid w:val="00623F82"/>
    <w:rsid w:val="0062489C"/>
    <w:rsid w:val="00624C74"/>
    <w:rsid w:val="00624DE5"/>
    <w:rsid w:val="00626CEF"/>
    <w:rsid w:val="00630366"/>
    <w:rsid w:val="006309AC"/>
    <w:rsid w:val="00631707"/>
    <w:rsid w:val="00631C1E"/>
    <w:rsid w:val="00632BF6"/>
    <w:rsid w:val="0063346A"/>
    <w:rsid w:val="0063422A"/>
    <w:rsid w:val="0063564C"/>
    <w:rsid w:val="00635C5D"/>
    <w:rsid w:val="006360BB"/>
    <w:rsid w:val="0063782F"/>
    <w:rsid w:val="00640A89"/>
    <w:rsid w:val="00640D75"/>
    <w:rsid w:val="00641D6C"/>
    <w:rsid w:val="00644407"/>
    <w:rsid w:val="006451B1"/>
    <w:rsid w:val="00645386"/>
    <w:rsid w:val="00651892"/>
    <w:rsid w:val="006542F4"/>
    <w:rsid w:val="00654FC4"/>
    <w:rsid w:val="00655283"/>
    <w:rsid w:val="0065577D"/>
    <w:rsid w:val="00657186"/>
    <w:rsid w:val="00660E1E"/>
    <w:rsid w:val="006626CB"/>
    <w:rsid w:val="0066303D"/>
    <w:rsid w:val="00663E6B"/>
    <w:rsid w:val="00664478"/>
    <w:rsid w:val="0066501B"/>
    <w:rsid w:val="0066523D"/>
    <w:rsid w:val="00666193"/>
    <w:rsid w:val="00667BFF"/>
    <w:rsid w:val="0067017B"/>
    <w:rsid w:val="00670854"/>
    <w:rsid w:val="0067310A"/>
    <w:rsid w:val="00673731"/>
    <w:rsid w:val="006742B7"/>
    <w:rsid w:val="0067503A"/>
    <w:rsid w:val="006809B2"/>
    <w:rsid w:val="006809EB"/>
    <w:rsid w:val="00680ECB"/>
    <w:rsid w:val="00681650"/>
    <w:rsid w:val="00681690"/>
    <w:rsid w:val="00681F88"/>
    <w:rsid w:val="006829BD"/>
    <w:rsid w:val="00682C28"/>
    <w:rsid w:val="00685275"/>
    <w:rsid w:val="00685334"/>
    <w:rsid w:val="00686551"/>
    <w:rsid w:val="0068665F"/>
    <w:rsid w:val="00687603"/>
    <w:rsid w:val="00690C1A"/>
    <w:rsid w:val="006935A6"/>
    <w:rsid w:val="0069362B"/>
    <w:rsid w:val="0069368D"/>
    <w:rsid w:val="006954BF"/>
    <w:rsid w:val="00695845"/>
    <w:rsid w:val="006A0049"/>
    <w:rsid w:val="006A01F7"/>
    <w:rsid w:val="006A07C9"/>
    <w:rsid w:val="006A162E"/>
    <w:rsid w:val="006A2B98"/>
    <w:rsid w:val="006A374C"/>
    <w:rsid w:val="006A3F81"/>
    <w:rsid w:val="006A4561"/>
    <w:rsid w:val="006A5A80"/>
    <w:rsid w:val="006A624C"/>
    <w:rsid w:val="006A6360"/>
    <w:rsid w:val="006A6BEB"/>
    <w:rsid w:val="006A6F1D"/>
    <w:rsid w:val="006A76C3"/>
    <w:rsid w:val="006A76FA"/>
    <w:rsid w:val="006A7B07"/>
    <w:rsid w:val="006B0517"/>
    <w:rsid w:val="006B06A3"/>
    <w:rsid w:val="006B13B7"/>
    <w:rsid w:val="006B30DD"/>
    <w:rsid w:val="006B56BA"/>
    <w:rsid w:val="006B5A16"/>
    <w:rsid w:val="006B5B92"/>
    <w:rsid w:val="006C3F2C"/>
    <w:rsid w:val="006C474C"/>
    <w:rsid w:val="006C527C"/>
    <w:rsid w:val="006C5617"/>
    <w:rsid w:val="006C66CF"/>
    <w:rsid w:val="006C7312"/>
    <w:rsid w:val="006C7687"/>
    <w:rsid w:val="006D1372"/>
    <w:rsid w:val="006D18EE"/>
    <w:rsid w:val="006D238B"/>
    <w:rsid w:val="006D25D2"/>
    <w:rsid w:val="006D28A5"/>
    <w:rsid w:val="006D2F28"/>
    <w:rsid w:val="006D3316"/>
    <w:rsid w:val="006D3C88"/>
    <w:rsid w:val="006D4D2E"/>
    <w:rsid w:val="006D531B"/>
    <w:rsid w:val="006D53D6"/>
    <w:rsid w:val="006D5A40"/>
    <w:rsid w:val="006D7C76"/>
    <w:rsid w:val="006D7EE6"/>
    <w:rsid w:val="006E0B31"/>
    <w:rsid w:val="006E2120"/>
    <w:rsid w:val="006E2AE6"/>
    <w:rsid w:val="006E3040"/>
    <w:rsid w:val="006E50D6"/>
    <w:rsid w:val="006E6374"/>
    <w:rsid w:val="006E6D3A"/>
    <w:rsid w:val="006E761C"/>
    <w:rsid w:val="006E7AEA"/>
    <w:rsid w:val="006F1EA1"/>
    <w:rsid w:val="006F21FD"/>
    <w:rsid w:val="006F2B1A"/>
    <w:rsid w:val="006F3E91"/>
    <w:rsid w:val="006F4A64"/>
    <w:rsid w:val="006F4E5F"/>
    <w:rsid w:val="006F558C"/>
    <w:rsid w:val="0070007A"/>
    <w:rsid w:val="00700497"/>
    <w:rsid w:val="00700EC1"/>
    <w:rsid w:val="007012FE"/>
    <w:rsid w:val="007024E2"/>
    <w:rsid w:val="00703B73"/>
    <w:rsid w:val="007047D9"/>
    <w:rsid w:val="00704ADD"/>
    <w:rsid w:val="00705672"/>
    <w:rsid w:val="00705869"/>
    <w:rsid w:val="00706DFE"/>
    <w:rsid w:val="00707133"/>
    <w:rsid w:val="00707A11"/>
    <w:rsid w:val="007112D2"/>
    <w:rsid w:val="00711628"/>
    <w:rsid w:val="00711D6D"/>
    <w:rsid w:val="00712AFF"/>
    <w:rsid w:val="00713AE4"/>
    <w:rsid w:val="0071488E"/>
    <w:rsid w:val="007163BC"/>
    <w:rsid w:val="007167E2"/>
    <w:rsid w:val="00716DA9"/>
    <w:rsid w:val="007174D4"/>
    <w:rsid w:val="007208BD"/>
    <w:rsid w:val="0072316A"/>
    <w:rsid w:val="007240F0"/>
    <w:rsid w:val="00724132"/>
    <w:rsid w:val="00724142"/>
    <w:rsid w:val="00724C7B"/>
    <w:rsid w:val="00725583"/>
    <w:rsid w:val="0072582A"/>
    <w:rsid w:val="00725A2F"/>
    <w:rsid w:val="00725BB5"/>
    <w:rsid w:val="00725EF4"/>
    <w:rsid w:val="00726898"/>
    <w:rsid w:val="00726ED7"/>
    <w:rsid w:val="007271F2"/>
    <w:rsid w:val="00727670"/>
    <w:rsid w:val="00727D51"/>
    <w:rsid w:val="007318E4"/>
    <w:rsid w:val="00731952"/>
    <w:rsid w:val="00731CF9"/>
    <w:rsid w:val="007328C0"/>
    <w:rsid w:val="007330FE"/>
    <w:rsid w:val="007335FA"/>
    <w:rsid w:val="00734D3C"/>
    <w:rsid w:val="0073510D"/>
    <w:rsid w:val="007355ED"/>
    <w:rsid w:val="00736BB6"/>
    <w:rsid w:val="00737333"/>
    <w:rsid w:val="0073734C"/>
    <w:rsid w:val="0074052A"/>
    <w:rsid w:val="00740D5E"/>
    <w:rsid w:val="00741D02"/>
    <w:rsid w:val="007436EC"/>
    <w:rsid w:val="00743BC7"/>
    <w:rsid w:val="00746146"/>
    <w:rsid w:val="00746AC6"/>
    <w:rsid w:val="00746FB6"/>
    <w:rsid w:val="00751F9C"/>
    <w:rsid w:val="0075257D"/>
    <w:rsid w:val="00752CDB"/>
    <w:rsid w:val="00752DAD"/>
    <w:rsid w:val="007538D9"/>
    <w:rsid w:val="007546A5"/>
    <w:rsid w:val="007556CB"/>
    <w:rsid w:val="00755D0F"/>
    <w:rsid w:val="007561E0"/>
    <w:rsid w:val="00756A1A"/>
    <w:rsid w:val="00756E74"/>
    <w:rsid w:val="00761F62"/>
    <w:rsid w:val="00762FC0"/>
    <w:rsid w:val="00764468"/>
    <w:rsid w:val="00765757"/>
    <w:rsid w:val="0076670D"/>
    <w:rsid w:val="00766D5B"/>
    <w:rsid w:val="007673E8"/>
    <w:rsid w:val="007716F5"/>
    <w:rsid w:val="00773659"/>
    <w:rsid w:val="00774625"/>
    <w:rsid w:val="00774B2B"/>
    <w:rsid w:val="007805B2"/>
    <w:rsid w:val="007831B3"/>
    <w:rsid w:val="00783306"/>
    <w:rsid w:val="00783846"/>
    <w:rsid w:val="00784563"/>
    <w:rsid w:val="00784974"/>
    <w:rsid w:val="00785E95"/>
    <w:rsid w:val="00786658"/>
    <w:rsid w:val="007874F4"/>
    <w:rsid w:val="00787A59"/>
    <w:rsid w:val="00787B7B"/>
    <w:rsid w:val="0079185F"/>
    <w:rsid w:val="00792BDF"/>
    <w:rsid w:val="00794B54"/>
    <w:rsid w:val="007952E6"/>
    <w:rsid w:val="00795F90"/>
    <w:rsid w:val="00797596"/>
    <w:rsid w:val="007A07E4"/>
    <w:rsid w:val="007A0FA0"/>
    <w:rsid w:val="007A17AA"/>
    <w:rsid w:val="007A222B"/>
    <w:rsid w:val="007A3A44"/>
    <w:rsid w:val="007A3DD8"/>
    <w:rsid w:val="007A4384"/>
    <w:rsid w:val="007A50A9"/>
    <w:rsid w:val="007A552B"/>
    <w:rsid w:val="007A5DF1"/>
    <w:rsid w:val="007A6B5A"/>
    <w:rsid w:val="007A6FE2"/>
    <w:rsid w:val="007A7C40"/>
    <w:rsid w:val="007B023B"/>
    <w:rsid w:val="007B0C36"/>
    <w:rsid w:val="007B11DB"/>
    <w:rsid w:val="007B213C"/>
    <w:rsid w:val="007B23A5"/>
    <w:rsid w:val="007B38E8"/>
    <w:rsid w:val="007B44E1"/>
    <w:rsid w:val="007B5489"/>
    <w:rsid w:val="007B5951"/>
    <w:rsid w:val="007B5DB6"/>
    <w:rsid w:val="007B651E"/>
    <w:rsid w:val="007B7263"/>
    <w:rsid w:val="007B7468"/>
    <w:rsid w:val="007B76B1"/>
    <w:rsid w:val="007B79EE"/>
    <w:rsid w:val="007C03B6"/>
    <w:rsid w:val="007C38CC"/>
    <w:rsid w:val="007C54D9"/>
    <w:rsid w:val="007C5DFF"/>
    <w:rsid w:val="007C6C65"/>
    <w:rsid w:val="007C6D2E"/>
    <w:rsid w:val="007D1432"/>
    <w:rsid w:val="007D2238"/>
    <w:rsid w:val="007D2564"/>
    <w:rsid w:val="007D448A"/>
    <w:rsid w:val="007D54FB"/>
    <w:rsid w:val="007D563C"/>
    <w:rsid w:val="007D56EC"/>
    <w:rsid w:val="007E0AAE"/>
    <w:rsid w:val="007E157E"/>
    <w:rsid w:val="007E2268"/>
    <w:rsid w:val="007E23BB"/>
    <w:rsid w:val="007E299B"/>
    <w:rsid w:val="007E2BD1"/>
    <w:rsid w:val="007E3B98"/>
    <w:rsid w:val="007E5430"/>
    <w:rsid w:val="007E555A"/>
    <w:rsid w:val="007E57A8"/>
    <w:rsid w:val="007E62F4"/>
    <w:rsid w:val="007F0C25"/>
    <w:rsid w:val="007F18FD"/>
    <w:rsid w:val="007F2D04"/>
    <w:rsid w:val="007F361C"/>
    <w:rsid w:val="007F39D3"/>
    <w:rsid w:val="007F3CE4"/>
    <w:rsid w:val="007F4D1E"/>
    <w:rsid w:val="007F50A9"/>
    <w:rsid w:val="007F5CA6"/>
    <w:rsid w:val="007F6C44"/>
    <w:rsid w:val="007F6DCC"/>
    <w:rsid w:val="007F6F66"/>
    <w:rsid w:val="00801E67"/>
    <w:rsid w:val="0080245A"/>
    <w:rsid w:val="00803D5C"/>
    <w:rsid w:val="00805339"/>
    <w:rsid w:val="00805E03"/>
    <w:rsid w:val="008062C1"/>
    <w:rsid w:val="008077AA"/>
    <w:rsid w:val="00810CAB"/>
    <w:rsid w:val="0081114B"/>
    <w:rsid w:val="0081146D"/>
    <w:rsid w:val="0081181E"/>
    <w:rsid w:val="00811EB2"/>
    <w:rsid w:val="00811F87"/>
    <w:rsid w:val="00811FC3"/>
    <w:rsid w:val="00812020"/>
    <w:rsid w:val="008128A3"/>
    <w:rsid w:val="0081304C"/>
    <w:rsid w:val="00814F3C"/>
    <w:rsid w:val="00815863"/>
    <w:rsid w:val="00815EE0"/>
    <w:rsid w:val="00816C23"/>
    <w:rsid w:val="00816DEE"/>
    <w:rsid w:val="00820284"/>
    <w:rsid w:val="00820B37"/>
    <w:rsid w:val="00820E28"/>
    <w:rsid w:val="0082202D"/>
    <w:rsid w:val="00822391"/>
    <w:rsid w:val="00822769"/>
    <w:rsid w:val="008227F6"/>
    <w:rsid w:val="00823A5E"/>
    <w:rsid w:val="008240FA"/>
    <w:rsid w:val="008249D6"/>
    <w:rsid w:val="00825422"/>
    <w:rsid w:val="00825841"/>
    <w:rsid w:val="008279B7"/>
    <w:rsid w:val="00827D80"/>
    <w:rsid w:val="0083137D"/>
    <w:rsid w:val="00832C02"/>
    <w:rsid w:val="0083380A"/>
    <w:rsid w:val="00833B7B"/>
    <w:rsid w:val="00835004"/>
    <w:rsid w:val="008371CD"/>
    <w:rsid w:val="0084149C"/>
    <w:rsid w:val="0084285C"/>
    <w:rsid w:val="00842A88"/>
    <w:rsid w:val="00843467"/>
    <w:rsid w:val="00844E28"/>
    <w:rsid w:val="0084536E"/>
    <w:rsid w:val="00846142"/>
    <w:rsid w:val="00847BDE"/>
    <w:rsid w:val="008501E3"/>
    <w:rsid w:val="00850727"/>
    <w:rsid w:val="00851E99"/>
    <w:rsid w:val="00852C24"/>
    <w:rsid w:val="008536F0"/>
    <w:rsid w:val="00853EBC"/>
    <w:rsid w:val="00854FFA"/>
    <w:rsid w:val="00855410"/>
    <w:rsid w:val="00856531"/>
    <w:rsid w:val="00856E1D"/>
    <w:rsid w:val="00857C00"/>
    <w:rsid w:val="008602F0"/>
    <w:rsid w:val="0086034B"/>
    <w:rsid w:val="008605AB"/>
    <w:rsid w:val="00861D60"/>
    <w:rsid w:val="008624FA"/>
    <w:rsid w:val="00862E36"/>
    <w:rsid w:val="00863AE7"/>
    <w:rsid w:val="00864034"/>
    <w:rsid w:val="0086573A"/>
    <w:rsid w:val="00866602"/>
    <w:rsid w:val="00866841"/>
    <w:rsid w:val="00867AEA"/>
    <w:rsid w:val="008703C1"/>
    <w:rsid w:val="00870992"/>
    <w:rsid w:val="00870E92"/>
    <w:rsid w:val="00871B02"/>
    <w:rsid w:val="00871C3C"/>
    <w:rsid w:val="0087340C"/>
    <w:rsid w:val="008739C2"/>
    <w:rsid w:val="00873C3F"/>
    <w:rsid w:val="0087461F"/>
    <w:rsid w:val="00874FC9"/>
    <w:rsid w:val="00875721"/>
    <w:rsid w:val="00876C51"/>
    <w:rsid w:val="008773F2"/>
    <w:rsid w:val="00877EBC"/>
    <w:rsid w:val="00880346"/>
    <w:rsid w:val="008803FE"/>
    <w:rsid w:val="00880C35"/>
    <w:rsid w:val="00882001"/>
    <w:rsid w:val="00882418"/>
    <w:rsid w:val="008829C4"/>
    <w:rsid w:val="00882CCA"/>
    <w:rsid w:val="00883F63"/>
    <w:rsid w:val="00883F78"/>
    <w:rsid w:val="0088639C"/>
    <w:rsid w:val="00886EE6"/>
    <w:rsid w:val="00886FF5"/>
    <w:rsid w:val="00887A72"/>
    <w:rsid w:val="00887D2C"/>
    <w:rsid w:val="00891542"/>
    <w:rsid w:val="00891A23"/>
    <w:rsid w:val="00891D5D"/>
    <w:rsid w:val="00891E81"/>
    <w:rsid w:val="00892296"/>
    <w:rsid w:val="00892A4C"/>
    <w:rsid w:val="00893515"/>
    <w:rsid w:val="00895B7E"/>
    <w:rsid w:val="0089634E"/>
    <w:rsid w:val="00896355"/>
    <w:rsid w:val="0089736C"/>
    <w:rsid w:val="008973E0"/>
    <w:rsid w:val="00897575"/>
    <w:rsid w:val="008A0161"/>
    <w:rsid w:val="008A0A95"/>
    <w:rsid w:val="008A17B9"/>
    <w:rsid w:val="008A17CE"/>
    <w:rsid w:val="008A21BA"/>
    <w:rsid w:val="008A309B"/>
    <w:rsid w:val="008A30B4"/>
    <w:rsid w:val="008A4676"/>
    <w:rsid w:val="008A4E4A"/>
    <w:rsid w:val="008A6062"/>
    <w:rsid w:val="008A61DF"/>
    <w:rsid w:val="008A65FE"/>
    <w:rsid w:val="008A6D46"/>
    <w:rsid w:val="008B0455"/>
    <w:rsid w:val="008B0963"/>
    <w:rsid w:val="008B272A"/>
    <w:rsid w:val="008B319A"/>
    <w:rsid w:val="008B5F48"/>
    <w:rsid w:val="008B62E6"/>
    <w:rsid w:val="008B6EB2"/>
    <w:rsid w:val="008B761C"/>
    <w:rsid w:val="008C02F5"/>
    <w:rsid w:val="008C07A0"/>
    <w:rsid w:val="008C2A9D"/>
    <w:rsid w:val="008C3DD8"/>
    <w:rsid w:val="008C3E10"/>
    <w:rsid w:val="008C7959"/>
    <w:rsid w:val="008D067A"/>
    <w:rsid w:val="008D19A0"/>
    <w:rsid w:val="008D1A17"/>
    <w:rsid w:val="008D2692"/>
    <w:rsid w:val="008D38C7"/>
    <w:rsid w:val="008D4990"/>
    <w:rsid w:val="008D4EE9"/>
    <w:rsid w:val="008D5323"/>
    <w:rsid w:val="008D5780"/>
    <w:rsid w:val="008D5DCC"/>
    <w:rsid w:val="008D707B"/>
    <w:rsid w:val="008D7735"/>
    <w:rsid w:val="008D77B8"/>
    <w:rsid w:val="008D79F4"/>
    <w:rsid w:val="008D7DF5"/>
    <w:rsid w:val="008E148E"/>
    <w:rsid w:val="008E1798"/>
    <w:rsid w:val="008E29D5"/>
    <w:rsid w:val="008E3705"/>
    <w:rsid w:val="008E3B6A"/>
    <w:rsid w:val="008E5018"/>
    <w:rsid w:val="008E51B2"/>
    <w:rsid w:val="008E6A21"/>
    <w:rsid w:val="008F0371"/>
    <w:rsid w:val="008F2033"/>
    <w:rsid w:val="008F4257"/>
    <w:rsid w:val="008F5A28"/>
    <w:rsid w:val="008F7111"/>
    <w:rsid w:val="0090045E"/>
    <w:rsid w:val="009006CD"/>
    <w:rsid w:val="00902138"/>
    <w:rsid w:val="00902901"/>
    <w:rsid w:val="00902E42"/>
    <w:rsid w:val="009037A0"/>
    <w:rsid w:val="00903EB7"/>
    <w:rsid w:val="00903FFF"/>
    <w:rsid w:val="0090428F"/>
    <w:rsid w:val="009059BF"/>
    <w:rsid w:val="009071C6"/>
    <w:rsid w:val="0090743B"/>
    <w:rsid w:val="009103E3"/>
    <w:rsid w:val="00910902"/>
    <w:rsid w:val="00911977"/>
    <w:rsid w:val="00911BE2"/>
    <w:rsid w:val="009120E9"/>
    <w:rsid w:val="009128DC"/>
    <w:rsid w:val="00913B4C"/>
    <w:rsid w:val="00914093"/>
    <w:rsid w:val="009142DE"/>
    <w:rsid w:val="009142E8"/>
    <w:rsid w:val="00914E7C"/>
    <w:rsid w:val="00916322"/>
    <w:rsid w:val="00916359"/>
    <w:rsid w:val="0091718D"/>
    <w:rsid w:val="009172B7"/>
    <w:rsid w:val="0091763F"/>
    <w:rsid w:val="009214E6"/>
    <w:rsid w:val="009214F6"/>
    <w:rsid w:val="009217BF"/>
    <w:rsid w:val="00921827"/>
    <w:rsid w:val="00922F70"/>
    <w:rsid w:val="00923AAC"/>
    <w:rsid w:val="00923D8B"/>
    <w:rsid w:val="00924591"/>
    <w:rsid w:val="00925E4E"/>
    <w:rsid w:val="009260DD"/>
    <w:rsid w:val="0092692E"/>
    <w:rsid w:val="00926C73"/>
    <w:rsid w:val="00927189"/>
    <w:rsid w:val="00930218"/>
    <w:rsid w:val="00931762"/>
    <w:rsid w:val="0093220C"/>
    <w:rsid w:val="00933105"/>
    <w:rsid w:val="0093424F"/>
    <w:rsid w:val="00934C92"/>
    <w:rsid w:val="00936BD9"/>
    <w:rsid w:val="00936D3F"/>
    <w:rsid w:val="009409DC"/>
    <w:rsid w:val="00940CF7"/>
    <w:rsid w:val="00940EA4"/>
    <w:rsid w:val="009419A6"/>
    <w:rsid w:val="0094374D"/>
    <w:rsid w:val="009439C1"/>
    <w:rsid w:val="009442F5"/>
    <w:rsid w:val="009444FC"/>
    <w:rsid w:val="0094749A"/>
    <w:rsid w:val="00947E48"/>
    <w:rsid w:val="0095063A"/>
    <w:rsid w:val="00952778"/>
    <w:rsid w:val="00953160"/>
    <w:rsid w:val="00953A42"/>
    <w:rsid w:val="00954415"/>
    <w:rsid w:val="00956DEF"/>
    <w:rsid w:val="009570B9"/>
    <w:rsid w:val="00957A4A"/>
    <w:rsid w:val="00957FAC"/>
    <w:rsid w:val="009611A4"/>
    <w:rsid w:val="0096213B"/>
    <w:rsid w:val="00962300"/>
    <w:rsid w:val="00962DA4"/>
    <w:rsid w:val="0096407C"/>
    <w:rsid w:val="00970107"/>
    <w:rsid w:val="0097031B"/>
    <w:rsid w:val="00970B7E"/>
    <w:rsid w:val="00971037"/>
    <w:rsid w:val="00971090"/>
    <w:rsid w:val="0097281F"/>
    <w:rsid w:val="00972B47"/>
    <w:rsid w:val="00972D09"/>
    <w:rsid w:val="00973D9E"/>
    <w:rsid w:val="009759EF"/>
    <w:rsid w:val="00977CC1"/>
    <w:rsid w:val="00980DCF"/>
    <w:rsid w:val="009824FA"/>
    <w:rsid w:val="00982AEC"/>
    <w:rsid w:val="00982DBC"/>
    <w:rsid w:val="00983FEE"/>
    <w:rsid w:val="00984379"/>
    <w:rsid w:val="009858AF"/>
    <w:rsid w:val="009858E6"/>
    <w:rsid w:val="009859FF"/>
    <w:rsid w:val="00985F43"/>
    <w:rsid w:val="00990F1A"/>
    <w:rsid w:val="00991976"/>
    <w:rsid w:val="009928B7"/>
    <w:rsid w:val="00994756"/>
    <w:rsid w:val="00994CD9"/>
    <w:rsid w:val="009968F5"/>
    <w:rsid w:val="00997B0E"/>
    <w:rsid w:val="009A0863"/>
    <w:rsid w:val="009A1F37"/>
    <w:rsid w:val="009A20A0"/>
    <w:rsid w:val="009A312C"/>
    <w:rsid w:val="009A3764"/>
    <w:rsid w:val="009A52F9"/>
    <w:rsid w:val="009A57E5"/>
    <w:rsid w:val="009A5D91"/>
    <w:rsid w:val="009A64CE"/>
    <w:rsid w:val="009A7772"/>
    <w:rsid w:val="009B03CF"/>
    <w:rsid w:val="009B08AA"/>
    <w:rsid w:val="009B1285"/>
    <w:rsid w:val="009B146F"/>
    <w:rsid w:val="009B451A"/>
    <w:rsid w:val="009B4C67"/>
    <w:rsid w:val="009B50FC"/>
    <w:rsid w:val="009B5322"/>
    <w:rsid w:val="009B59A0"/>
    <w:rsid w:val="009B6051"/>
    <w:rsid w:val="009B629F"/>
    <w:rsid w:val="009B6447"/>
    <w:rsid w:val="009B659B"/>
    <w:rsid w:val="009B6ECE"/>
    <w:rsid w:val="009B7410"/>
    <w:rsid w:val="009B79AE"/>
    <w:rsid w:val="009C04F2"/>
    <w:rsid w:val="009C160F"/>
    <w:rsid w:val="009C255A"/>
    <w:rsid w:val="009C2FF2"/>
    <w:rsid w:val="009C3022"/>
    <w:rsid w:val="009C3AAD"/>
    <w:rsid w:val="009C3D8F"/>
    <w:rsid w:val="009C596A"/>
    <w:rsid w:val="009C6796"/>
    <w:rsid w:val="009C7B44"/>
    <w:rsid w:val="009C7C7D"/>
    <w:rsid w:val="009D048C"/>
    <w:rsid w:val="009D07A6"/>
    <w:rsid w:val="009D0A16"/>
    <w:rsid w:val="009D2A2D"/>
    <w:rsid w:val="009D328E"/>
    <w:rsid w:val="009D37BC"/>
    <w:rsid w:val="009D4652"/>
    <w:rsid w:val="009D489F"/>
    <w:rsid w:val="009D4B9F"/>
    <w:rsid w:val="009D4E7D"/>
    <w:rsid w:val="009D51B2"/>
    <w:rsid w:val="009D5CA7"/>
    <w:rsid w:val="009D633A"/>
    <w:rsid w:val="009D7472"/>
    <w:rsid w:val="009E05D5"/>
    <w:rsid w:val="009E0C35"/>
    <w:rsid w:val="009E1936"/>
    <w:rsid w:val="009E2863"/>
    <w:rsid w:val="009E2A01"/>
    <w:rsid w:val="009E44BB"/>
    <w:rsid w:val="009E4B0F"/>
    <w:rsid w:val="009E4F5B"/>
    <w:rsid w:val="009E5E69"/>
    <w:rsid w:val="009F05F7"/>
    <w:rsid w:val="009F0934"/>
    <w:rsid w:val="009F1303"/>
    <w:rsid w:val="009F144D"/>
    <w:rsid w:val="009F291D"/>
    <w:rsid w:val="009F48D8"/>
    <w:rsid w:val="009F5684"/>
    <w:rsid w:val="009F6BCE"/>
    <w:rsid w:val="009F70AF"/>
    <w:rsid w:val="009F70EE"/>
    <w:rsid w:val="009F74B5"/>
    <w:rsid w:val="009F765F"/>
    <w:rsid w:val="00A004CF"/>
    <w:rsid w:val="00A0118D"/>
    <w:rsid w:val="00A0218C"/>
    <w:rsid w:val="00A02D41"/>
    <w:rsid w:val="00A02DBF"/>
    <w:rsid w:val="00A03793"/>
    <w:rsid w:val="00A044F7"/>
    <w:rsid w:val="00A046C2"/>
    <w:rsid w:val="00A04766"/>
    <w:rsid w:val="00A04AA5"/>
    <w:rsid w:val="00A070A4"/>
    <w:rsid w:val="00A10001"/>
    <w:rsid w:val="00A101BD"/>
    <w:rsid w:val="00A1057C"/>
    <w:rsid w:val="00A10D6E"/>
    <w:rsid w:val="00A1137F"/>
    <w:rsid w:val="00A1186F"/>
    <w:rsid w:val="00A129E7"/>
    <w:rsid w:val="00A13068"/>
    <w:rsid w:val="00A137F8"/>
    <w:rsid w:val="00A1472F"/>
    <w:rsid w:val="00A169BB"/>
    <w:rsid w:val="00A16BBC"/>
    <w:rsid w:val="00A17656"/>
    <w:rsid w:val="00A20256"/>
    <w:rsid w:val="00A203A9"/>
    <w:rsid w:val="00A214DE"/>
    <w:rsid w:val="00A21C3E"/>
    <w:rsid w:val="00A21FDA"/>
    <w:rsid w:val="00A225C9"/>
    <w:rsid w:val="00A22E05"/>
    <w:rsid w:val="00A24332"/>
    <w:rsid w:val="00A24AE0"/>
    <w:rsid w:val="00A24B5D"/>
    <w:rsid w:val="00A2527F"/>
    <w:rsid w:val="00A256B4"/>
    <w:rsid w:val="00A27787"/>
    <w:rsid w:val="00A27BAD"/>
    <w:rsid w:val="00A27C37"/>
    <w:rsid w:val="00A302E1"/>
    <w:rsid w:val="00A306BA"/>
    <w:rsid w:val="00A3130A"/>
    <w:rsid w:val="00A314A3"/>
    <w:rsid w:val="00A3321A"/>
    <w:rsid w:val="00A33D05"/>
    <w:rsid w:val="00A35B55"/>
    <w:rsid w:val="00A36E2E"/>
    <w:rsid w:val="00A374DB"/>
    <w:rsid w:val="00A40858"/>
    <w:rsid w:val="00A40DEB"/>
    <w:rsid w:val="00A4117E"/>
    <w:rsid w:val="00A43102"/>
    <w:rsid w:val="00A4316F"/>
    <w:rsid w:val="00A43346"/>
    <w:rsid w:val="00A4362E"/>
    <w:rsid w:val="00A43B9B"/>
    <w:rsid w:val="00A43BB1"/>
    <w:rsid w:val="00A43BE7"/>
    <w:rsid w:val="00A44DD8"/>
    <w:rsid w:val="00A455AB"/>
    <w:rsid w:val="00A46959"/>
    <w:rsid w:val="00A46F26"/>
    <w:rsid w:val="00A46F84"/>
    <w:rsid w:val="00A46F8E"/>
    <w:rsid w:val="00A478E2"/>
    <w:rsid w:val="00A47F35"/>
    <w:rsid w:val="00A505ED"/>
    <w:rsid w:val="00A51692"/>
    <w:rsid w:val="00A52A90"/>
    <w:rsid w:val="00A53344"/>
    <w:rsid w:val="00A542E3"/>
    <w:rsid w:val="00A5452B"/>
    <w:rsid w:val="00A54D3C"/>
    <w:rsid w:val="00A54EC0"/>
    <w:rsid w:val="00A55E5C"/>
    <w:rsid w:val="00A5643D"/>
    <w:rsid w:val="00A56B2F"/>
    <w:rsid w:val="00A570CA"/>
    <w:rsid w:val="00A57299"/>
    <w:rsid w:val="00A57F9A"/>
    <w:rsid w:val="00A6136D"/>
    <w:rsid w:val="00A6257F"/>
    <w:rsid w:val="00A62DFC"/>
    <w:rsid w:val="00A63637"/>
    <w:rsid w:val="00A6392C"/>
    <w:rsid w:val="00A655C0"/>
    <w:rsid w:val="00A65D72"/>
    <w:rsid w:val="00A6622E"/>
    <w:rsid w:val="00A666AD"/>
    <w:rsid w:val="00A676D0"/>
    <w:rsid w:val="00A7046F"/>
    <w:rsid w:val="00A70A9A"/>
    <w:rsid w:val="00A70CAE"/>
    <w:rsid w:val="00A715F4"/>
    <w:rsid w:val="00A724EE"/>
    <w:rsid w:val="00A72B06"/>
    <w:rsid w:val="00A72E3F"/>
    <w:rsid w:val="00A72FC1"/>
    <w:rsid w:val="00A73652"/>
    <w:rsid w:val="00A73992"/>
    <w:rsid w:val="00A73DDC"/>
    <w:rsid w:val="00A74655"/>
    <w:rsid w:val="00A74B5E"/>
    <w:rsid w:val="00A753C3"/>
    <w:rsid w:val="00A75F9D"/>
    <w:rsid w:val="00A76B14"/>
    <w:rsid w:val="00A76E59"/>
    <w:rsid w:val="00A77436"/>
    <w:rsid w:val="00A77796"/>
    <w:rsid w:val="00A77E56"/>
    <w:rsid w:val="00A80374"/>
    <w:rsid w:val="00A81E17"/>
    <w:rsid w:val="00A8267F"/>
    <w:rsid w:val="00A82690"/>
    <w:rsid w:val="00A831E8"/>
    <w:rsid w:val="00A833B1"/>
    <w:rsid w:val="00A83F16"/>
    <w:rsid w:val="00A83F86"/>
    <w:rsid w:val="00A840FD"/>
    <w:rsid w:val="00A8420E"/>
    <w:rsid w:val="00A84CDA"/>
    <w:rsid w:val="00A856DE"/>
    <w:rsid w:val="00A91B5D"/>
    <w:rsid w:val="00A9253C"/>
    <w:rsid w:val="00A94127"/>
    <w:rsid w:val="00A947D2"/>
    <w:rsid w:val="00A955A5"/>
    <w:rsid w:val="00A958E2"/>
    <w:rsid w:val="00A960E3"/>
    <w:rsid w:val="00A96175"/>
    <w:rsid w:val="00A97AA6"/>
    <w:rsid w:val="00AA0BC2"/>
    <w:rsid w:val="00AA10CD"/>
    <w:rsid w:val="00AA168E"/>
    <w:rsid w:val="00AA1893"/>
    <w:rsid w:val="00AA1B71"/>
    <w:rsid w:val="00AA1F70"/>
    <w:rsid w:val="00AA4D19"/>
    <w:rsid w:val="00AA5389"/>
    <w:rsid w:val="00AA56AF"/>
    <w:rsid w:val="00AA663D"/>
    <w:rsid w:val="00AA6EB2"/>
    <w:rsid w:val="00AA708E"/>
    <w:rsid w:val="00AB02C7"/>
    <w:rsid w:val="00AB2828"/>
    <w:rsid w:val="00AB287D"/>
    <w:rsid w:val="00AB3DAA"/>
    <w:rsid w:val="00AB6321"/>
    <w:rsid w:val="00AB77AD"/>
    <w:rsid w:val="00AC0628"/>
    <w:rsid w:val="00AC0921"/>
    <w:rsid w:val="00AC15CB"/>
    <w:rsid w:val="00AC15E1"/>
    <w:rsid w:val="00AC17E3"/>
    <w:rsid w:val="00AC1D32"/>
    <w:rsid w:val="00AC2923"/>
    <w:rsid w:val="00AC2F6D"/>
    <w:rsid w:val="00AC344D"/>
    <w:rsid w:val="00AC5274"/>
    <w:rsid w:val="00AC5764"/>
    <w:rsid w:val="00AC61D0"/>
    <w:rsid w:val="00AC6207"/>
    <w:rsid w:val="00AC632C"/>
    <w:rsid w:val="00AC7DC6"/>
    <w:rsid w:val="00AC7F8B"/>
    <w:rsid w:val="00AD1032"/>
    <w:rsid w:val="00AD1AAA"/>
    <w:rsid w:val="00AD2298"/>
    <w:rsid w:val="00AD34FA"/>
    <w:rsid w:val="00AD3E1B"/>
    <w:rsid w:val="00AD3F28"/>
    <w:rsid w:val="00AD4397"/>
    <w:rsid w:val="00AD4B18"/>
    <w:rsid w:val="00AD54D4"/>
    <w:rsid w:val="00AE0A8E"/>
    <w:rsid w:val="00AE1348"/>
    <w:rsid w:val="00AE4104"/>
    <w:rsid w:val="00AE43E4"/>
    <w:rsid w:val="00AE57C3"/>
    <w:rsid w:val="00AE5A2A"/>
    <w:rsid w:val="00AE73B6"/>
    <w:rsid w:val="00AF0394"/>
    <w:rsid w:val="00AF137B"/>
    <w:rsid w:val="00AF2B06"/>
    <w:rsid w:val="00AF2DCE"/>
    <w:rsid w:val="00AF3294"/>
    <w:rsid w:val="00AF341C"/>
    <w:rsid w:val="00AF34DE"/>
    <w:rsid w:val="00AF3C49"/>
    <w:rsid w:val="00AF5849"/>
    <w:rsid w:val="00AF676B"/>
    <w:rsid w:val="00AF71F5"/>
    <w:rsid w:val="00B00F6C"/>
    <w:rsid w:val="00B0172C"/>
    <w:rsid w:val="00B01748"/>
    <w:rsid w:val="00B01899"/>
    <w:rsid w:val="00B0284E"/>
    <w:rsid w:val="00B03902"/>
    <w:rsid w:val="00B05282"/>
    <w:rsid w:val="00B054DA"/>
    <w:rsid w:val="00B057A4"/>
    <w:rsid w:val="00B058D7"/>
    <w:rsid w:val="00B068E8"/>
    <w:rsid w:val="00B06D4A"/>
    <w:rsid w:val="00B07286"/>
    <w:rsid w:val="00B10794"/>
    <w:rsid w:val="00B10822"/>
    <w:rsid w:val="00B13FB4"/>
    <w:rsid w:val="00B142BD"/>
    <w:rsid w:val="00B145CE"/>
    <w:rsid w:val="00B14670"/>
    <w:rsid w:val="00B153C7"/>
    <w:rsid w:val="00B20971"/>
    <w:rsid w:val="00B22010"/>
    <w:rsid w:val="00B24780"/>
    <w:rsid w:val="00B24C52"/>
    <w:rsid w:val="00B252D9"/>
    <w:rsid w:val="00B25F2B"/>
    <w:rsid w:val="00B26AA9"/>
    <w:rsid w:val="00B3100D"/>
    <w:rsid w:val="00B31503"/>
    <w:rsid w:val="00B3225C"/>
    <w:rsid w:val="00B32629"/>
    <w:rsid w:val="00B333FE"/>
    <w:rsid w:val="00B335B4"/>
    <w:rsid w:val="00B3399A"/>
    <w:rsid w:val="00B33A18"/>
    <w:rsid w:val="00B34FB6"/>
    <w:rsid w:val="00B37E1A"/>
    <w:rsid w:val="00B409FC"/>
    <w:rsid w:val="00B40AC8"/>
    <w:rsid w:val="00B40B18"/>
    <w:rsid w:val="00B41C54"/>
    <w:rsid w:val="00B427AF"/>
    <w:rsid w:val="00B44705"/>
    <w:rsid w:val="00B448A3"/>
    <w:rsid w:val="00B44947"/>
    <w:rsid w:val="00B44C63"/>
    <w:rsid w:val="00B44DD9"/>
    <w:rsid w:val="00B457E4"/>
    <w:rsid w:val="00B45FA8"/>
    <w:rsid w:val="00B5072E"/>
    <w:rsid w:val="00B50756"/>
    <w:rsid w:val="00B50C5C"/>
    <w:rsid w:val="00B53CBA"/>
    <w:rsid w:val="00B53F70"/>
    <w:rsid w:val="00B54966"/>
    <w:rsid w:val="00B5659E"/>
    <w:rsid w:val="00B56AC2"/>
    <w:rsid w:val="00B579B5"/>
    <w:rsid w:val="00B6012E"/>
    <w:rsid w:val="00B60601"/>
    <w:rsid w:val="00B60A0B"/>
    <w:rsid w:val="00B612C6"/>
    <w:rsid w:val="00B62372"/>
    <w:rsid w:val="00B62D30"/>
    <w:rsid w:val="00B6348C"/>
    <w:rsid w:val="00B63723"/>
    <w:rsid w:val="00B63B11"/>
    <w:rsid w:val="00B63D59"/>
    <w:rsid w:val="00B64D97"/>
    <w:rsid w:val="00B656A4"/>
    <w:rsid w:val="00B66B06"/>
    <w:rsid w:val="00B66E20"/>
    <w:rsid w:val="00B67030"/>
    <w:rsid w:val="00B676B0"/>
    <w:rsid w:val="00B678F4"/>
    <w:rsid w:val="00B724AF"/>
    <w:rsid w:val="00B726B6"/>
    <w:rsid w:val="00B73C40"/>
    <w:rsid w:val="00B75B30"/>
    <w:rsid w:val="00B7650F"/>
    <w:rsid w:val="00B77CDB"/>
    <w:rsid w:val="00B80F7C"/>
    <w:rsid w:val="00B811B0"/>
    <w:rsid w:val="00B811DE"/>
    <w:rsid w:val="00B81BC9"/>
    <w:rsid w:val="00B81D6C"/>
    <w:rsid w:val="00B8247C"/>
    <w:rsid w:val="00B82497"/>
    <w:rsid w:val="00B832C8"/>
    <w:rsid w:val="00B83A97"/>
    <w:rsid w:val="00B83B94"/>
    <w:rsid w:val="00B83D79"/>
    <w:rsid w:val="00B84727"/>
    <w:rsid w:val="00B85A9C"/>
    <w:rsid w:val="00B85F44"/>
    <w:rsid w:val="00B85FFE"/>
    <w:rsid w:val="00B9133B"/>
    <w:rsid w:val="00B91730"/>
    <w:rsid w:val="00B918E8"/>
    <w:rsid w:val="00B92426"/>
    <w:rsid w:val="00B92C43"/>
    <w:rsid w:val="00B9327F"/>
    <w:rsid w:val="00B9373F"/>
    <w:rsid w:val="00B93B9E"/>
    <w:rsid w:val="00B94468"/>
    <w:rsid w:val="00B94ADC"/>
    <w:rsid w:val="00B94B06"/>
    <w:rsid w:val="00B94B7E"/>
    <w:rsid w:val="00B95604"/>
    <w:rsid w:val="00B95D5A"/>
    <w:rsid w:val="00B962BD"/>
    <w:rsid w:val="00B964D6"/>
    <w:rsid w:val="00B968A0"/>
    <w:rsid w:val="00B96956"/>
    <w:rsid w:val="00B96E14"/>
    <w:rsid w:val="00BA19FA"/>
    <w:rsid w:val="00BA1D2D"/>
    <w:rsid w:val="00BA2797"/>
    <w:rsid w:val="00BA4139"/>
    <w:rsid w:val="00BA44B6"/>
    <w:rsid w:val="00BA548F"/>
    <w:rsid w:val="00BA5812"/>
    <w:rsid w:val="00BA5DFD"/>
    <w:rsid w:val="00BA671E"/>
    <w:rsid w:val="00BA756E"/>
    <w:rsid w:val="00BA78AD"/>
    <w:rsid w:val="00BB0FD9"/>
    <w:rsid w:val="00BB105A"/>
    <w:rsid w:val="00BB19E0"/>
    <w:rsid w:val="00BB1D86"/>
    <w:rsid w:val="00BB2437"/>
    <w:rsid w:val="00BB31FE"/>
    <w:rsid w:val="00BB4005"/>
    <w:rsid w:val="00BB53D1"/>
    <w:rsid w:val="00BB59CE"/>
    <w:rsid w:val="00BB789C"/>
    <w:rsid w:val="00BB7D41"/>
    <w:rsid w:val="00BC11A3"/>
    <w:rsid w:val="00BC1585"/>
    <w:rsid w:val="00BC1906"/>
    <w:rsid w:val="00BC22A6"/>
    <w:rsid w:val="00BC2CFD"/>
    <w:rsid w:val="00BC30CA"/>
    <w:rsid w:val="00BC3748"/>
    <w:rsid w:val="00BC3F22"/>
    <w:rsid w:val="00BC4BAD"/>
    <w:rsid w:val="00BC4CD2"/>
    <w:rsid w:val="00BC5C41"/>
    <w:rsid w:val="00BC6AC7"/>
    <w:rsid w:val="00BC716B"/>
    <w:rsid w:val="00BC7A4B"/>
    <w:rsid w:val="00BD0B09"/>
    <w:rsid w:val="00BD1334"/>
    <w:rsid w:val="00BD2FB1"/>
    <w:rsid w:val="00BD3827"/>
    <w:rsid w:val="00BD437B"/>
    <w:rsid w:val="00BD46FA"/>
    <w:rsid w:val="00BD4CE5"/>
    <w:rsid w:val="00BD4F0F"/>
    <w:rsid w:val="00BD57FC"/>
    <w:rsid w:val="00BD5908"/>
    <w:rsid w:val="00BD5D7B"/>
    <w:rsid w:val="00BD626A"/>
    <w:rsid w:val="00BD6C38"/>
    <w:rsid w:val="00BD73C0"/>
    <w:rsid w:val="00BD7A85"/>
    <w:rsid w:val="00BD7D00"/>
    <w:rsid w:val="00BE2D7A"/>
    <w:rsid w:val="00BE3411"/>
    <w:rsid w:val="00BE53E8"/>
    <w:rsid w:val="00BE5848"/>
    <w:rsid w:val="00BE607D"/>
    <w:rsid w:val="00BE7026"/>
    <w:rsid w:val="00BE79DD"/>
    <w:rsid w:val="00BE7A9B"/>
    <w:rsid w:val="00BE7C84"/>
    <w:rsid w:val="00BE7EAC"/>
    <w:rsid w:val="00BF0201"/>
    <w:rsid w:val="00BF0D6A"/>
    <w:rsid w:val="00BF150B"/>
    <w:rsid w:val="00BF1CDB"/>
    <w:rsid w:val="00BF20BE"/>
    <w:rsid w:val="00BF327A"/>
    <w:rsid w:val="00BF3AE8"/>
    <w:rsid w:val="00BF3AFD"/>
    <w:rsid w:val="00BF4169"/>
    <w:rsid w:val="00BF4306"/>
    <w:rsid w:val="00BF4908"/>
    <w:rsid w:val="00BF4EBF"/>
    <w:rsid w:val="00BF5029"/>
    <w:rsid w:val="00BF557D"/>
    <w:rsid w:val="00BF5622"/>
    <w:rsid w:val="00BF57B1"/>
    <w:rsid w:val="00BF618C"/>
    <w:rsid w:val="00BF6E58"/>
    <w:rsid w:val="00BF7998"/>
    <w:rsid w:val="00BF7DCA"/>
    <w:rsid w:val="00C00379"/>
    <w:rsid w:val="00C00B7C"/>
    <w:rsid w:val="00C0105A"/>
    <w:rsid w:val="00C03681"/>
    <w:rsid w:val="00C03A17"/>
    <w:rsid w:val="00C05F63"/>
    <w:rsid w:val="00C068CC"/>
    <w:rsid w:val="00C072C2"/>
    <w:rsid w:val="00C07758"/>
    <w:rsid w:val="00C07A41"/>
    <w:rsid w:val="00C07CB6"/>
    <w:rsid w:val="00C133DF"/>
    <w:rsid w:val="00C16A21"/>
    <w:rsid w:val="00C21702"/>
    <w:rsid w:val="00C21C17"/>
    <w:rsid w:val="00C21C57"/>
    <w:rsid w:val="00C22309"/>
    <w:rsid w:val="00C224D3"/>
    <w:rsid w:val="00C22631"/>
    <w:rsid w:val="00C22C8A"/>
    <w:rsid w:val="00C232E7"/>
    <w:rsid w:val="00C23B0A"/>
    <w:rsid w:val="00C2445A"/>
    <w:rsid w:val="00C24823"/>
    <w:rsid w:val="00C26C14"/>
    <w:rsid w:val="00C26E6B"/>
    <w:rsid w:val="00C3074C"/>
    <w:rsid w:val="00C31384"/>
    <w:rsid w:val="00C34726"/>
    <w:rsid w:val="00C34ACD"/>
    <w:rsid w:val="00C370CF"/>
    <w:rsid w:val="00C37BA7"/>
    <w:rsid w:val="00C37D7D"/>
    <w:rsid w:val="00C407E3"/>
    <w:rsid w:val="00C40A4F"/>
    <w:rsid w:val="00C41E9F"/>
    <w:rsid w:val="00C4290C"/>
    <w:rsid w:val="00C440CE"/>
    <w:rsid w:val="00C4482C"/>
    <w:rsid w:val="00C45379"/>
    <w:rsid w:val="00C4609F"/>
    <w:rsid w:val="00C46F74"/>
    <w:rsid w:val="00C505CE"/>
    <w:rsid w:val="00C5091F"/>
    <w:rsid w:val="00C52BE5"/>
    <w:rsid w:val="00C52DC6"/>
    <w:rsid w:val="00C52EF7"/>
    <w:rsid w:val="00C535D7"/>
    <w:rsid w:val="00C540E9"/>
    <w:rsid w:val="00C563B3"/>
    <w:rsid w:val="00C56ECD"/>
    <w:rsid w:val="00C579B7"/>
    <w:rsid w:val="00C57D0A"/>
    <w:rsid w:val="00C604DC"/>
    <w:rsid w:val="00C61D58"/>
    <w:rsid w:val="00C61E4D"/>
    <w:rsid w:val="00C62B97"/>
    <w:rsid w:val="00C62D77"/>
    <w:rsid w:val="00C638C5"/>
    <w:rsid w:val="00C6412E"/>
    <w:rsid w:val="00C641EE"/>
    <w:rsid w:val="00C655FB"/>
    <w:rsid w:val="00C65F06"/>
    <w:rsid w:val="00C666A9"/>
    <w:rsid w:val="00C6798B"/>
    <w:rsid w:val="00C70EB7"/>
    <w:rsid w:val="00C71580"/>
    <w:rsid w:val="00C73DE6"/>
    <w:rsid w:val="00C740E9"/>
    <w:rsid w:val="00C741E5"/>
    <w:rsid w:val="00C761B5"/>
    <w:rsid w:val="00C764F7"/>
    <w:rsid w:val="00C7652A"/>
    <w:rsid w:val="00C769BE"/>
    <w:rsid w:val="00C76ECB"/>
    <w:rsid w:val="00C81150"/>
    <w:rsid w:val="00C83740"/>
    <w:rsid w:val="00C83D7C"/>
    <w:rsid w:val="00C853C6"/>
    <w:rsid w:val="00C857C1"/>
    <w:rsid w:val="00C85CD1"/>
    <w:rsid w:val="00C86CAB"/>
    <w:rsid w:val="00C87356"/>
    <w:rsid w:val="00C90B5C"/>
    <w:rsid w:val="00C9186C"/>
    <w:rsid w:val="00C921DB"/>
    <w:rsid w:val="00C92505"/>
    <w:rsid w:val="00C937EA"/>
    <w:rsid w:val="00C952EF"/>
    <w:rsid w:val="00C96394"/>
    <w:rsid w:val="00C96B65"/>
    <w:rsid w:val="00C97683"/>
    <w:rsid w:val="00CA0087"/>
    <w:rsid w:val="00CA0BE3"/>
    <w:rsid w:val="00CA1DBF"/>
    <w:rsid w:val="00CA22AF"/>
    <w:rsid w:val="00CA5CF6"/>
    <w:rsid w:val="00CA6137"/>
    <w:rsid w:val="00CA6548"/>
    <w:rsid w:val="00CA6A9F"/>
    <w:rsid w:val="00CB08DB"/>
    <w:rsid w:val="00CB37C7"/>
    <w:rsid w:val="00CB46B3"/>
    <w:rsid w:val="00CB4C91"/>
    <w:rsid w:val="00CB4F4B"/>
    <w:rsid w:val="00CB5AF4"/>
    <w:rsid w:val="00CB5C83"/>
    <w:rsid w:val="00CB5F4E"/>
    <w:rsid w:val="00CB6998"/>
    <w:rsid w:val="00CB6FA0"/>
    <w:rsid w:val="00CB790C"/>
    <w:rsid w:val="00CC137F"/>
    <w:rsid w:val="00CC1994"/>
    <w:rsid w:val="00CC2025"/>
    <w:rsid w:val="00CC37C1"/>
    <w:rsid w:val="00CC3D46"/>
    <w:rsid w:val="00CC46F6"/>
    <w:rsid w:val="00CC4931"/>
    <w:rsid w:val="00CC4DE6"/>
    <w:rsid w:val="00CC54CC"/>
    <w:rsid w:val="00CC6E98"/>
    <w:rsid w:val="00CC6EA3"/>
    <w:rsid w:val="00CC7AFA"/>
    <w:rsid w:val="00CD00FA"/>
    <w:rsid w:val="00CD162A"/>
    <w:rsid w:val="00CD2665"/>
    <w:rsid w:val="00CD2FBC"/>
    <w:rsid w:val="00CD2FFC"/>
    <w:rsid w:val="00CD3030"/>
    <w:rsid w:val="00CD3076"/>
    <w:rsid w:val="00CD489F"/>
    <w:rsid w:val="00CD5262"/>
    <w:rsid w:val="00CD6DE4"/>
    <w:rsid w:val="00CD7CB1"/>
    <w:rsid w:val="00CE0843"/>
    <w:rsid w:val="00CE1642"/>
    <w:rsid w:val="00CE281F"/>
    <w:rsid w:val="00CE42C7"/>
    <w:rsid w:val="00CE4434"/>
    <w:rsid w:val="00CE5181"/>
    <w:rsid w:val="00CE701F"/>
    <w:rsid w:val="00CF02C3"/>
    <w:rsid w:val="00CF0DC9"/>
    <w:rsid w:val="00CF2A2B"/>
    <w:rsid w:val="00CF389D"/>
    <w:rsid w:val="00CF3EAD"/>
    <w:rsid w:val="00CF47D5"/>
    <w:rsid w:val="00CF76D7"/>
    <w:rsid w:val="00CF7857"/>
    <w:rsid w:val="00D01FB0"/>
    <w:rsid w:val="00D02379"/>
    <w:rsid w:val="00D03077"/>
    <w:rsid w:val="00D04545"/>
    <w:rsid w:val="00D0524F"/>
    <w:rsid w:val="00D06B7B"/>
    <w:rsid w:val="00D06B8B"/>
    <w:rsid w:val="00D10E62"/>
    <w:rsid w:val="00D14FD3"/>
    <w:rsid w:val="00D15D7C"/>
    <w:rsid w:val="00D164E9"/>
    <w:rsid w:val="00D166D3"/>
    <w:rsid w:val="00D16F16"/>
    <w:rsid w:val="00D176D3"/>
    <w:rsid w:val="00D17A7D"/>
    <w:rsid w:val="00D20996"/>
    <w:rsid w:val="00D21038"/>
    <w:rsid w:val="00D22A71"/>
    <w:rsid w:val="00D23BFB"/>
    <w:rsid w:val="00D2400C"/>
    <w:rsid w:val="00D240CF"/>
    <w:rsid w:val="00D24369"/>
    <w:rsid w:val="00D24759"/>
    <w:rsid w:val="00D24CE8"/>
    <w:rsid w:val="00D24E32"/>
    <w:rsid w:val="00D24F46"/>
    <w:rsid w:val="00D2534B"/>
    <w:rsid w:val="00D25AD0"/>
    <w:rsid w:val="00D25AF4"/>
    <w:rsid w:val="00D25E59"/>
    <w:rsid w:val="00D263F6"/>
    <w:rsid w:val="00D26746"/>
    <w:rsid w:val="00D271BD"/>
    <w:rsid w:val="00D2777E"/>
    <w:rsid w:val="00D27A13"/>
    <w:rsid w:val="00D30264"/>
    <w:rsid w:val="00D3121E"/>
    <w:rsid w:val="00D33499"/>
    <w:rsid w:val="00D33522"/>
    <w:rsid w:val="00D33D9B"/>
    <w:rsid w:val="00D341E2"/>
    <w:rsid w:val="00D34385"/>
    <w:rsid w:val="00D356EC"/>
    <w:rsid w:val="00D3663D"/>
    <w:rsid w:val="00D41081"/>
    <w:rsid w:val="00D41C58"/>
    <w:rsid w:val="00D442CD"/>
    <w:rsid w:val="00D446C9"/>
    <w:rsid w:val="00D44867"/>
    <w:rsid w:val="00D44DFC"/>
    <w:rsid w:val="00D46A39"/>
    <w:rsid w:val="00D47215"/>
    <w:rsid w:val="00D47511"/>
    <w:rsid w:val="00D47635"/>
    <w:rsid w:val="00D47EA7"/>
    <w:rsid w:val="00D511AC"/>
    <w:rsid w:val="00D512BA"/>
    <w:rsid w:val="00D522D7"/>
    <w:rsid w:val="00D56423"/>
    <w:rsid w:val="00D56561"/>
    <w:rsid w:val="00D5679F"/>
    <w:rsid w:val="00D56CA2"/>
    <w:rsid w:val="00D61E8C"/>
    <w:rsid w:val="00D623AF"/>
    <w:rsid w:val="00D655F4"/>
    <w:rsid w:val="00D65902"/>
    <w:rsid w:val="00D66D43"/>
    <w:rsid w:val="00D6716D"/>
    <w:rsid w:val="00D678C4"/>
    <w:rsid w:val="00D67B12"/>
    <w:rsid w:val="00D67B93"/>
    <w:rsid w:val="00D67DFD"/>
    <w:rsid w:val="00D70344"/>
    <w:rsid w:val="00D712B5"/>
    <w:rsid w:val="00D71453"/>
    <w:rsid w:val="00D7234E"/>
    <w:rsid w:val="00D72A70"/>
    <w:rsid w:val="00D72FC7"/>
    <w:rsid w:val="00D735A2"/>
    <w:rsid w:val="00D7365A"/>
    <w:rsid w:val="00D747E2"/>
    <w:rsid w:val="00D7515F"/>
    <w:rsid w:val="00D759A6"/>
    <w:rsid w:val="00D772DF"/>
    <w:rsid w:val="00D779B0"/>
    <w:rsid w:val="00D801B2"/>
    <w:rsid w:val="00D805DF"/>
    <w:rsid w:val="00D80789"/>
    <w:rsid w:val="00D80998"/>
    <w:rsid w:val="00D81260"/>
    <w:rsid w:val="00D82B99"/>
    <w:rsid w:val="00D83018"/>
    <w:rsid w:val="00D843CF"/>
    <w:rsid w:val="00D844D8"/>
    <w:rsid w:val="00D8557B"/>
    <w:rsid w:val="00D86E16"/>
    <w:rsid w:val="00D87368"/>
    <w:rsid w:val="00D87678"/>
    <w:rsid w:val="00D87695"/>
    <w:rsid w:val="00D87E67"/>
    <w:rsid w:val="00D9059C"/>
    <w:rsid w:val="00D91570"/>
    <w:rsid w:val="00D91919"/>
    <w:rsid w:val="00D928C1"/>
    <w:rsid w:val="00D9404B"/>
    <w:rsid w:val="00D94231"/>
    <w:rsid w:val="00D94E96"/>
    <w:rsid w:val="00D95076"/>
    <w:rsid w:val="00D9685D"/>
    <w:rsid w:val="00DA03AE"/>
    <w:rsid w:val="00DA03E5"/>
    <w:rsid w:val="00DA16C2"/>
    <w:rsid w:val="00DA1D50"/>
    <w:rsid w:val="00DA2B1E"/>
    <w:rsid w:val="00DA2BC3"/>
    <w:rsid w:val="00DA3074"/>
    <w:rsid w:val="00DA3A3A"/>
    <w:rsid w:val="00DA3EBF"/>
    <w:rsid w:val="00DA46BF"/>
    <w:rsid w:val="00DA4A6C"/>
    <w:rsid w:val="00DA4FCF"/>
    <w:rsid w:val="00DA57B1"/>
    <w:rsid w:val="00DB1747"/>
    <w:rsid w:val="00DB1F41"/>
    <w:rsid w:val="00DB24EA"/>
    <w:rsid w:val="00DB274E"/>
    <w:rsid w:val="00DB3176"/>
    <w:rsid w:val="00DB3C7C"/>
    <w:rsid w:val="00DB6738"/>
    <w:rsid w:val="00DB71BA"/>
    <w:rsid w:val="00DC0B1B"/>
    <w:rsid w:val="00DC1247"/>
    <w:rsid w:val="00DC2A87"/>
    <w:rsid w:val="00DC36C0"/>
    <w:rsid w:val="00DC3831"/>
    <w:rsid w:val="00DC386D"/>
    <w:rsid w:val="00DC3A3A"/>
    <w:rsid w:val="00DC3B84"/>
    <w:rsid w:val="00DC5F06"/>
    <w:rsid w:val="00DC6423"/>
    <w:rsid w:val="00DC7570"/>
    <w:rsid w:val="00DC7F84"/>
    <w:rsid w:val="00DD00C2"/>
    <w:rsid w:val="00DD021B"/>
    <w:rsid w:val="00DD08F2"/>
    <w:rsid w:val="00DD0DDE"/>
    <w:rsid w:val="00DD11A7"/>
    <w:rsid w:val="00DD14FF"/>
    <w:rsid w:val="00DD199B"/>
    <w:rsid w:val="00DD2013"/>
    <w:rsid w:val="00DD2DC4"/>
    <w:rsid w:val="00DD3F3F"/>
    <w:rsid w:val="00DD4434"/>
    <w:rsid w:val="00DD6918"/>
    <w:rsid w:val="00DD711B"/>
    <w:rsid w:val="00DD7588"/>
    <w:rsid w:val="00DE04FC"/>
    <w:rsid w:val="00DE0E9F"/>
    <w:rsid w:val="00DE11A9"/>
    <w:rsid w:val="00DE16C9"/>
    <w:rsid w:val="00DE1EEC"/>
    <w:rsid w:val="00DE2C4F"/>
    <w:rsid w:val="00DE50FC"/>
    <w:rsid w:val="00DE51FD"/>
    <w:rsid w:val="00DE621C"/>
    <w:rsid w:val="00DE7DCE"/>
    <w:rsid w:val="00DF0318"/>
    <w:rsid w:val="00DF0EF3"/>
    <w:rsid w:val="00DF2396"/>
    <w:rsid w:val="00DF2C9A"/>
    <w:rsid w:val="00DF43A8"/>
    <w:rsid w:val="00DF58E2"/>
    <w:rsid w:val="00DF60A7"/>
    <w:rsid w:val="00DF6DDA"/>
    <w:rsid w:val="00DF700E"/>
    <w:rsid w:val="00DF768E"/>
    <w:rsid w:val="00E014FD"/>
    <w:rsid w:val="00E027C1"/>
    <w:rsid w:val="00E03E6F"/>
    <w:rsid w:val="00E043AD"/>
    <w:rsid w:val="00E043C1"/>
    <w:rsid w:val="00E0503C"/>
    <w:rsid w:val="00E05D8F"/>
    <w:rsid w:val="00E074B9"/>
    <w:rsid w:val="00E0778F"/>
    <w:rsid w:val="00E1066E"/>
    <w:rsid w:val="00E10D1E"/>
    <w:rsid w:val="00E114CA"/>
    <w:rsid w:val="00E12532"/>
    <w:rsid w:val="00E139D0"/>
    <w:rsid w:val="00E13E13"/>
    <w:rsid w:val="00E16F17"/>
    <w:rsid w:val="00E176E6"/>
    <w:rsid w:val="00E217B9"/>
    <w:rsid w:val="00E22220"/>
    <w:rsid w:val="00E2459F"/>
    <w:rsid w:val="00E24EFE"/>
    <w:rsid w:val="00E2532E"/>
    <w:rsid w:val="00E253B6"/>
    <w:rsid w:val="00E25A03"/>
    <w:rsid w:val="00E269E9"/>
    <w:rsid w:val="00E272AD"/>
    <w:rsid w:val="00E27946"/>
    <w:rsid w:val="00E27C10"/>
    <w:rsid w:val="00E30967"/>
    <w:rsid w:val="00E30CD1"/>
    <w:rsid w:val="00E31712"/>
    <w:rsid w:val="00E32095"/>
    <w:rsid w:val="00E327E3"/>
    <w:rsid w:val="00E329FF"/>
    <w:rsid w:val="00E3531A"/>
    <w:rsid w:val="00E35F75"/>
    <w:rsid w:val="00E362FA"/>
    <w:rsid w:val="00E3691A"/>
    <w:rsid w:val="00E36F9C"/>
    <w:rsid w:val="00E37988"/>
    <w:rsid w:val="00E411F2"/>
    <w:rsid w:val="00E423BB"/>
    <w:rsid w:val="00E42B50"/>
    <w:rsid w:val="00E43BF9"/>
    <w:rsid w:val="00E44BBA"/>
    <w:rsid w:val="00E45540"/>
    <w:rsid w:val="00E47E1D"/>
    <w:rsid w:val="00E50730"/>
    <w:rsid w:val="00E51235"/>
    <w:rsid w:val="00E523CD"/>
    <w:rsid w:val="00E54273"/>
    <w:rsid w:val="00E54E21"/>
    <w:rsid w:val="00E54E6F"/>
    <w:rsid w:val="00E5512C"/>
    <w:rsid w:val="00E5583F"/>
    <w:rsid w:val="00E56473"/>
    <w:rsid w:val="00E61709"/>
    <w:rsid w:val="00E61D2E"/>
    <w:rsid w:val="00E62418"/>
    <w:rsid w:val="00E62B55"/>
    <w:rsid w:val="00E659A6"/>
    <w:rsid w:val="00E65DEC"/>
    <w:rsid w:val="00E66142"/>
    <w:rsid w:val="00E66EE8"/>
    <w:rsid w:val="00E67B46"/>
    <w:rsid w:val="00E709D7"/>
    <w:rsid w:val="00E720A4"/>
    <w:rsid w:val="00E722A2"/>
    <w:rsid w:val="00E729BF"/>
    <w:rsid w:val="00E73630"/>
    <w:rsid w:val="00E7522B"/>
    <w:rsid w:val="00E75A4A"/>
    <w:rsid w:val="00E75F4D"/>
    <w:rsid w:val="00E7629C"/>
    <w:rsid w:val="00E7667E"/>
    <w:rsid w:val="00E766D1"/>
    <w:rsid w:val="00E77319"/>
    <w:rsid w:val="00E81296"/>
    <w:rsid w:val="00E81373"/>
    <w:rsid w:val="00E81BE9"/>
    <w:rsid w:val="00E82A59"/>
    <w:rsid w:val="00E84E14"/>
    <w:rsid w:val="00E853DF"/>
    <w:rsid w:val="00E8564B"/>
    <w:rsid w:val="00E86E29"/>
    <w:rsid w:val="00E86E33"/>
    <w:rsid w:val="00E92099"/>
    <w:rsid w:val="00E923BC"/>
    <w:rsid w:val="00E92BC3"/>
    <w:rsid w:val="00E93721"/>
    <w:rsid w:val="00E94520"/>
    <w:rsid w:val="00E94C92"/>
    <w:rsid w:val="00E94F51"/>
    <w:rsid w:val="00E951B0"/>
    <w:rsid w:val="00E963D8"/>
    <w:rsid w:val="00E96FCD"/>
    <w:rsid w:val="00E97D82"/>
    <w:rsid w:val="00EA0790"/>
    <w:rsid w:val="00EA0F17"/>
    <w:rsid w:val="00EA1406"/>
    <w:rsid w:val="00EA34C9"/>
    <w:rsid w:val="00EA3BAB"/>
    <w:rsid w:val="00EA4284"/>
    <w:rsid w:val="00EA452C"/>
    <w:rsid w:val="00EA476B"/>
    <w:rsid w:val="00EA5311"/>
    <w:rsid w:val="00EA5399"/>
    <w:rsid w:val="00EA5BBD"/>
    <w:rsid w:val="00EA6AEC"/>
    <w:rsid w:val="00EA7553"/>
    <w:rsid w:val="00EB0F1C"/>
    <w:rsid w:val="00EB133C"/>
    <w:rsid w:val="00EB1819"/>
    <w:rsid w:val="00EB29A5"/>
    <w:rsid w:val="00EB4C04"/>
    <w:rsid w:val="00EB4E3B"/>
    <w:rsid w:val="00EB501A"/>
    <w:rsid w:val="00EB62C4"/>
    <w:rsid w:val="00EB6472"/>
    <w:rsid w:val="00EB756F"/>
    <w:rsid w:val="00EB7E29"/>
    <w:rsid w:val="00EC04A2"/>
    <w:rsid w:val="00EC08A5"/>
    <w:rsid w:val="00EC136B"/>
    <w:rsid w:val="00EC22CF"/>
    <w:rsid w:val="00EC3056"/>
    <w:rsid w:val="00EC4009"/>
    <w:rsid w:val="00EC4E66"/>
    <w:rsid w:val="00EC5857"/>
    <w:rsid w:val="00EC6A59"/>
    <w:rsid w:val="00EC6DAA"/>
    <w:rsid w:val="00EC6E7E"/>
    <w:rsid w:val="00EC7809"/>
    <w:rsid w:val="00EC782F"/>
    <w:rsid w:val="00ED1000"/>
    <w:rsid w:val="00ED1098"/>
    <w:rsid w:val="00ED243D"/>
    <w:rsid w:val="00ED2A0B"/>
    <w:rsid w:val="00ED2B95"/>
    <w:rsid w:val="00ED38D7"/>
    <w:rsid w:val="00ED43F4"/>
    <w:rsid w:val="00ED5851"/>
    <w:rsid w:val="00ED62EC"/>
    <w:rsid w:val="00ED724B"/>
    <w:rsid w:val="00ED7333"/>
    <w:rsid w:val="00ED7FE1"/>
    <w:rsid w:val="00EE0381"/>
    <w:rsid w:val="00EE09B4"/>
    <w:rsid w:val="00EE11CA"/>
    <w:rsid w:val="00EE24A9"/>
    <w:rsid w:val="00EE5228"/>
    <w:rsid w:val="00EE5891"/>
    <w:rsid w:val="00EE5FD3"/>
    <w:rsid w:val="00EE640B"/>
    <w:rsid w:val="00EE68E5"/>
    <w:rsid w:val="00EE6B65"/>
    <w:rsid w:val="00EE76E5"/>
    <w:rsid w:val="00EF115E"/>
    <w:rsid w:val="00EF16D1"/>
    <w:rsid w:val="00EF182D"/>
    <w:rsid w:val="00EF1FD8"/>
    <w:rsid w:val="00EF2D3B"/>
    <w:rsid w:val="00EF3ABF"/>
    <w:rsid w:val="00EF45A9"/>
    <w:rsid w:val="00EF4860"/>
    <w:rsid w:val="00EF60FE"/>
    <w:rsid w:val="00EF72F2"/>
    <w:rsid w:val="00EF7744"/>
    <w:rsid w:val="00F0196C"/>
    <w:rsid w:val="00F026A0"/>
    <w:rsid w:val="00F02E44"/>
    <w:rsid w:val="00F03074"/>
    <w:rsid w:val="00F04818"/>
    <w:rsid w:val="00F05815"/>
    <w:rsid w:val="00F06034"/>
    <w:rsid w:val="00F07177"/>
    <w:rsid w:val="00F07419"/>
    <w:rsid w:val="00F074DD"/>
    <w:rsid w:val="00F10438"/>
    <w:rsid w:val="00F104BB"/>
    <w:rsid w:val="00F147A9"/>
    <w:rsid w:val="00F14AA5"/>
    <w:rsid w:val="00F152F5"/>
    <w:rsid w:val="00F15A0A"/>
    <w:rsid w:val="00F160E7"/>
    <w:rsid w:val="00F16B12"/>
    <w:rsid w:val="00F16DFF"/>
    <w:rsid w:val="00F178A4"/>
    <w:rsid w:val="00F17C29"/>
    <w:rsid w:val="00F17CA2"/>
    <w:rsid w:val="00F2220E"/>
    <w:rsid w:val="00F22C97"/>
    <w:rsid w:val="00F238EA"/>
    <w:rsid w:val="00F23A08"/>
    <w:rsid w:val="00F23A6A"/>
    <w:rsid w:val="00F23A9D"/>
    <w:rsid w:val="00F24BA8"/>
    <w:rsid w:val="00F25122"/>
    <w:rsid w:val="00F25607"/>
    <w:rsid w:val="00F27278"/>
    <w:rsid w:val="00F27E25"/>
    <w:rsid w:val="00F30BAC"/>
    <w:rsid w:val="00F3145A"/>
    <w:rsid w:val="00F318FE"/>
    <w:rsid w:val="00F32242"/>
    <w:rsid w:val="00F334E6"/>
    <w:rsid w:val="00F33926"/>
    <w:rsid w:val="00F345EF"/>
    <w:rsid w:val="00F359D1"/>
    <w:rsid w:val="00F35CE3"/>
    <w:rsid w:val="00F376BD"/>
    <w:rsid w:val="00F409B7"/>
    <w:rsid w:val="00F41973"/>
    <w:rsid w:val="00F42736"/>
    <w:rsid w:val="00F434B4"/>
    <w:rsid w:val="00F438A9"/>
    <w:rsid w:val="00F44B91"/>
    <w:rsid w:val="00F44FFD"/>
    <w:rsid w:val="00F45A2F"/>
    <w:rsid w:val="00F46D72"/>
    <w:rsid w:val="00F47AB6"/>
    <w:rsid w:val="00F50C07"/>
    <w:rsid w:val="00F52677"/>
    <w:rsid w:val="00F53B20"/>
    <w:rsid w:val="00F541A6"/>
    <w:rsid w:val="00F553D6"/>
    <w:rsid w:val="00F5744B"/>
    <w:rsid w:val="00F606CC"/>
    <w:rsid w:val="00F614B0"/>
    <w:rsid w:val="00F61682"/>
    <w:rsid w:val="00F61ADD"/>
    <w:rsid w:val="00F637FA"/>
    <w:rsid w:val="00F640D8"/>
    <w:rsid w:val="00F6532C"/>
    <w:rsid w:val="00F66089"/>
    <w:rsid w:val="00F66436"/>
    <w:rsid w:val="00F66699"/>
    <w:rsid w:val="00F66B17"/>
    <w:rsid w:val="00F709B2"/>
    <w:rsid w:val="00F71AAE"/>
    <w:rsid w:val="00F7214A"/>
    <w:rsid w:val="00F72637"/>
    <w:rsid w:val="00F72B7C"/>
    <w:rsid w:val="00F7472A"/>
    <w:rsid w:val="00F7690B"/>
    <w:rsid w:val="00F82469"/>
    <w:rsid w:val="00F82F41"/>
    <w:rsid w:val="00F8307E"/>
    <w:rsid w:val="00F83382"/>
    <w:rsid w:val="00F837F4"/>
    <w:rsid w:val="00F85A60"/>
    <w:rsid w:val="00F86405"/>
    <w:rsid w:val="00F86ED3"/>
    <w:rsid w:val="00F87130"/>
    <w:rsid w:val="00F87654"/>
    <w:rsid w:val="00F87AF8"/>
    <w:rsid w:val="00F90632"/>
    <w:rsid w:val="00F9163F"/>
    <w:rsid w:val="00F92392"/>
    <w:rsid w:val="00F93720"/>
    <w:rsid w:val="00F93769"/>
    <w:rsid w:val="00F937FF"/>
    <w:rsid w:val="00F93E02"/>
    <w:rsid w:val="00F9427C"/>
    <w:rsid w:val="00F9429B"/>
    <w:rsid w:val="00F945A0"/>
    <w:rsid w:val="00F95577"/>
    <w:rsid w:val="00F95E67"/>
    <w:rsid w:val="00F975D0"/>
    <w:rsid w:val="00F9767A"/>
    <w:rsid w:val="00FA0D22"/>
    <w:rsid w:val="00FA12C6"/>
    <w:rsid w:val="00FA1C4A"/>
    <w:rsid w:val="00FA2F65"/>
    <w:rsid w:val="00FA444F"/>
    <w:rsid w:val="00FA45F3"/>
    <w:rsid w:val="00FA53F6"/>
    <w:rsid w:val="00FA5744"/>
    <w:rsid w:val="00FA6050"/>
    <w:rsid w:val="00FB1E6C"/>
    <w:rsid w:val="00FB22A1"/>
    <w:rsid w:val="00FB3572"/>
    <w:rsid w:val="00FB36B0"/>
    <w:rsid w:val="00FB443C"/>
    <w:rsid w:val="00FB4DDF"/>
    <w:rsid w:val="00FB5EEC"/>
    <w:rsid w:val="00FB67F8"/>
    <w:rsid w:val="00FB6A9C"/>
    <w:rsid w:val="00FB7328"/>
    <w:rsid w:val="00FB7D4F"/>
    <w:rsid w:val="00FC0D9C"/>
    <w:rsid w:val="00FC1A47"/>
    <w:rsid w:val="00FC2892"/>
    <w:rsid w:val="00FC2A2B"/>
    <w:rsid w:val="00FC4BB7"/>
    <w:rsid w:val="00FC4C4A"/>
    <w:rsid w:val="00FC4F90"/>
    <w:rsid w:val="00FC5360"/>
    <w:rsid w:val="00FC7121"/>
    <w:rsid w:val="00FC7331"/>
    <w:rsid w:val="00FC77F5"/>
    <w:rsid w:val="00FC793E"/>
    <w:rsid w:val="00FD20CC"/>
    <w:rsid w:val="00FD2408"/>
    <w:rsid w:val="00FD2776"/>
    <w:rsid w:val="00FD2C19"/>
    <w:rsid w:val="00FD2DFE"/>
    <w:rsid w:val="00FD325A"/>
    <w:rsid w:val="00FD556F"/>
    <w:rsid w:val="00FD5615"/>
    <w:rsid w:val="00FD6141"/>
    <w:rsid w:val="00FD6FCA"/>
    <w:rsid w:val="00FD71D5"/>
    <w:rsid w:val="00FD7377"/>
    <w:rsid w:val="00FE0017"/>
    <w:rsid w:val="00FE0177"/>
    <w:rsid w:val="00FE0528"/>
    <w:rsid w:val="00FE0776"/>
    <w:rsid w:val="00FE0D30"/>
    <w:rsid w:val="00FE0D5F"/>
    <w:rsid w:val="00FE0D7E"/>
    <w:rsid w:val="00FE1854"/>
    <w:rsid w:val="00FE2704"/>
    <w:rsid w:val="00FE31A2"/>
    <w:rsid w:val="00FE4B0F"/>
    <w:rsid w:val="00FE51AD"/>
    <w:rsid w:val="00FE77F0"/>
    <w:rsid w:val="00FE793F"/>
    <w:rsid w:val="00FF06FF"/>
    <w:rsid w:val="00FF2D95"/>
    <w:rsid w:val="00FF30CC"/>
    <w:rsid w:val="00FF3D6E"/>
    <w:rsid w:val="00FF454F"/>
    <w:rsid w:val="00FF4FCF"/>
    <w:rsid w:val="00FF6622"/>
    <w:rsid w:val="00FF6A18"/>
    <w:rsid w:val="00FF6DC5"/>
    <w:rsid w:val="00FF6EA3"/>
    <w:rsid w:val="00FF72CE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2DD326"/>
  <w15:chartTrackingRefBased/>
  <w15:docId w15:val="{77124395-3AD7-4DA7-BCDA-584153F8A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343D"/>
    <w:pPr>
      <w:overflowPunct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8C02F5"/>
    <w:pPr>
      <w:keepNext/>
      <w:overflowPunct/>
      <w:autoSpaceDE/>
      <w:autoSpaceDN/>
      <w:adjustRightInd/>
      <w:outlineLvl w:val="0"/>
    </w:pPr>
    <w:rPr>
      <w:rFonts w:ascii="Arial" w:hAnsi="Arial"/>
      <w:b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86E1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86E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86E16"/>
  </w:style>
  <w:style w:type="character" w:styleId="Hipercze">
    <w:name w:val="Hyperlink"/>
    <w:rsid w:val="00290C63"/>
    <w:rPr>
      <w:color w:val="0000FF"/>
      <w:u w:val="single"/>
    </w:rPr>
  </w:style>
  <w:style w:type="paragraph" w:styleId="Tekstkomentarza">
    <w:name w:val="annotation text"/>
    <w:basedOn w:val="Normalny"/>
    <w:semiHidden/>
    <w:rsid w:val="0063346A"/>
    <w:pPr>
      <w:overflowPunct/>
      <w:autoSpaceDE/>
      <w:autoSpaceDN/>
      <w:adjustRightInd/>
    </w:pPr>
    <w:rPr>
      <w:szCs w:val="24"/>
      <w:lang w:val="en-GB" w:eastAsia="en-GB"/>
    </w:rPr>
  </w:style>
  <w:style w:type="paragraph" w:customStyle="1" w:styleId="Style">
    <w:name w:val="Style"/>
    <w:rsid w:val="00195253"/>
    <w:pPr>
      <w:overflowPunct w:val="0"/>
      <w:autoSpaceDE w:val="0"/>
      <w:autoSpaceDN w:val="0"/>
      <w:adjustRightInd w:val="0"/>
      <w:textAlignment w:val="baseline"/>
    </w:pPr>
  </w:style>
  <w:style w:type="paragraph" w:styleId="Tekstpodstawowy">
    <w:name w:val="Body Text"/>
    <w:basedOn w:val="Normalny"/>
    <w:link w:val="TekstpodstawowyZnak"/>
    <w:rsid w:val="005544DC"/>
    <w:pPr>
      <w:textAlignment w:val="baseline"/>
    </w:pPr>
    <w:rPr>
      <w:rFonts w:ascii="Courier New" w:hAnsi="Courier New"/>
      <w:color w:val="000000"/>
      <w:sz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37047A"/>
    <w:pPr>
      <w:spacing w:after="120" w:line="480" w:lineRule="auto"/>
      <w:textAlignment w:val="baseline"/>
    </w:pPr>
  </w:style>
  <w:style w:type="paragraph" w:styleId="Tekstdymka">
    <w:name w:val="Balloon Text"/>
    <w:basedOn w:val="Normalny"/>
    <w:semiHidden/>
    <w:rsid w:val="00991976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uiPriority w:val="99"/>
    <w:rsid w:val="00F152F5"/>
    <w:pPr>
      <w:widowControl w:val="0"/>
      <w:suppressLineNumbers/>
      <w:overflowPunct/>
      <w:autoSpaceDE/>
      <w:autoSpaceDN/>
      <w:spacing w:before="60" w:after="60" w:line="360" w:lineRule="atLeast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link w:val="Tekstpodstawowy2"/>
    <w:rsid w:val="00F92392"/>
    <w:rPr>
      <w:lang w:val="pl-PL" w:eastAsia="pl-PL" w:bidi="ar-SA"/>
    </w:rPr>
  </w:style>
  <w:style w:type="paragraph" w:styleId="Tekstpodstawowywcity">
    <w:name w:val="Body Text Indent"/>
    <w:basedOn w:val="Normalny"/>
    <w:rsid w:val="00D843CF"/>
    <w:pPr>
      <w:spacing w:after="120"/>
      <w:ind w:left="283"/>
    </w:pPr>
  </w:style>
  <w:style w:type="paragraph" w:styleId="Tekstprzypisukocowego">
    <w:name w:val="endnote text"/>
    <w:basedOn w:val="Normalny"/>
    <w:semiHidden/>
    <w:rsid w:val="003F6A09"/>
  </w:style>
  <w:style w:type="character" w:styleId="Odwoanieprzypisukocowego">
    <w:name w:val="endnote reference"/>
    <w:semiHidden/>
    <w:rsid w:val="003F6A09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4B19"/>
    <w:pPr>
      <w:overflowPunct/>
      <w:autoSpaceDE/>
      <w:autoSpaceDN/>
      <w:adjustRightInd/>
      <w:ind w:left="708"/>
    </w:pPr>
    <w:rPr>
      <w:sz w:val="24"/>
      <w:szCs w:val="24"/>
    </w:rPr>
  </w:style>
  <w:style w:type="paragraph" w:customStyle="1" w:styleId="Akapitzlist1">
    <w:name w:val="Akapit z listą1"/>
    <w:basedOn w:val="Normalny"/>
    <w:rsid w:val="00A214DE"/>
    <w:pPr>
      <w:ind w:left="720"/>
      <w:contextualSpacing/>
      <w:textAlignment w:val="baseline"/>
    </w:pPr>
  </w:style>
  <w:style w:type="paragraph" w:customStyle="1" w:styleId="Akapitzlist2">
    <w:name w:val="Akapit z listą2"/>
    <w:basedOn w:val="Normalny"/>
    <w:rsid w:val="004929CE"/>
    <w:pPr>
      <w:ind w:left="720"/>
      <w:contextualSpacing/>
      <w:textAlignment w:val="baseline"/>
    </w:pPr>
  </w:style>
  <w:style w:type="character" w:customStyle="1" w:styleId="TekstpodstawowyZnak">
    <w:name w:val="Tekst podstawowy Znak"/>
    <w:link w:val="Tekstpodstawowy"/>
    <w:rsid w:val="0042047D"/>
    <w:rPr>
      <w:rFonts w:ascii="Courier New" w:hAnsi="Courier New"/>
      <w:color w:val="000000"/>
      <w:sz w:val="24"/>
    </w:rPr>
  </w:style>
  <w:style w:type="paragraph" w:customStyle="1" w:styleId="Akapitzlist3">
    <w:name w:val="Akapit z listą3"/>
    <w:basedOn w:val="Normalny"/>
    <w:rsid w:val="00E923BC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292DC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8C02F5"/>
    <w:rPr>
      <w:rFonts w:ascii="Arial" w:hAnsi="Arial"/>
      <w:b/>
    </w:rPr>
  </w:style>
  <w:style w:type="paragraph" w:styleId="NormalnyWeb">
    <w:name w:val="Normal (Web)"/>
    <w:basedOn w:val="Normalny"/>
    <w:uiPriority w:val="99"/>
    <w:rsid w:val="0072413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AC344D"/>
    <w:rPr>
      <w:rFonts w:cs="Times New Roman"/>
      <w:sz w:val="20"/>
      <w:szCs w:val="20"/>
    </w:rPr>
  </w:style>
  <w:style w:type="character" w:styleId="Pogrubienie">
    <w:name w:val="Strong"/>
    <w:qFormat/>
    <w:rsid w:val="0027152C"/>
    <w:rPr>
      <w:b/>
      <w:bCs/>
    </w:rPr>
  </w:style>
  <w:style w:type="character" w:styleId="Uwydatnienie">
    <w:name w:val="Emphasis"/>
    <w:uiPriority w:val="20"/>
    <w:qFormat/>
    <w:rsid w:val="00635C5D"/>
    <w:rPr>
      <w:i/>
      <w:iCs/>
    </w:rPr>
  </w:style>
  <w:style w:type="character" w:customStyle="1" w:styleId="alb">
    <w:name w:val="a_lb"/>
    <w:basedOn w:val="Domylnaczcionkaakapitu"/>
    <w:rsid w:val="00635C5D"/>
  </w:style>
  <w:style w:type="paragraph" w:customStyle="1" w:styleId="pkt">
    <w:name w:val="pkt"/>
    <w:basedOn w:val="Normalny"/>
    <w:rsid w:val="00262658"/>
    <w:pPr>
      <w:overflowPunct/>
      <w:autoSpaceDE/>
      <w:autoSpaceDN/>
      <w:adjustRightInd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Akapitzlist5">
    <w:name w:val="Akapit z listą5"/>
    <w:basedOn w:val="Normalny"/>
    <w:rsid w:val="002E394B"/>
    <w:pPr>
      <w:overflowPunct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Domylnaczcionkaakapitu"/>
    <w:rsid w:val="00CF0DC9"/>
  </w:style>
  <w:style w:type="table" w:styleId="Tabela-Siatka">
    <w:name w:val="Table Grid"/>
    <w:basedOn w:val="Standardowy"/>
    <w:uiPriority w:val="59"/>
    <w:rsid w:val="007657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7E23BB"/>
  </w:style>
  <w:style w:type="character" w:styleId="Nierozpoznanawzmianka">
    <w:name w:val="Unresolved Mention"/>
    <w:uiPriority w:val="99"/>
    <w:semiHidden/>
    <w:unhideWhenUsed/>
    <w:rsid w:val="005B4F1D"/>
    <w:rPr>
      <w:color w:val="808080"/>
      <w:shd w:val="clear" w:color="auto" w:fill="E6E6E6"/>
    </w:rPr>
  </w:style>
  <w:style w:type="character" w:customStyle="1" w:styleId="czeinternetowe">
    <w:name w:val="Łącze internetowe"/>
    <w:rsid w:val="00362BC2"/>
    <w:rPr>
      <w:color w:val="000080"/>
      <w:u w:val="single"/>
    </w:rPr>
  </w:style>
  <w:style w:type="paragraph" w:styleId="Bezodstpw">
    <w:name w:val="No Spacing"/>
    <w:uiPriority w:val="1"/>
    <w:qFormat/>
    <w:rsid w:val="002F445E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CF389D"/>
  </w:style>
  <w:style w:type="character" w:customStyle="1" w:styleId="TekstprzypisudolnegoZnak">
    <w:name w:val="Tekst przypisu dolnego Znak"/>
    <w:basedOn w:val="Domylnaczcionkaakapitu"/>
    <w:link w:val="Tekstprzypisudolnego"/>
    <w:rsid w:val="00CF389D"/>
  </w:style>
  <w:style w:type="character" w:styleId="Odwoanieprzypisudolnego">
    <w:name w:val="footnote reference"/>
    <w:rsid w:val="00CF389D"/>
    <w:rPr>
      <w:vertAlign w:val="superscript"/>
    </w:rPr>
  </w:style>
  <w:style w:type="paragraph" w:customStyle="1" w:styleId="Text1">
    <w:name w:val="Text 1"/>
    <w:basedOn w:val="Normalny"/>
    <w:rsid w:val="00711D6D"/>
    <w:pPr>
      <w:overflowPunct/>
      <w:autoSpaceDE/>
      <w:autoSpaceDN/>
      <w:adjustRightInd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711D6D"/>
    <w:pPr>
      <w:numPr>
        <w:numId w:val="41"/>
      </w:numPr>
      <w:overflowPunct/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711D6D"/>
    <w:pPr>
      <w:numPr>
        <w:ilvl w:val="1"/>
        <w:numId w:val="41"/>
      </w:numPr>
      <w:overflowPunct/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711D6D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711D6D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26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4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1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0D104-DF7B-4877-9247-3F161B96A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PRZETARG NIEOGRANICZONY</vt:lpstr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NIEOGRANICZONY</dc:title>
  <dc:subject/>
  <dc:creator>Halina.Lukaszyk@wody.gov.pl</dc:creator>
  <cp:keywords/>
  <dc:description/>
  <cp:lastModifiedBy>Piotr Zając</cp:lastModifiedBy>
  <cp:revision>8</cp:revision>
  <cp:lastPrinted>2018-03-30T07:58:00Z</cp:lastPrinted>
  <dcterms:created xsi:type="dcterms:W3CDTF">2022-07-28T07:39:00Z</dcterms:created>
  <dcterms:modified xsi:type="dcterms:W3CDTF">2025-03-18T09:54:00Z</dcterms:modified>
</cp:coreProperties>
</file>