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544A44C" w14:textId="5F605611" w:rsidR="00BB2A83" w:rsidRDefault="0085238C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 w:rsidRPr="0085238C">
        <w:rPr>
          <w:rFonts w:ascii="Arial Narrow" w:hAnsi="Arial Narrow"/>
          <w:b/>
          <w:bCs/>
          <w:i/>
          <w:color w:val="auto"/>
          <w:lang w:eastAsia="pl-PL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6A1B0360" w14:textId="77777777" w:rsidR="0085238C" w:rsidRPr="00784BD4" w:rsidRDefault="0085238C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0A4300BE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109 ust. 1 pkt 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E0384F">
      <w:pPr>
        <w:suppressAutoHyphens w:val="0"/>
        <w:autoSpaceDE/>
        <w:ind w:left="708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77777777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br/>
        <w:t>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8A23E68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5340BF12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75EF0494" w14:textId="2BC86153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155390">
        <w:rPr>
          <w:rFonts w:ascii="Arial Narrow" w:hAnsi="Arial Narrow"/>
          <w:sz w:val="22"/>
          <w:szCs w:val="22"/>
        </w:rPr>
        <w:t>10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6D8FA94F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3B5F2C2B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Wykonawcy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D2E39D3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8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016D2315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2E77E6C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15E9CC01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lastRenderedPageBreak/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5440E57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Pr="007D37E7">
        <w:rPr>
          <w:rFonts w:ascii="Arial Narrow" w:hAnsi="Arial Narrow"/>
          <w:lang w:val="en-US" w:eastAsia="pl-PL"/>
        </w:rPr>
        <w:t xml:space="preserve">*  lub </w:t>
      </w:r>
      <w:hyperlink r:id="rId10" w:history="1">
        <w:r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5EE7007C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F0A8FED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3407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10F06" w14:textId="77777777" w:rsidR="00E148B1" w:rsidRDefault="00E148B1">
      <w:r>
        <w:separator/>
      </w:r>
    </w:p>
  </w:endnote>
  <w:endnote w:type="continuationSeparator" w:id="0">
    <w:p w14:paraId="39B4F20A" w14:textId="77777777" w:rsidR="00E148B1" w:rsidRDefault="00E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0BB4" w14:textId="775AE6C8" w:rsidR="00584018" w:rsidRPr="00F12D7E" w:rsidRDefault="00584018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584018" w:rsidRPr="00F12D7E" w:rsidRDefault="00584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063A7" w14:textId="77777777" w:rsidR="00E148B1" w:rsidRDefault="00E148B1">
      <w:r>
        <w:separator/>
      </w:r>
    </w:p>
  </w:footnote>
  <w:footnote w:type="continuationSeparator" w:id="0">
    <w:p w14:paraId="3F5A4C05" w14:textId="77777777" w:rsidR="00E148B1" w:rsidRDefault="00E14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FC79E" w14:textId="77777777" w:rsidR="00584018" w:rsidRPr="005270B3" w:rsidRDefault="00584018" w:rsidP="00BA0E37">
    <w:pPr>
      <w:suppressAutoHyphens w:val="0"/>
      <w:autoSpaceDN w:val="0"/>
      <w:adjustRightInd w:val="0"/>
      <w:ind w:right="-141"/>
      <w:rPr>
        <w:b/>
        <w:bCs/>
        <w:i/>
        <w:iCs/>
        <w:sz w:val="24"/>
        <w:szCs w:val="24"/>
        <w:lang w:eastAsia="pl-PL"/>
      </w:rPr>
    </w:pPr>
  </w:p>
  <w:p w14:paraId="2679E07A" w14:textId="77777777" w:rsidR="00584018" w:rsidRPr="00B625AF" w:rsidRDefault="00584018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3502F6EE" w:rsidR="00584018" w:rsidRPr="00784BD4" w:rsidRDefault="00584018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>
      <w:rPr>
        <w:rFonts w:ascii="Arial Narrow" w:hAnsi="Arial Narrow"/>
        <w:b/>
        <w:bCs/>
        <w:iCs/>
        <w:sz w:val="24"/>
        <w:szCs w:val="24"/>
        <w:lang w:eastAsia="pl-PL"/>
      </w:rPr>
      <w:t>P.</w:t>
    </w:r>
    <w:r w:rsidR="0085238C">
      <w:rPr>
        <w:rFonts w:ascii="Arial Narrow" w:hAnsi="Arial Narrow"/>
        <w:b/>
        <w:bCs/>
        <w:iCs/>
        <w:sz w:val="24"/>
        <w:szCs w:val="24"/>
        <w:lang w:eastAsia="pl-PL"/>
      </w:rPr>
      <w:t>08</w:t>
    </w:r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0"/>
    <w:bookmarkEnd w:id="1"/>
    <w:bookmarkEnd w:id="2"/>
    <w:bookmarkEnd w:id="3"/>
    <w:r w:rsidR="0085238C">
      <w:rPr>
        <w:rFonts w:ascii="Arial Narrow" w:hAnsi="Arial Narrow"/>
        <w:b/>
        <w:bCs/>
        <w:iCs/>
        <w:sz w:val="24"/>
        <w:szCs w:val="24"/>
        <w:lang w:eastAsia="pl-PL"/>
      </w:rPr>
      <w:t>5                                                                                   Załącznik nr 2 do SWZ</w:t>
    </w:r>
  </w:p>
  <w:p w14:paraId="60773EFE" w14:textId="77777777" w:rsidR="00584018" w:rsidRPr="00B625AF" w:rsidRDefault="00584018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584018" w:rsidRPr="005270B3" w:rsidRDefault="00584018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16161">
    <w:abstractNumId w:val="0"/>
  </w:num>
  <w:num w:numId="2" w16cid:durableId="1011880766">
    <w:abstractNumId w:val="1"/>
  </w:num>
  <w:num w:numId="3" w16cid:durableId="1721705336">
    <w:abstractNumId w:val="2"/>
    <w:lvlOverride w:ilvl="0">
      <w:startOverride w:val="1"/>
    </w:lvlOverride>
  </w:num>
  <w:num w:numId="4" w16cid:durableId="1507592830">
    <w:abstractNumId w:val="11"/>
  </w:num>
  <w:num w:numId="5" w16cid:durableId="1587493542">
    <w:abstractNumId w:val="5"/>
  </w:num>
  <w:num w:numId="6" w16cid:durableId="40445851">
    <w:abstractNumId w:val="12"/>
  </w:num>
  <w:num w:numId="7" w16cid:durableId="425074622">
    <w:abstractNumId w:val="9"/>
  </w:num>
  <w:num w:numId="8" w16cid:durableId="2071494601">
    <w:abstractNumId w:val="14"/>
  </w:num>
  <w:num w:numId="9" w16cid:durableId="1033771138">
    <w:abstractNumId w:val="7"/>
  </w:num>
  <w:num w:numId="10" w16cid:durableId="1143501408">
    <w:abstractNumId w:val="10"/>
  </w:num>
  <w:num w:numId="11" w16cid:durableId="2064524028">
    <w:abstractNumId w:val="6"/>
  </w:num>
  <w:num w:numId="12" w16cid:durableId="1982341827">
    <w:abstractNumId w:val="3"/>
  </w:num>
  <w:num w:numId="13" w16cid:durableId="15694713">
    <w:abstractNumId w:val="13"/>
  </w:num>
  <w:num w:numId="14" w16cid:durableId="1363169218">
    <w:abstractNumId w:val="8"/>
  </w:num>
  <w:num w:numId="15" w16cid:durableId="1249585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2055"/>
    <w:rsid w:val="00076D02"/>
    <w:rsid w:val="00077126"/>
    <w:rsid w:val="00097B3B"/>
    <w:rsid w:val="00097BB2"/>
    <w:rsid w:val="000A5ACE"/>
    <w:rsid w:val="000B7194"/>
    <w:rsid w:val="000B7E67"/>
    <w:rsid w:val="000C1233"/>
    <w:rsid w:val="000C69FE"/>
    <w:rsid w:val="000E07EE"/>
    <w:rsid w:val="000F575B"/>
    <w:rsid w:val="00101F19"/>
    <w:rsid w:val="001061D2"/>
    <w:rsid w:val="00106FA9"/>
    <w:rsid w:val="00134442"/>
    <w:rsid w:val="00137C78"/>
    <w:rsid w:val="00152795"/>
    <w:rsid w:val="00155390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84018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6F1EED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2683A"/>
    <w:rsid w:val="0083458B"/>
    <w:rsid w:val="00841BB6"/>
    <w:rsid w:val="00844C74"/>
    <w:rsid w:val="0085238C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4C03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148B1"/>
    <w:rsid w:val="00E16E51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E7E7C06"/>
  <w15:chartTrackingRefBased/>
  <w15:docId w15:val="{F1940A18-0F72-44DC-AFCD-2BE846C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3</cp:revision>
  <dcterms:created xsi:type="dcterms:W3CDTF">2023-10-09T14:55:00Z</dcterms:created>
  <dcterms:modified xsi:type="dcterms:W3CDTF">2025-05-29T09:21:00Z</dcterms:modified>
</cp:coreProperties>
</file>