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C5096B" w14:textId="72B5F382" w:rsidR="000D04B0" w:rsidRPr="00542237" w:rsidRDefault="000D04B0">
      <w:pPr>
        <w:pStyle w:val="Tekstpodstawowy"/>
        <w:jc w:val="right"/>
        <w:rPr>
          <w:b/>
        </w:rPr>
      </w:pPr>
      <w:r w:rsidRPr="00542237">
        <w:rPr>
          <w:b/>
          <w:sz w:val="20"/>
          <w:szCs w:val="20"/>
        </w:rPr>
        <w:t xml:space="preserve">Znak sprawy: </w:t>
      </w:r>
      <w:r w:rsidR="00A17644">
        <w:rPr>
          <w:b/>
          <w:sz w:val="20"/>
          <w:szCs w:val="20"/>
        </w:rPr>
        <w:t>ZP.382.</w:t>
      </w:r>
      <w:r w:rsidR="0060171F">
        <w:rPr>
          <w:b/>
          <w:sz w:val="20"/>
          <w:szCs w:val="20"/>
        </w:rPr>
        <w:t>11</w:t>
      </w:r>
      <w:r w:rsidR="00A17644">
        <w:rPr>
          <w:b/>
          <w:sz w:val="20"/>
          <w:szCs w:val="20"/>
        </w:rPr>
        <w:t>.</w:t>
      </w:r>
      <w:r w:rsidR="00C442FE">
        <w:rPr>
          <w:b/>
          <w:sz w:val="20"/>
          <w:szCs w:val="20"/>
        </w:rPr>
        <w:t>202</w:t>
      </w:r>
      <w:r w:rsidR="00BE1304">
        <w:rPr>
          <w:b/>
          <w:sz w:val="20"/>
          <w:szCs w:val="20"/>
        </w:rPr>
        <w:t>5</w:t>
      </w:r>
    </w:p>
    <w:p w14:paraId="672A6659" w14:textId="77777777" w:rsidR="000D04B0" w:rsidRDefault="000D04B0">
      <w:pPr>
        <w:jc w:val="right"/>
      </w:pPr>
    </w:p>
    <w:p w14:paraId="0A37501D" w14:textId="77777777" w:rsidR="000D04B0" w:rsidRDefault="000D04B0">
      <w:pPr>
        <w:jc w:val="right"/>
      </w:pPr>
    </w:p>
    <w:p w14:paraId="1D42217D" w14:textId="77777777" w:rsidR="000D04B0" w:rsidRDefault="000D04B0">
      <w:pPr>
        <w:jc w:val="right"/>
      </w:pPr>
      <w:r>
        <w:t>załącznik nr 1 do SWZ</w:t>
      </w:r>
    </w:p>
    <w:p w14:paraId="5DAB6C7B" w14:textId="77777777" w:rsidR="000D04B0" w:rsidRDefault="000D04B0">
      <w:pPr>
        <w:pStyle w:val="Nagwek"/>
        <w:rPr>
          <w:b/>
        </w:rPr>
      </w:pPr>
    </w:p>
    <w:p w14:paraId="2066690B" w14:textId="77777777" w:rsidR="000D04B0" w:rsidRDefault="000D04B0">
      <w:pPr>
        <w:pStyle w:val="Tekstpodstawowywcity"/>
      </w:pPr>
      <w:r>
        <w:rPr>
          <w:b/>
          <w:bCs/>
          <w:u w:val="single"/>
        </w:rPr>
        <w:t>Dane Wykonawcy:</w:t>
      </w:r>
    </w:p>
    <w:p w14:paraId="02EB378F" w14:textId="77777777" w:rsidR="000D04B0" w:rsidRDefault="000D04B0">
      <w:pPr>
        <w:pStyle w:val="Tekstpodstawowywcity"/>
        <w:rPr>
          <w:b/>
          <w:bCs/>
          <w:u w:val="single"/>
        </w:rPr>
      </w:pPr>
    </w:p>
    <w:p w14:paraId="5A2A1D40" w14:textId="77777777" w:rsidR="000D04B0" w:rsidRDefault="000D04B0">
      <w:pPr>
        <w:pStyle w:val="Tekstpodstawowywcity"/>
      </w:pPr>
      <w:r>
        <w:t>Pełna nazwa:</w:t>
      </w:r>
      <w:r>
        <w:rPr>
          <w:b/>
          <w:bCs/>
        </w:rPr>
        <w:t xml:space="preserve">   </w:t>
      </w:r>
      <w:r>
        <w:t>...........................................................</w:t>
      </w:r>
    </w:p>
    <w:p w14:paraId="6A05A809" w14:textId="77777777" w:rsidR="000D04B0" w:rsidRDefault="000D04B0">
      <w:pPr>
        <w:pStyle w:val="Tekstpodstawowywcity"/>
      </w:pPr>
    </w:p>
    <w:p w14:paraId="50E6D193" w14:textId="77777777" w:rsidR="000D04B0" w:rsidRDefault="000D04B0">
      <w:pPr>
        <w:pStyle w:val="Tekstpodstawowywcity"/>
      </w:pPr>
      <w:r>
        <w:t>Adres:</w:t>
      </w:r>
      <w:r>
        <w:tab/>
        <w:t xml:space="preserve">          ...........................................................</w:t>
      </w:r>
    </w:p>
    <w:p w14:paraId="5A39BBE3" w14:textId="77777777" w:rsidR="000D04B0" w:rsidRDefault="000D04B0">
      <w:pPr>
        <w:pStyle w:val="Tekstpodstawowywcity"/>
      </w:pPr>
    </w:p>
    <w:p w14:paraId="375DE820" w14:textId="77777777" w:rsidR="000D04B0" w:rsidRPr="0088767E" w:rsidRDefault="000D04B0">
      <w:pPr>
        <w:pStyle w:val="Tekstpodstawowywcity"/>
        <w:rPr>
          <w:lang w:val="en-GB"/>
        </w:rPr>
      </w:pPr>
      <w:r w:rsidRPr="0088767E">
        <w:rPr>
          <w:lang w:val="en-GB"/>
        </w:rPr>
        <w:t xml:space="preserve">Tel. </w:t>
      </w:r>
      <w:proofErr w:type="spellStart"/>
      <w:r w:rsidRPr="0088767E">
        <w:rPr>
          <w:lang w:val="en-GB"/>
        </w:rPr>
        <w:t>i</w:t>
      </w:r>
      <w:proofErr w:type="spellEnd"/>
      <w:r w:rsidRPr="0088767E">
        <w:rPr>
          <w:lang w:val="en-GB"/>
        </w:rPr>
        <w:t xml:space="preserve"> fax:         ..........................................................</w:t>
      </w:r>
    </w:p>
    <w:p w14:paraId="41C8F396" w14:textId="77777777" w:rsidR="000D04B0" w:rsidRPr="0088767E" w:rsidRDefault="000D04B0">
      <w:pPr>
        <w:pStyle w:val="Tekstpodstawowywcity"/>
        <w:rPr>
          <w:lang w:val="en-GB"/>
        </w:rPr>
      </w:pPr>
    </w:p>
    <w:p w14:paraId="234F4CC9" w14:textId="77777777" w:rsidR="000D04B0" w:rsidRPr="00C442FE" w:rsidRDefault="000D04B0">
      <w:pPr>
        <w:pStyle w:val="Tekstpodstawowywcity"/>
        <w:rPr>
          <w:lang w:val="en-GB"/>
        </w:rPr>
      </w:pPr>
      <w:r w:rsidRPr="00C442FE">
        <w:rPr>
          <w:lang w:val="en-GB"/>
        </w:rPr>
        <w:t>Adres e-mail:   ..........................................................</w:t>
      </w:r>
    </w:p>
    <w:p w14:paraId="72A3D3EC" w14:textId="77777777" w:rsidR="000D04B0" w:rsidRPr="00C442FE" w:rsidRDefault="000D04B0">
      <w:pPr>
        <w:spacing w:line="264" w:lineRule="auto"/>
        <w:contextualSpacing/>
        <w:rPr>
          <w:lang w:val="en-GB"/>
        </w:rPr>
      </w:pPr>
    </w:p>
    <w:p w14:paraId="03B1C429" w14:textId="599F95B8" w:rsidR="00380D9D" w:rsidRPr="0088767E" w:rsidRDefault="00380D9D">
      <w:pPr>
        <w:spacing w:line="264" w:lineRule="auto"/>
        <w:contextualSpacing/>
      </w:pPr>
      <w:r w:rsidRPr="0088767E">
        <w:t>NIP:                 ……………………………………..</w:t>
      </w:r>
    </w:p>
    <w:p w14:paraId="522B6FC1" w14:textId="77777777" w:rsidR="00380D9D" w:rsidRPr="0088767E" w:rsidRDefault="00380D9D">
      <w:pPr>
        <w:spacing w:line="264" w:lineRule="auto"/>
        <w:contextualSpacing/>
      </w:pPr>
    </w:p>
    <w:p w14:paraId="15D0D5FA" w14:textId="64E9318E" w:rsidR="00380D9D" w:rsidRPr="0088767E" w:rsidRDefault="00380D9D">
      <w:pPr>
        <w:spacing w:line="264" w:lineRule="auto"/>
        <w:contextualSpacing/>
      </w:pPr>
      <w:r w:rsidRPr="0088767E">
        <w:t>RGON:            ………………………………………</w:t>
      </w:r>
    </w:p>
    <w:p w14:paraId="0D0B940D" w14:textId="77777777" w:rsidR="000D04B0" w:rsidRPr="0088767E" w:rsidRDefault="000D04B0">
      <w:pPr>
        <w:pStyle w:val="Tekstpodstawowywcity"/>
      </w:pPr>
    </w:p>
    <w:p w14:paraId="0E27B00A" w14:textId="77777777" w:rsidR="000D04B0" w:rsidRPr="0088767E" w:rsidRDefault="000D04B0">
      <w:pPr>
        <w:pStyle w:val="Tekstpodstawowywcity"/>
      </w:pPr>
    </w:p>
    <w:p w14:paraId="60061E4C" w14:textId="77777777" w:rsidR="000D04B0" w:rsidRPr="0088767E" w:rsidRDefault="000D04B0">
      <w:pPr>
        <w:pStyle w:val="Tekstpodstawowywcity"/>
        <w:rPr>
          <w:b/>
          <w:bCs/>
          <w:sz w:val="28"/>
          <w:szCs w:val="28"/>
        </w:rPr>
      </w:pPr>
    </w:p>
    <w:p w14:paraId="1FD521B7" w14:textId="77777777" w:rsidR="000D04B0" w:rsidRDefault="000D04B0">
      <w:pPr>
        <w:pStyle w:val="Tekstpodstawowywcity"/>
        <w:jc w:val="center"/>
      </w:pPr>
      <w:r>
        <w:rPr>
          <w:b/>
          <w:bCs/>
          <w:sz w:val="28"/>
          <w:szCs w:val="28"/>
        </w:rPr>
        <w:t>OFERTA</w:t>
      </w:r>
    </w:p>
    <w:p w14:paraId="44EAFD9C" w14:textId="77777777" w:rsidR="000D04B0" w:rsidRDefault="000D04B0">
      <w:pPr>
        <w:pStyle w:val="Tekstpodstawowywcity"/>
        <w:jc w:val="center"/>
        <w:rPr>
          <w:b/>
          <w:bCs/>
          <w:sz w:val="28"/>
          <w:szCs w:val="28"/>
        </w:rPr>
      </w:pPr>
    </w:p>
    <w:p w14:paraId="308FD384" w14:textId="77777777" w:rsidR="000D04B0" w:rsidRDefault="000D04B0">
      <w:pPr>
        <w:pStyle w:val="Tekstpodstawowywcity"/>
        <w:jc w:val="center"/>
      </w:pPr>
      <w:r>
        <w:rPr>
          <w:sz w:val="18"/>
          <w:szCs w:val="18"/>
        </w:rPr>
        <w:t>Do</w:t>
      </w:r>
    </w:p>
    <w:p w14:paraId="4B94D5A5" w14:textId="77777777" w:rsidR="000D04B0" w:rsidRDefault="000D04B0">
      <w:pPr>
        <w:pStyle w:val="Tekstpodstawowywcity"/>
        <w:jc w:val="center"/>
        <w:rPr>
          <w:b/>
          <w:bCs/>
          <w:sz w:val="18"/>
          <w:szCs w:val="18"/>
        </w:rPr>
      </w:pPr>
    </w:p>
    <w:p w14:paraId="38F32045" w14:textId="77777777" w:rsidR="00252386" w:rsidRDefault="00252386" w:rsidP="00542237">
      <w:pPr>
        <w:pStyle w:val="Tekstpodstawowywcity"/>
        <w:ind w:left="3540" w:firstLine="708"/>
      </w:pPr>
      <w:r>
        <w:rPr>
          <w:b/>
          <w:bCs/>
          <w:sz w:val="22"/>
          <w:szCs w:val="22"/>
        </w:rPr>
        <w:t>Uzdrowiska Goczałkowice – Zdrój Sp.  o.o.</w:t>
      </w:r>
    </w:p>
    <w:p w14:paraId="51E277E8" w14:textId="77777777" w:rsidR="00252386" w:rsidRDefault="00252386" w:rsidP="629D75CC">
      <w:pPr>
        <w:pStyle w:val="Tekstpodstawowywcity"/>
        <w:ind w:left="2832"/>
      </w:pPr>
      <w:r>
        <w:rPr>
          <w:b/>
          <w:bCs/>
          <w:sz w:val="22"/>
          <w:szCs w:val="22"/>
        </w:rPr>
        <w:t xml:space="preserve">                       43-230 Goczałkowice – Zdrój, ul. Uzdrowiskowa 54</w:t>
      </w:r>
    </w:p>
    <w:p w14:paraId="3DEEC669" w14:textId="77777777" w:rsidR="000D04B0" w:rsidRDefault="000D04B0">
      <w:pPr>
        <w:pStyle w:val="Tekstpodstawowywcity"/>
        <w:rPr>
          <w:sz w:val="18"/>
          <w:szCs w:val="18"/>
        </w:rPr>
      </w:pPr>
    </w:p>
    <w:p w14:paraId="3656B9AB" w14:textId="77777777" w:rsidR="000D04B0" w:rsidRDefault="000D04B0">
      <w:pPr>
        <w:pStyle w:val="Tekstpodstawowywcity"/>
      </w:pPr>
    </w:p>
    <w:p w14:paraId="12DF5A79" w14:textId="7A0B8176" w:rsidR="000D04B0" w:rsidRPr="00F43E87" w:rsidRDefault="00970B4A" w:rsidP="00F43E87">
      <w:pPr>
        <w:pStyle w:val="Tekstpodstawowy21"/>
        <w:rPr>
          <w:b/>
        </w:rPr>
      </w:pPr>
      <w:r w:rsidRPr="00970B4A">
        <w:t xml:space="preserve">Przystępując do postępowania w trybie przetargu nieograniczonego w przedmiocie zamówienia </w:t>
      </w:r>
      <w:r w:rsidR="00EB4E10">
        <w:t xml:space="preserve">na </w:t>
      </w:r>
      <w:r w:rsidR="00EB4E10">
        <w:rPr>
          <w:b/>
        </w:rPr>
        <w:t xml:space="preserve"> r</w:t>
      </w:r>
      <w:r w:rsidR="00EB4E10" w:rsidRPr="00EB4E10">
        <w:rPr>
          <w:b/>
        </w:rPr>
        <w:t xml:space="preserve">emont  dachów budynków należących do Uzdrowiska Goczałkowice – Zdrój Sp. z o.o. z siedzibą w Goczałkowicach – Zdroju </w:t>
      </w:r>
      <w:r w:rsidR="000D04B0">
        <w:t>składamy następującą ofertę:</w:t>
      </w:r>
    </w:p>
    <w:p w14:paraId="45FB0818" w14:textId="77777777" w:rsidR="000D04B0" w:rsidRDefault="000D04B0">
      <w:pPr>
        <w:pStyle w:val="Tekstpodstawowywcity"/>
      </w:pPr>
    </w:p>
    <w:p w14:paraId="049F31CB" w14:textId="68037C33" w:rsidR="005754B3" w:rsidRPr="00D911F9" w:rsidRDefault="009213E0" w:rsidP="009213E0">
      <w:pPr>
        <w:pStyle w:val="Akapitzlist"/>
        <w:numPr>
          <w:ilvl w:val="0"/>
          <w:numId w:val="10"/>
        </w:numPr>
        <w:rPr>
          <w:rFonts w:ascii="Times New Roman" w:hAnsi="Times New Roman"/>
          <w:sz w:val="20"/>
          <w:szCs w:val="20"/>
        </w:rPr>
      </w:pPr>
      <w:r w:rsidRPr="00D911F9">
        <w:rPr>
          <w:rFonts w:ascii="Times New Roman" w:hAnsi="Times New Roman"/>
          <w:sz w:val="20"/>
          <w:szCs w:val="20"/>
        </w:rPr>
        <w:t>Oferujemy realizację całości zamówienia, zgodnie z kosztorysem ofertowym, za cenę:</w:t>
      </w:r>
    </w:p>
    <w:p w14:paraId="5C811A17" w14:textId="77777777" w:rsidR="00713D47" w:rsidRDefault="00713D47" w:rsidP="00713D47">
      <w:pPr>
        <w:autoSpaceDE w:val="0"/>
        <w:autoSpaceDN w:val="0"/>
        <w:ind w:left="360"/>
        <w:jc w:val="both"/>
      </w:pPr>
      <w:r>
        <w:t>Cena netto:   ................................................</w:t>
      </w:r>
    </w:p>
    <w:p w14:paraId="5FD2C323" w14:textId="77777777" w:rsidR="00713D47" w:rsidRDefault="00713D47" w:rsidP="00713D47">
      <w:pPr>
        <w:autoSpaceDE w:val="0"/>
        <w:autoSpaceDN w:val="0"/>
        <w:ind w:left="360"/>
        <w:jc w:val="both"/>
      </w:pPr>
      <w:r>
        <w:t>Kwota VAT:  ..............................................</w:t>
      </w:r>
    </w:p>
    <w:p w14:paraId="33950D4D" w14:textId="77777777" w:rsidR="00713D47" w:rsidRDefault="00713D47" w:rsidP="00713D47">
      <w:pPr>
        <w:autoSpaceDE w:val="0"/>
        <w:autoSpaceDN w:val="0"/>
        <w:ind w:left="360"/>
        <w:jc w:val="both"/>
      </w:pPr>
      <w:r>
        <w:t>Cena brutto:  ...............................................</w:t>
      </w:r>
    </w:p>
    <w:p w14:paraId="53128261" w14:textId="782C18EA" w:rsidR="00F43E87" w:rsidRDefault="00713D47" w:rsidP="00713D47">
      <w:pPr>
        <w:autoSpaceDE w:val="0"/>
        <w:autoSpaceDN w:val="0"/>
        <w:ind w:left="360"/>
        <w:jc w:val="both"/>
      </w:pPr>
      <w:r>
        <w:t>(słownie brutto:  ...........................................................................................................................................)</w:t>
      </w:r>
    </w:p>
    <w:p w14:paraId="0F7CD172" w14:textId="77777777" w:rsidR="00713D47" w:rsidRDefault="00713D47" w:rsidP="00713D47">
      <w:pPr>
        <w:autoSpaceDE w:val="0"/>
        <w:autoSpaceDN w:val="0"/>
        <w:ind w:left="360"/>
        <w:jc w:val="both"/>
      </w:pPr>
    </w:p>
    <w:p w14:paraId="2E0DBC47" w14:textId="7B35ADF2" w:rsidR="00F43E87" w:rsidRDefault="5FC0A74D" w:rsidP="008170B8">
      <w:pPr>
        <w:numPr>
          <w:ilvl w:val="0"/>
          <w:numId w:val="4"/>
        </w:numPr>
        <w:autoSpaceDE w:val="0"/>
        <w:jc w:val="both"/>
      </w:pPr>
      <w:r>
        <w:t>Deklarujemy, nie krótszy niż</w:t>
      </w:r>
      <w:r w:rsidR="008170B8">
        <w:t xml:space="preserve"> </w:t>
      </w:r>
      <w:r w:rsidR="00CB521A" w:rsidRPr="00CB521A">
        <w:t>……</w:t>
      </w:r>
      <w:r w:rsidR="008170B8">
        <w:t>…</w:t>
      </w:r>
      <w:r w:rsidR="00CB521A" w:rsidRPr="00CB521A">
        <w:t>……</w:t>
      </w:r>
      <w:r w:rsidR="008170B8">
        <w:t xml:space="preserve"> </w:t>
      </w:r>
      <w:r>
        <w:t xml:space="preserve">miesięczny  termin gwarancji i rękojmi  na wykonane roboty budowlane, w tym użyte materiały i urządzenia. Termin gwarancji i rękojmi  liczony jest  od daty podpisania bezusterkowego protokołu odbioru końcowego. </w:t>
      </w:r>
    </w:p>
    <w:p w14:paraId="62486C05" w14:textId="77777777" w:rsidR="00F43E87" w:rsidRPr="008B14D2" w:rsidRDefault="00F43E87" w:rsidP="005754B3">
      <w:pPr>
        <w:autoSpaceDE w:val="0"/>
        <w:autoSpaceDN w:val="0"/>
        <w:ind w:left="360"/>
        <w:jc w:val="both"/>
      </w:pPr>
    </w:p>
    <w:p w14:paraId="71F89374" w14:textId="53416C67" w:rsidR="00F43E87" w:rsidRPr="00284015" w:rsidRDefault="00F43E87" w:rsidP="00F43E87">
      <w:pPr>
        <w:pStyle w:val="Tekstpodstawowywcity"/>
        <w:numPr>
          <w:ilvl w:val="0"/>
          <w:numId w:val="4"/>
        </w:numPr>
        <w:suppressAutoHyphens w:val="0"/>
        <w:autoSpaceDN w:val="0"/>
      </w:pPr>
      <w:r>
        <w:t xml:space="preserve">Deklarujemy wykonanie całości zamówienia od chwili podpisania umowy w terminie </w:t>
      </w:r>
      <w:r w:rsidRPr="00117524">
        <w:t xml:space="preserve">do </w:t>
      </w:r>
      <w:r w:rsidR="00F0197C">
        <w:t>6</w:t>
      </w:r>
      <w:r w:rsidR="00380D9D">
        <w:t xml:space="preserve"> miesięcy licząc od dnia podpisana umowy.</w:t>
      </w:r>
    </w:p>
    <w:p w14:paraId="4101652C" w14:textId="77777777" w:rsidR="005754B3" w:rsidRPr="00D62E85" w:rsidRDefault="005754B3" w:rsidP="006F25B9">
      <w:pPr>
        <w:autoSpaceDE w:val="0"/>
        <w:autoSpaceDN w:val="0"/>
        <w:jc w:val="both"/>
      </w:pPr>
    </w:p>
    <w:p w14:paraId="408AC00F" w14:textId="7EBBE88B" w:rsidR="001E6AE3" w:rsidRPr="00BE37D1" w:rsidRDefault="001E6AE3" w:rsidP="001E6AE3">
      <w:pPr>
        <w:numPr>
          <w:ilvl w:val="0"/>
          <w:numId w:val="4"/>
        </w:numPr>
        <w:autoSpaceDE w:val="0"/>
        <w:jc w:val="both"/>
      </w:pPr>
      <w:r w:rsidRPr="00BE37D1">
        <w:rPr>
          <w:szCs w:val="24"/>
        </w:rPr>
        <w:t xml:space="preserve">Deklarujemy </w:t>
      </w:r>
      <w:r w:rsidR="00AA5AE4">
        <w:rPr>
          <w:szCs w:val="24"/>
        </w:rPr>
        <w:t xml:space="preserve">nie krótszy niż </w:t>
      </w:r>
      <w:r w:rsidRPr="00BE37D1">
        <w:t>30 dniowy termin płatności za realizację danego etapu prac przewidzianego w finalnym harmonogramie rzeczowo - finansowym, od chwili doręczenia  Zamawiającemu prawidłowo wystawionej faktury VAT.</w:t>
      </w:r>
    </w:p>
    <w:p w14:paraId="4B99056E" w14:textId="77777777" w:rsidR="00DA3B91" w:rsidRPr="0088500A" w:rsidRDefault="00DA3B91" w:rsidP="006F25B9">
      <w:pPr>
        <w:autoSpaceDE w:val="0"/>
        <w:autoSpaceDN w:val="0"/>
        <w:jc w:val="both"/>
      </w:pPr>
    </w:p>
    <w:p w14:paraId="2C108F5C" w14:textId="77777777" w:rsidR="005754B3" w:rsidRPr="00D62E85" w:rsidRDefault="005754B3" w:rsidP="00F43E87">
      <w:pPr>
        <w:numPr>
          <w:ilvl w:val="0"/>
          <w:numId w:val="4"/>
        </w:numPr>
        <w:suppressAutoHyphens w:val="0"/>
        <w:autoSpaceDE w:val="0"/>
        <w:autoSpaceDN w:val="0"/>
        <w:jc w:val="both"/>
      </w:pPr>
      <w:r w:rsidRPr="00D62E85">
        <w:t>Oświadczamy, że:</w:t>
      </w:r>
    </w:p>
    <w:p w14:paraId="3054A0AF" w14:textId="77777777" w:rsidR="005754B3" w:rsidRPr="00825976" w:rsidRDefault="005754B3" w:rsidP="005754B3">
      <w:pPr>
        <w:pStyle w:val="Tekstpodstawowywcity"/>
        <w:numPr>
          <w:ilvl w:val="0"/>
          <w:numId w:val="6"/>
        </w:numPr>
        <w:tabs>
          <w:tab w:val="clear" w:pos="945"/>
          <w:tab w:val="left" w:pos="0"/>
        </w:tabs>
        <w:suppressAutoHyphens w:val="0"/>
        <w:autoSpaceDN w:val="0"/>
        <w:ind w:left="540" w:hanging="180"/>
        <w:rPr>
          <w:b/>
        </w:rPr>
      </w:pPr>
      <w:r w:rsidRPr="00825976">
        <w:rPr>
          <w:b/>
        </w:rPr>
        <w:t>jesteśmy mikroprzedsiębiorstwem*, małym* lub średnim* przedsiębiorstwem / nie jesteśmy mikroprzedsiębiorstwem*, małym* lub średnim* przedsiębiorstwem</w:t>
      </w:r>
    </w:p>
    <w:p w14:paraId="57E0A5B7" w14:textId="77777777" w:rsidR="005754B3" w:rsidRDefault="005754B3" w:rsidP="005754B3">
      <w:pPr>
        <w:pStyle w:val="Tekstpodstawowywcity"/>
        <w:numPr>
          <w:ilvl w:val="0"/>
          <w:numId w:val="6"/>
        </w:numPr>
        <w:tabs>
          <w:tab w:val="clear" w:pos="945"/>
          <w:tab w:val="left" w:pos="540"/>
        </w:tabs>
        <w:suppressAutoHyphens w:val="0"/>
        <w:autoSpaceDN w:val="0"/>
        <w:ind w:left="540" w:hanging="180"/>
      </w:pPr>
      <w:r w:rsidRPr="00C46ADC">
        <w:t xml:space="preserve">uważamy się za związanych złożoną ofertą do upływu terminu wskazanego w specyfikacji </w:t>
      </w:r>
      <w:r>
        <w:t>warunków zamówienia;</w:t>
      </w:r>
    </w:p>
    <w:p w14:paraId="0C4D3A48" w14:textId="77777777" w:rsidR="005754B3" w:rsidRDefault="005754B3" w:rsidP="00A84893">
      <w:pPr>
        <w:pStyle w:val="Tekstpodstawowywcity"/>
        <w:numPr>
          <w:ilvl w:val="0"/>
          <w:numId w:val="6"/>
        </w:numPr>
        <w:tabs>
          <w:tab w:val="clear" w:pos="945"/>
          <w:tab w:val="left" w:pos="540"/>
        </w:tabs>
        <w:suppressAutoHyphens w:val="0"/>
        <w:autoSpaceDN w:val="0"/>
        <w:ind w:left="540" w:hanging="180"/>
      </w:pPr>
      <w:r w:rsidRPr="00C46ADC">
        <w:t>zapoznaliśmy się z warunkami postępowania oraz warunkami real</w:t>
      </w:r>
      <w:r>
        <w:t>izacji zamówienia określonymi w </w:t>
      </w:r>
      <w:r w:rsidRPr="00C46ADC">
        <w:t>specyfikacji  warunków zamówienia,</w:t>
      </w:r>
      <w:r>
        <w:t xml:space="preserve"> przyjmujemy je bez zastrzeżeń;</w:t>
      </w:r>
    </w:p>
    <w:p w14:paraId="1C254A0D" w14:textId="77777777" w:rsidR="005754B3" w:rsidRDefault="005754B3" w:rsidP="005754B3">
      <w:pPr>
        <w:pStyle w:val="Tekstpodstawowywcity"/>
        <w:numPr>
          <w:ilvl w:val="0"/>
          <w:numId w:val="6"/>
        </w:numPr>
        <w:tabs>
          <w:tab w:val="clear" w:pos="945"/>
          <w:tab w:val="left" w:pos="540"/>
        </w:tabs>
        <w:suppressAutoHyphens w:val="0"/>
        <w:autoSpaceDN w:val="0"/>
        <w:ind w:left="540" w:hanging="180"/>
      </w:pPr>
      <w:r>
        <w:t>uzyskaliśmy wszelkie informacje niezbędne do prawidłowego przygotowania i złożenia niniejszej oferty;</w:t>
      </w:r>
    </w:p>
    <w:p w14:paraId="31FAEE3E" w14:textId="77777777" w:rsidR="00F91045" w:rsidRDefault="00F91045" w:rsidP="00F91045">
      <w:pPr>
        <w:pStyle w:val="Tekstpodstawowywcity"/>
        <w:numPr>
          <w:ilvl w:val="0"/>
          <w:numId w:val="6"/>
        </w:numPr>
        <w:tabs>
          <w:tab w:val="clear" w:pos="945"/>
          <w:tab w:val="left" w:pos="0"/>
        </w:tabs>
        <w:suppressAutoHyphens w:val="0"/>
        <w:autoSpaceDN w:val="0"/>
        <w:adjustRightInd w:val="0"/>
        <w:ind w:left="540" w:hanging="180"/>
        <w:rPr>
          <w:rFonts w:eastAsia="Calibri"/>
          <w:lang w:eastAsia="pl-PL"/>
        </w:rPr>
      </w:pPr>
      <w:r w:rsidRPr="00F91045">
        <w:rPr>
          <w:rFonts w:eastAsia="Calibri"/>
          <w:lang w:eastAsia="pl-PL"/>
        </w:rPr>
        <w:lastRenderedPageBreak/>
        <w:t>wszystkie użyte do realizacji zamówienia materiały będą pełnowartościowe a podstawowe materiały będą posiadać wymagane stosownymi przepisami świadectwa jakości, świadectwa dopuszczenia, atesty, certyfikaty na znak bezpieczeństwa, deklaracje zgodności lub certyfikaty zgodności z Polską Normą, aktualne w dacie zakupu materiałów.</w:t>
      </w:r>
    </w:p>
    <w:p w14:paraId="4958C2A5" w14:textId="77777777" w:rsidR="00E4612E" w:rsidRDefault="00E4612E" w:rsidP="00E4612E">
      <w:pPr>
        <w:pStyle w:val="Tekstpodstawowywcity"/>
        <w:tabs>
          <w:tab w:val="left" w:pos="0"/>
        </w:tabs>
        <w:suppressAutoHyphens w:val="0"/>
        <w:autoSpaceDN w:val="0"/>
        <w:adjustRightInd w:val="0"/>
        <w:ind w:left="540"/>
        <w:rPr>
          <w:rFonts w:eastAsia="Calibri"/>
          <w:lang w:eastAsia="pl-PL"/>
        </w:rPr>
      </w:pPr>
    </w:p>
    <w:p w14:paraId="618776EB" w14:textId="264A8124" w:rsidR="002B2009" w:rsidRPr="005A6CF2" w:rsidRDefault="002B2009" w:rsidP="0080084D">
      <w:pPr>
        <w:pStyle w:val="Tekstpodstawowy"/>
        <w:numPr>
          <w:ilvl w:val="0"/>
          <w:numId w:val="4"/>
        </w:numPr>
        <w:autoSpaceDN w:val="0"/>
        <w:spacing w:line="288" w:lineRule="auto"/>
        <w:jc w:val="both"/>
      </w:pPr>
      <w:r w:rsidRPr="0062555B">
        <w:rPr>
          <w:sz w:val="20"/>
          <w:szCs w:val="20"/>
        </w:rPr>
        <w:t>Wadium w kwocie  .............................. zł (słownie złotych: .......................................................)  zostało wniesione w dniu …....…………....... w formie …………..…………………………….. Zwrotu wadium prosimy dokonać na konto…………………………………….................................................................</w:t>
      </w:r>
      <w:r>
        <w:rPr>
          <w:sz w:val="20"/>
          <w:szCs w:val="20"/>
        </w:rPr>
        <w:t>.......</w:t>
      </w:r>
      <w:r w:rsidRPr="0062555B">
        <w:rPr>
          <w:sz w:val="20"/>
          <w:szCs w:val="20"/>
        </w:rPr>
        <w:t>...</w:t>
      </w:r>
    </w:p>
    <w:p w14:paraId="24E9FE33" w14:textId="77777777" w:rsidR="002B2009" w:rsidRDefault="002B2009" w:rsidP="002B2009">
      <w:pPr>
        <w:pStyle w:val="Tekstpodstawowy"/>
        <w:spacing w:line="288" w:lineRule="auto"/>
        <w:ind w:left="360"/>
        <w:jc w:val="both"/>
        <w:rPr>
          <w:sz w:val="20"/>
          <w:szCs w:val="20"/>
        </w:rPr>
      </w:pPr>
      <w:r w:rsidRPr="005A6CF2">
        <w:rPr>
          <w:sz w:val="20"/>
          <w:szCs w:val="20"/>
        </w:rPr>
        <w:t>Oświadczenie o zwolnieniu  wadium wniesionego w formie gwarancji wadialnej  należy przesłać na adres email:</w:t>
      </w:r>
      <w:r>
        <w:rPr>
          <w:sz w:val="20"/>
          <w:szCs w:val="20"/>
        </w:rPr>
        <w:t xml:space="preserve">  </w:t>
      </w:r>
      <w:r w:rsidRPr="005A6CF2">
        <w:rPr>
          <w:sz w:val="20"/>
          <w:szCs w:val="20"/>
        </w:rPr>
        <w:t>………………………………………………………………………………………………………….</w:t>
      </w:r>
    </w:p>
    <w:p w14:paraId="0FB78278" w14:textId="77777777" w:rsidR="005754B3" w:rsidRDefault="005754B3" w:rsidP="005754B3">
      <w:pPr>
        <w:tabs>
          <w:tab w:val="left" w:pos="540"/>
        </w:tabs>
        <w:autoSpaceDE w:val="0"/>
        <w:autoSpaceDN w:val="0"/>
        <w:jc w:val="both"/>
      </w:pPr>
    </w:p>
    <w:p w14:paraId="4C0AA635" w14:textId="77777777" w:rsidR="005754B3" w:rsidRDefault="005754B3" w:rsidP="00F43E87">
      <w:pPr>
        <w:numPr>
          <w:ilvl w:val="0"/>
          <w:numId w:val="4"/>
        </w:numPr>
        <w:tabs>
          <w:tab w:val="left" w:pos="540"/>
        </w:tabs>
        <w:suppressAutoHyphens w:val="0"/>
        <w:autoSpaceDE w:val="0"/>
        <w:autoSpaceDN w:val="0"/>
        <w:jc w:val="both"/>
      </w:pPr>
      <w:r>
        <w:t xml:space="preserve">Oświadczamy, że </w:t>
      </w:r>
      <w:r w:rsidRPr="00EE6FA1">
        <w:rPr>
          <w:b/>
        </w:rPr>
        <w:t xml:space="preserve">nie </w:t>
      </w:r>
      <w:r w:rsidRPr="00742816">
        <w:rPr>
          <w:b/>
        </w:rPr>
        <w:t>polegamy/ polegamy</w:t>
      </w:r>
      <w:r>
        <w:t xml:space="preserve"> na zasobach innych podmiotów.</w:t>
      </w:r>
    </w:p>
    <w:p w14:paraId="264FB364" w14:textId="77777777" w:rsidR="005754B3" w:rsidRDefault="005754B3" w:rsidP="005754B3">
      <w:pPr>
        <w:tabs>
          <w:tab w:val="left" w:pos="540"/>
        </w:tabs>
        <w:autoSpaceDE w:val="0"/>
        <w:autoSpaceDN w:val="0"/>
        <w:ind w:left="360"/>
        <w:jc w:val="both"/>
      </w:pPr>
      <w:r>
        <w:t xml:space="preserve">  Nazwa i adres podmiotu udostępniającego zasoby Wykonawcy:</w:t>
      </w:r>
    </w:p>
    <w:p w14:paraId="726AB220" w14:textId="77777777" w:rsidR="005754B3" w:rsidRDefault="005754B3" w:rsidP="005754B3">
      <w:pPr>
        <w:tabs>
          <w:tab w:val="left" w:pos="540"/>
        </w:tabs>
        <w:autoSpaceDE w:val="0"/>
        <w:autoSpaceDN w:val="0"/>
        <w:jc w:val="both"/>
      </w:pPr>
      <w:r>
        <w:t xml:space="preserve">        ..............................................................................................................................................................</w:t>
      </w:r>
    </w:p>
    <w:p w14:paraId="53378A30" w14:textId="77777777" w:rsidR="005754B3" w:rsidRDefault="005754B3" w:rsidP="005754B3">
      <w:pPr>
        <w:tabs>
          <w:tab w:val="left" w:pos="540"/>
        </w:tabs>
        <w:autoSpaceDE w:val="0"/>
        <w:autoSpaceDN w:val="0"/>
        <w:jc w:val="both"/>
        <w:rPr>
          <w:i/>
          <w:spacing w:val="-4"/>
          <w:sz w:val="14"/>
          <w:szCs w:val="14"/>
        </w:rPr>
      </w:pPr>
      <w:r>
        <w:rPr>
          <w:i/>
          <w:spacing w:val="-4"/>
          <w:sz w:val="14"/>
          <w:szCs w:val="14"/>
        </w:rPr>
        <w:t xml:space="preserve">              </w:t>
      </w:r>
      <w:r w:rsidRPr="008339B9">
        <w:rPr>
          <w:i/>
          <w:spacing w:val="-4"/>
          <w:sz w:val="14"/>
          <w:szCs w:val="14"/>
        </w:rPr>
        <w:t xml:space="preserve">(w przypadku nie wskazania podmiotu udostępniającego zasób Wykonawcy, Wykonawca samodzielnie będzie wykazywał spełnianie warunków udziału </w:t>
      </w:r>
      <w:r w:rsidRPr="008339B9">
        <w:rPr>
          <w:i/>
          <w:spacing w:val="-4"/>
          <w:sz w:val="14"/>
          <w:szCs w:val="14"/>
        </w:rPr>
        <w:br/>
      </w:r>
      <w:r>
        <w:rPr>
          <w:i/>
          <w:spacing w:val="-4"/>
          <w:sz w:val="14"/>
          <w:szCs w:val="14"/>
        </w:rPr>
        <w:t xml:space="preserve">              </w:t>
      </w:r>
      <w:r w:rsidRPr="008339B9">
        <w:rPr>
          <w:i/>
          <w:spacing w:val="-4"/>
          <w:sz w:val="14"/>
          <w:szCs w:val="14"/>
        </w:rPr>
        <w:t>w postępowaniu oraz nie będzie polegał na zasobach podmiotów je udostępniających)</w:t>
      </w:r>
    </w:p>
    <w:p w14:paraId="1FC39945" w14:textId="77777777" w:rsidR="00E77C63" w:rsidRDefault="00E77C63" w:rsidP="005754B3">
      <w:pPr>
        <w:tabs>
          <w:tab w:val="left" w:pos="540"/>
        </w:tabs>
        <w:autoSpaceDE w:val="0"/>
        <w:autoSpaceDN w:val="0"/>
        <w:jc w:val="both"/>
        <w:rPr>
          <w:i/>
          <w:spacing w:val="-4"/>
          <w:sz w:val="14"/>
          <w:szCs w:val="14"/>
        </w:rPr>
      </w:pPr>
    </w:p>
    <w:p w14:paraId="03F41981" w14:textId="77777777" w:rsidR="00E77C63" w:rsidRDefault="00E77C63" w:rsidP="00F43E87">
      <w:pPr>
        <w:numPr>
          <w:ilvl w:val="0"/>
          <w:numId w:val="4"/>
        </w:numPr>
        <w:overflowPunct w:val="0"/>
        <w:autoSpaceDE w:val="0"/>
        <w:spacing w:line="276" w:lineRule="auto"/>
        <w:jc w:val="both"/>
      </w:pPr>
      <w:r>
        <w:t xml:space="preserve">W związku ze złożeniem </w:t>
      </w:r>
      <w:r>
        <w:rPr>
          <w:b/>
        </w:rPr>
        <w:t>oferty wspólnej</w:t>
      </w:r>
      <w:r>
        <w:t xml:space="preserve"> </w:t>
      </w:r>
      <w:r>
        <w:rPr>
          <w:b/>
        </w:rPr>
        <w:t>oraz zaistnieniem okoliczności</w:t>
      </w:r>
      <w:r>
        <w:t xml:space="preserve"> o których mowa w art. 117 ust. 4 ustawy </w:t>
      </w:r>
      <w:proofErr w:type="spellStart"/>
      <w:r>
        <w:t>Pzp</w:t>
      </w:r>
      <w:proofErr w:type="spellEnd"/>
      <w:r>
        <w:t xml:space="preserve"> </w:t>
      </w:r>
      <w:r>
        <w:rPr>
          <w:b/>
        </w:rPr>
        <w:t>oświadczam/oświadczamy*,</w:t>
      </w:r>
      <w:r>
        <w:t xml:space="preserve"> że wymienione </w:t>
      </w:r>
      <w:r>
        <w:rPr>
          <w:u w:val="single"/>
        </w:rPr>
        <w:t>roboty</w:t>
      </w:r>
      <w:r>
        <w:t xml:space="preserve">, będą wykonane przez następującego Wykonawcę: </w:t>
      </w:r>
    </w:p>
    <w:p w14:paraId="7817DBDF" w14:textId="77777777" w:rsidR="00E77C63" w:rsidRDefault="00E77C63" w:rsidP="00E77C63">
      <w:pPr>
        <w:spacing w:line="276" w:lineRule="auto"/>
        <w:ind w:left="360"/>
      </w:pPr>
      <w:r>
        <w:rPr>
          <w:bCs/>
          <w:iCs/>
          <w:color w:val="000000"/>
        </w:rPr>
        <w:t>Nazwa Wykonawcy wspólnie ubiegającego się o udzielenie zamówienia:  ……..............……………………</w:t>
      </w:r>
    </w:p>
    <w:p w14:paraId="467EFC06" w14:textId="77777777" w:rsidR="00E77C63" w:rsidRDefault="00E77C63" w:rsidP="00E77C63">
      <w:pPr>
        <w:spacing w:line="276" w:lineRule="auto"/>
        <w:ind w:left="360"/>
      </w:pPr>
      <w:r>
        <w:rPr>
          <w:bCs/>
          <w:iCs/>
          <w:color w:val="000000"/>
        </w:rPr>
        <w:t>………………………………...............................................................………………………………………..</w:t>
      </w:r>
    </w:p>
    <w:p w14:paraId="0545121C" w14:textId="77777777" w:rsidR="00E77C63" w:rsidRDefault="00E77C63" w:rsidP="00E77C63">
      <w:pPr>
        <w:spacing w:line="276" w:lineRule="auto"/>
        <w:ind w:left="360"/>
      </w:pPr>
      <w:r>
        <w:rPr>
          <w:bCs/>
          <w:iCs/>
          <w:color w:val="000000"/>
        </w:rPr>
        <w:t>Rodzaj i zakres robót wykonywanych przez ww. Wykonawcę:  ......................................................................</w:t>
      </w:r>
    </w:p>
    <w:p w14:paraId="49D38500" w14:textId="77777777" w:rsidR="00E77C63" w:rsidRDefault="00E77C63" w:rsidP="00E77C63">
      <w:pPr>
        <w:spacing w:line="276" w:lineRule="auto"/>
      </w:pPr>
      <w:r>
        <w:rPr>
          <w:bCs/>
          <w:iCs/>
        </w:rPr>
        <w:t xml:space="preserve">        ………………………………………………………………….........................................................………..</w:t>
      </w:r>
    </w:p>
    <w:p w14:paraId="0870D371" w14:textId="77777777" w:rsidR="00E77C63" w:rsidRDefault="00E77C63" w:rsidP="00E77C63">
      <w:pPr>
        <w:spacing w:line="276" w:lineRule="auto"/>
        <w:ind w:left="360"/>
      </w:pPr>
      <w:r>
        <w:rPr>
          <w:bCs/>
          <w:iCs/>
          <w:color w:val="000000"/>
        </w:rPr>
        <w:t>Nazwa Wykonawcy wspólnie ubiegającego się o udzielenie zamówienia: …………………………………...</w:t>
      </w:r>
    </w:p>
    <w:p w14:paraId="6BF265A8" w14:textId="77777777" w:rsidR="00E77C63" w:rsidRDefault="00E77C63" w:rsidP="00E77C63">
      <w:pPr>
        <w:spacing w:line="276" w:lineRule="auto"/>
        <w:ind w:left="360"/>
      </w:pPr>
      <w:r>
        <w:rPr>
          <w:bCs/>
          <w:iCs/>
          <w:color w:val="000000"/>
        </w:rPr>
        <w:t>………………………………………………………………………................................................................</w:t>
      </w:r>
    </w:p>
    <w:p w14:paraId="1DB666CA" w14:textId="77777777" w:rsidR="00E77C63" w:rsidRDefault="00E77C63" w:rsidP="00E77C63">
      <w:pPr>
        <w:spacing w:line="276" w:lineRule="auto"/>
        <w:ind w:left="360"/>
      </w:pPr>
      <w:r>
        <w:rPr>
          <w:bCs/>
          <w:iCs/>
          <w:color w:val="000000"/>
        </w:rPr>
        <w:t>Rodzaj i zakres robót wykonywanych przez ww. Wykonawcę: .......................................................................</w:t>
      </w:r>
    </w:p>
    <w:p w14:paraId="3A86ECA4" w14:textId="77777777" w:rsidR="00E77C63" w:rsidRDefault="00E77C63" w:rsidP="00E77C63">
      <w:pPr>
        <w:spacing w:line="276" w:lineRule="auto"/>
        <w:ind w:left="360"/>
      </w:pPr>
      <w:r>
        <w:rPr>
          <w:bCs/>
          <w:iCs/>
          <w:color w:val="000000"/>
        </w:rPr>
        <w:t>............................................................................................................................................................................</w:t>
      </w:r>
    </w:p>
    <w:p w14:paraId="4B5E1255" w14:textId="77777777" w:rsidR="00E77C63" w:rsidRDefault="00E77C63" w:rsidP="00E77C63">
      <w:pPr>
        <w:tabs>
          <w:tab w:val="left" w:pos="540"/>
        </w:tabs>
        <w:autoSpaceDE w:val="0"/>
        <w:jc w:val="both"/>
      </w:pPr>
      <w:r>
        <w:rPr>
          <w:i/>
          <w:spacing w:val="-4"/>
          <w:sz w:val="16"/>
          <w:szCs w:val="16"/>
        </w:rPr>
        <w:t xml:space="preserve">       (</w:t>
      </w:r>
      <w:proofErr w:type="spellStart"/>
      <w:r>
        <w:rPr>
          <w:i/>
          <w:spacing w:val="-4"/>
          <w:sz w:val="16"/>
          <w:szCs w:val="16"/>
        </w:rPr>
        <w:t>pt</w:t>
      </w:r>
      <w:proofErr w:type="spellEnd"/>
      <w:r>
        <w:rPr>
          <w:i/>
          <w:spacing w:val="-4"/>
          <w:sz w:val="16"/>
          <w:szCs w:val="16"/>
        </w:rPr>
        <w:t xml:space="preserve"> 8 wypełnić w przypadku składnia oferty przez Wykonawców wspólnie ubiegających się o udzielenie zamówienia (konsorcja, spółki cywilne)</w:t>
      </w:r>
    </w:p>
    <w:p w14:paraId="0562CB0E" w14:textId="77777777" w:rsidR="005754B3" w:rsidRDefault="005754B3" w:rsidP="005754B3">
      <w:pPr>
        <w:tabs>
          <w:tab w:val="left" w:pos="540"/>
        </w:tabs>
        <w:autoSpaceDE w:val="0"/>
        <w:autoSpaceDN w:val="0"/>
        <w:jc w:val="both"/>
        <w:rPr>
          <w:i/>
          <w:spacing w:val="-4"/>
          <w:sz w:val="14"/>
          <w:szCs w:val="14"/>
        </w:rPr>
      </w:pPr>
    </w:p>
    <w:p w14:paraId="34CE0A41" w14:textId="77777777" w:rsidR="005754B3" w:rsidRPr="008339B9" w:rsidRDefault="005754B3" w:rsidP="005754B3">
      <w:pPr>
        <w:tabs>
          <w:tab w:val="left" w:pos="540"/>
        </w:tabs>
        <w:autoSpaceDE w:val="0"/>
        <w:autoSpaceDN w:val="0"/>
        <w:jc w:val="both"/>
        <w:rPr>
          <w:i/>
          <w:spacing w:val="-4"/>
          <w:sz w:val="14"/>
          <w:szCs w:val="14"/>
        </w:rPr>
      </w:pPr>
    </w:p>
    <w:p w14:paraId="03F12850" w14:textId="77777777" w:rsidR="005754B3" w:rsidRPr="00D62E85" w:rsidRDefault="005754B3" w:rsidP="00F43E87">
      <w:pPr>
        <w:numPr>
          <w:ilvl w:val="0"/>
          <w:numId w:val="4"/>
        </w:numPr>
        <w:tabs>
          <w:tab w:val="left" w:pos="540"/>
        </w:tabs>
        <w:suppressAutoHyphens w:val="0"/>
        <w:autoSpaceDE w:val="0"/>
        <w:autoSpaceDN w:val="0"/>
        <w:jc w:val="both"/>
      </w:pPr>
      <w:r w:rsidRPr="00D62E85">
        <w:t>Oświadczamy, że całość zamówienia wykonamy sami*/z udziałem podwykonawców*</w:t>
      </w:r>
    </w:p>
    <w:p w14:paraId="62EBF3C5" w14:textId="77777777" w:rsidR="005754B3" w:rsidRPr="00D62E85" w:rsidRDefault="005754B3" w:rsidP="005754B3">
      <w:pPr>
        <w:jc w:val="both"/>
        <w:rPr>
          <w:rFonts w:ascii="Calibri" w:eastAsia="Calibri" w:hAnsi="Calibri"/>
        </w:rPr>
      </w:pPr>
    </w:p>
    <w:p w14:paraId="3CA83A9C" w14:textId="77777777" w:rsidR="005754B3" w:rsidRPr="00D62E85" w:rsidRDefault="005754B3" w:rsidP="005754B3">
      <w:pPr>
        <w:jc w:val="both"/>
        <w:rPr>
          <w:rFonts w:eastAsia="Calibri"/>
        </w:rPr>
      </w:pPr>
      <w:r w:rsidRPr="00D62E85">
        <w:rPr>
          <w:rFonts w:eastAsia="Calibri"/>
        </w:rPr>
        <w:t>Niżej podaną cześć /zakres zamówienia, wykonywać będą podwykonawcy:</w:t>
      </w:r>
    </w:p>
    <w:p w14:paraId="6D98A12B" w14:textId="77777777" w:rsidR="005754B3" w:rsidRPr="00D62E85" w:rsidRDefault="005754B3" w:rsidP="005754B3">
      <w:pPr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34"/>
        <w:gridCol w:w="2925"/>
        <w:gridCol w:w="2272"/>
      </w:tblGrid>
      <w:tr w:rsidR="005754B3" w:rsidRPr="00D62E85" w14:paraId="37146A7F" w14:textId="77777777" w:rsidTr="000D04B0">
        <w:tc>
          <w:tcPr>
            <w:tcW w:w="534" w:type="dxa"/>
            <w:shd w:val="clear" w:color="auto" w:fill="D9D9D9"/>
          </w:tcPr>
          <w:p w14:paraId="1EA4E93A" w14:textId="77777777" w:rsidR="005754B3" w:rsidRPr="00446EF5" w:rsidRDefault="005754B3" w:rsidP="000D04B0">
            <w:pPr>
              <w:jc w:val="both"/>
              <w:rPr>
                <w:rFonts w:eastAsia="Calibri"/>
                <w:sz w:val="14"/>
                <w:szCs w:val="14"/>
              </w:rPr>
            </w:pPr>
            <w:r w:rsidRPr="00446EF5">
              <w:rPr>
                <w:rFonts w:eastAsia="Calibri"/>
                <w:sz w:val="14"/>
                <w:szCs w:val="14"/>
              </w:rPr>
              <w:t>L.p.</w:t>
            </w:r>
          </w:p>
        </w:tc>
        <w:tc>
          <w:tcPr>
            <w:tcW w:w="3402" w:type="dxa"/>
            <w:shd w:val="clear" w:color="auto" w:fill="D9D9D9"/>
          </w:tcPr>
          <w:p w14:paraId="5C74EA71" w14:textId="77777777" w:rsidR="005754B3" w:rsidRPr="00446EF5" w:rsidRDefault="005754B3" w:rsidP="000D04B0">
            <w:pPr>
              <w:jc w:val="both"/>
              <w:rPr>
                <w:rFonts w:eastAsia="Calibri"/>
                <w:sz w:val="14"/>
                <w:szCs w:val="14"/>
              </w:rPr>
            </w:pPr>
            <w:r w:rsidRPr="00446EF5">
              <w:rPr>
                <w:rFonts w:eastAsia="Calibri"/>
                <w:sz w:val="14"/>
                <w:szCs w:val="14"/>
              </w:rPr>
              <w:t>Nazwa części zamówienia</w:t>
            </w:r>
          </w:p>
        </w:tc>
        <w:tc>
          <w:tcPr>
            <w:tcW w:w="2976" w:type="dxa"/>
            <w:shd w:val="clear" w:color="auto" w:fill="D9D9D9"/>
          </w:tcPr>
          <w:p w14:paraId="7C4172AB" w14:textId="77777777" w:rsidR="005754B3" w:rsidRPr="00446EF5" w:rsidRDefault="005754B3" w:rsidP="000D04B0">
            <w:pPr>
              <w:jc w:val="both"/>
              <w:rPr>
                <w:rFonts w:eastAsia="Calibri"/>
                <w:sz w:val="14"/>
                <w:szCs w:val="14"/>
              </w:rPr>
            </w:pPr>
            <w:r w:rsidRPr="00446EF5">
              <w:rPr>
                <w:rFonts w:eastAsia="Calibri"/>
                <w:sz w:val="14"/>
                <w:szCs w:val="14"/>
              </w:rPr>
              <w:t>Nazwa podwykonawcy</w:t>
            </w:r>
          </w:p>
        </w:tc>
        <w:tc>
          <w:tcPr>
            <w:tcW w:w="2300" w:type="dxa"/>
            <w:shd w:val="clear" w:color="auto" w:fill="D9D9D9"/>
          </w:tcPr>
          <w:p w14:paraId="078E1CD1" w14:textId="77777777" w:rsidR="005754B3" w:rsidRPr="00446EF5" w:rsidRDefault="005754B3" w:rsidP="000D04B0">
            <w:pPr>
              <w:jc w:val="both"/>
              <w:rPr>
                <w:rFonts w:eastAsia="Calibri"/>
                <w:sz w:val="14"/>
                <w:szCs w:val="14"/>
              </w:rPr>
            </w:pPr>
            <w:r w:rsidRPr="00446EF5">
              <w:rPr>
                <w:rFonts w:eastAsia="Calibri"/>
                <w:sz w:val="14"/>
                <w:szCs w:val="14"/>
              </w:rPr>
              <w:t>Wartość lub procentowa część zamówienia, jaka zostanie powierzona Podwykonawcy lub Podwykonawcom:</w:t>
            </w:r>
          </w:p>
        </w:tc>
      </w:tr>
      <w:tr w:rsidR="005754B3" w:rsidRPr="00D62E85" w14:paraId="2946DB82" w14:textId="77777777" w:rsidTr="000D04B0">
        <w:tc>
          <w:tcPr>
            <w:tcW w:w="534" w:type="dxa"/>
          </w:tcPr>
          <w:p w14:paraId="5997CC1D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  <w:tc>
          <w:tcPr>
            <w:tcW w:w="3402" w:type="dxa"/>
          </w:tcPr>
          <w:p w14:paraId="110FFD37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  <w:tc>
          <w:tcPr>
            <w:tcW w:w="2976" w:type="dxa"/>
          </w:tcPr>
          <w:p w14:paraId="6B699379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  <w:tc>
          <w:tcPr>
            <w:tcW w:w="2300" w:type="dxa"/>
          </w:tcPr>
          <w:p w14:paraId="3FE9F23F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</w:tr>
      <w:tr w:rsidR="005754B3" w:rsidRPr="00D62E85" w14:paraId="1F72F646" w14:textId="77777777" w:rsidTr="000D04B0">
        <w:tc>
          <w:tcPr>
            <w:tcW w:w="534" w:type="dxa"/>
          </w:tcPr>
          <w:p w14:paraId="08CE6F91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  <w:tc>
          <w:tcPr>
            <w:tcW w:w="3402" w:type="dxa"/>
          </w:tcPr>
          <w:p w14:paraId="61CDCEAD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  <w:tc>
          <w:tcPr>
            <w:tcW w:w="2976" w:type="dxa"/>
          </w:tcPr>
          <w:p w14:paraId="6BB9E253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  <w:tc>
          <w:tcPr>
            <w:tcW w:w="2300" w:type="dxa"/>
          </w:tcPr>
          <w:p w14:paraId="23DE523C" w14:textId="77777777" w:rsidR="005754B3" w:rsidRPr="00D62E85" w:rsidRDefault="005754B3" w:rsidP="000D04B0">
            <w:pPr>
              <w:jc w:val="both"/>
              <w:rPr>
                <w:rFonts w:eastAsia="Calibri"/>
              </w:rPr>
            </w:pPr>
          </w:p>
        </w:tc>
      </w:tr>
    </w:tbl>
    <w:p w14:paraId="52E56223" w14:textId="77777777" w:rsidR="005754B3" w:rsidRPr="00D62E85" w:rsidRDefault="005754B3" w:rsidP="005754B3">
      <w:pPr>
        <w:tabs>
          <w:tab w:val="left" w:pos="540"/>
        </w:tabs>
        <w:autoSpaceDE w:val="0"/>
        <w:autoSpaceDN w:val="0"/>
        <w:jc w:val="both"/>
      </w:pPr>
    </w:p>
    <w:p w14:paraId="41301DFF" w14:textId="77777777" w:rsidR="005754B3" w:rsidRPr="00284015" w:rsidRDefault="005754B3" w:rsidP="00F43E87">
      <w:pPr>
        <w:numPr>
          <w:ilvl w:val="0"/>
          <w:numId w:val="4"/>
        </w:numPr>
        <w:suppressAutoHyphens w:val="0"/>
        <w:spacing w:before="120" w:after="120"/>
        <w:contextualSpacing/>
        <w:rPr>
          <w:b/>
          <w:bCs/>
          <w:iCs/>
        </w:rPr>
      </w:pPr>
      <w:r w:rsidRPr="00284015">
        <w:rPr>
          <w:b/>
        </w:rPr>
        <w:t xml:space="preserve">Oświadczenie Wykonawcy w zakresie wypełnienia obowiązków informacyjnych przewidzianych w art. 13 lub art. 14 RODO </w:t>
      </w:r>
    </w:p>
    <w:p w14:paraId="4CDE1801" w14:textId="77777777" w:rsidR="005754B3" w:rsidRDefault="005754B3" w:rsidP="00E77C63">
      <w:pPr>
        <w:spacing w:before="100" w:after="240"/>
        <w:jc w:val="both"/>
        <w:rPr>
          <w:rFonts w:eastAsia="Calibri"/>
        </w:rPr>
      </w:pPr>
      <w:r w:rsidRPr="00284015">
        <w:rPr>
          <w:rFonts w:eastAsia="Calibri"/>
        </w:rPr>
        <w:t>Oświadczam, że wypełniłem obowiązki informacyjne przewidziane w art. 13 lub art. 14 RODO</w:t>
      </w:r>
      <w:r w:rsidRPr="00284015">
        <w:rPr>
          <w:rFonts w:eastAsia="Calibri"/>
          <w:vertAlign w:val="superscript"/>
        </w:rPr>
        <w:footnoteReference w:id="1"/>
      </w:r>
      <w:r w:rsidRPr="00284015">
        <w:rPr>
          <w:rFonts w:eastAsia="Calibri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5D65B361" w14:textId="77777777" w:rsidR="00E77C63" w:rsidRDefault="00E77C63" w:rsidP="00F43E87">
      <w:pPr>
        <w:numPr>
          <w:ilvl w:val="0"/>
          <w:numId w:val="4"/>
        </w:numPr>
        <w:spacing w:line="276" w:lineRule="auto"/>
        <w:jc w:val="both"/>
      </w:pPr>
      <w:r>
        <w:rPr>
          <w:sz w:val="18"/>
          <w:szCs w:val="18"/>
        </w:rPr>
        <w:t>PONIŻSZĄ TABELĘ NALEŻY WYPEŁNIĆ WYŁĄCZNIE W PRZYPADKU ZASTOSOWANIA MATERIAŁÓW I URZĄDZEŃ ORAZ ROZWIĄZAŃ RÓWNOWAŻNYCH.</w:t>
      </w:r>
    </w:p>
    <w:p w14:paraId="07547A01" w14:textId="77777777" w:rsidR="00E77C63" w:rsidRDefault="00E77C63" w:rsidP="00E77C63">
      <w:pPr>
        <w:spacing w:line="276" w:lineRule="auto"/>
        <w:jc w:val="both"/>
        <w:rPr>
          <w:sz w:val="18"/>
          <w:szCs w:val="1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39"/>
        <w:gridCol w:w="3538"/>
        <w:gridCol w:w="2832"/>
        <w:gridCol w:w="2313"/>
      </w:tblGrid>
      <w:tr w:rsidR="00E77C63" w14:paraId="6D8195CD" w14:textId="77777777" w:rsidTr="001554A8">
        <w:tc>
          <w:tcPr>
            <w:tcW w:w="9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1E6FADC" w14:textId="77777777" w:rsidR="00E77C63" w:rsidRDefault="00E77C63" w:rsidP="001554A8">
            <w:pPr>
              <w:spacing w:line="276" w:lineRule="auto"/>
              <w:jc w:val="both"/>
            </w:pPr>
            <w:r>
              <w:rPr>
                <w:b/>
                <w:sz w:val="16"/>
                <w:szCs w:val="16"/>
              </w:rPr>
              <w:t>WYKAZ MATERIAŁÓW I URZĄDZEŃ RÓWNOWAŻNYCH, ORAZ ROZWIĄZAŃ RÓWNOWAŻNYCH:</w:t>
            </w:r>
          </w:p>
        </w:tc>
      </w:tr>
      <w:tr w:rsidR="00E77C63" w14:paraId="60E223A5" w14:textId="77777777" w:rsidTr="001554A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DDD81A2" w14:textId="77777777" w:rsidR="00E77C63" w:rsidRDefault="00E77C63" w:rsidP="001554A8">
            <w:pPr>
              <w:spacing w:line="276" w:lineRule="auto"/>
              <w:jc w:val="both"/>
            </w:pPr>
            <w:r>
              <w:rPr>
                <w:sz w:val="14"/>
                <w:szCs w:val="14"/>
              </w:rPr>
              <w:t>L.p.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EFDCC08" w14:textId="77777777" w:rsidR="00E77C63" w:rsidRDefault="00E77C63" w:rsidP="00EF4893">
            <w:pPr>
              <w:spacing w:line="276" w:lineRule="auto"/>
              <w:jc w:val="both"/>
            </w:pPr>
            <w:r>
              <w:rPr>
                <w:b/>
                <w:sz w:val="14"/>
                <w:szCs w:val="14"/>
              </w:rPr>
              <w:t>Nazwa</w:t>
            </w:r>
            <w:r>
              <w:rPr>
                <w:bCs/>
                <w:sz w:val="14"/>
                <w:szCs w:val="14"/>
              </w:rPr>
              <w:t xml:space="preserve"> (typ, rodzaj) materiału/urządzenia lub/oraz opis rozwiązania (norma, europejska ocena techniczna, </w:t>
            </w:r>
            <w:r>
              <w:rPr>
                <w:bCs/>
                <w:sz w:val="14"/>
                <w:szCs w:val="14"/>
              </w:rPr>
              <w:lastRenderedPageBreak/>
              <w:t xml:space="preserve">aprobata, specyfikacja techniczna, system referencji technicznej) </w:t>
            </w:r>
            <w:r>
              <w:rPr>
                <w:b/>
                <w:sz w:val="14"/>
                <w:szCs w:val="14"/>
              </w:rPr>
              <w:t>oryginalnego</w:t>
            </w:r>
            <w:r>
              <w:rPr>
                <w:bCs/>
                <w:sz w:val="14"/>
                <w:szCs w:val="14"/>
              </w:rPr>
              <w:t xml:space="preserve">: </w:t>
            </w:r>
            <w:r>
              <w:rPr>
                <w:bCs/>
                <w:i/>
                <w:sz w:val="14"/>
                <w:szCs w:val="14"/>
              </w:rPr>
              <w:t>(wynikających z </w:t>
            </w:r>
            <w:r w:rsidR="00EF4893">
              <w:rPr>
                <w:bCs/>
                <w:i/>
                <w:sz w:val="14"/>
                <w:szCs w:val="14"/>
              </w:rPr>
              <w:t>opisu przedmiotu zamówienia</w:t>
            </w:r>
            <w:r>
              <w:rPr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CDDCDDC" w14:textId="77777777" w:rsidR="00E77C63" w:rsidRDefault="00E77C63" w:rsidP="001554A8">
            <w:pPr>
              <w:spacing w:line="276" w:lineRule="auto"/>
              <w:jc w:val="both"/>
            </w:pPr>
            <w:r>
              <w:rPr>
                <w:b/>
                <w:sz w:val="14"/>
                <w:szCs w:val="14"/>
              </w:rPr>
              <w:lastRenderedPageBreak/>
              <w:t>Nazwa</w:t>
            </w:r>
            <w:r>
              <w:rPr>
                <w:bCs/>
                <w:sz w:val="14"/>
                <w:szCs w:val="14"/>
              </w:rPr>
              <w:t xml:space="preserve"> (typ, rodzaj) materiału/urządzenia </w:t>
            </w:r>
            <w:r>
              <w:rPr>
                <w:b/>
                <w:sz w:val="14"/>
                <w:szCs w:val="14"/>
              </w:rPr>
              <w:t>równoważnego</w:t>
            </w:r>
            <w:r>
              <w:rPr>
                <w:bCs/>
                <w:sz w:val="14"/>
                <w:szCs w:val="14"/>
              </w:rPr>
              <w:t xml:space="preserve"> lub/oraz opis rozwiązania </w:t>
            </w:r>
            <w:r>
              <w:rPr>
                <w:bCs/>
                <w:sz w:val="14"/>
                <w:szCs w:val="14"/>
              </w:rPr>
              <w:lastRenderedPageBreak/>
              <w:t>równoważnego (norma, europejska ocena techniczna, aprobata, specyfikacja techniczna, system referencji technicznej):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7721C4A" w14:textId="77777777" w:rsidR="00E77C63" w:rsidRDefault="00E77C63" w:rsidP="001554A8">
            <w:pPr>
              <w:spacing w:line="276" w:lineRule="auto"/>
              <w:jc w:val="both"/>
            </w:pPr>
            <w:r>
              <w:rPr>
                <w:b/>
                <w:sz w:val="14"/>
                <w:szCs w:val="14"/>
              </w:rPr>
              <w:lastRenderedPageBreak/>
              <w:t xml:space="preserve">Producent </w:t>
            </w:r>
            <w:r>
              <w:rPr>
                <w:bCs/>
                <w:sz w:val="14"/>
                <w:szCs w:val="14"/>
              </w:rPr>
              <w:t xml:space="preserve">materiału/urządzenia </w:t>
            </w:r>
            <w:r>
              <w:rPr>
                <w:b/>
                <w:sz w:val="14"/>
                <w:szCs w:val="14"/>
              </w:rPr>
              <w:t>równoważnego</w:t>
            </w:r>
          </w:p>
        </w:tc>
      </w:tr>
      <w:tr w:rsidR="00E77C63" w14:paraId="649841BE" w14:textId="77777777" w:rsidTr="001554A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20A0C" w14:textId="77777777" w:rsidR="00E77C63" w:rsidRDefault="00E77C63" w:rsidP="001554A8">
            <w:pPr>
              <w:spacing w:line="276" w:lineRule="auto"/>
              <w:jc w:val="both"/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3CB0F" w14:textId="77777777" w:rsidR="00E77C63" w:rsidRDefault="00E77C63" w:rsidP="001554A8">
            <w:pPr>
              <w:snapToGrid w:val="0"/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59315" w14:textId="77777777" w:rsidR="00E77C63" w:rsidRDefault="00E77C63" w:rsidP="001554A8">
            <w:pPr>
              <w:snapToGrid w:val="0"/>
              <w:spacing w:line="276" w:lineRule="auto"/>
              <w:jc w:val="both"/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7F28F" w14:textId="77777777" w:rsidR="00E77C63" w:rsidRDefault="00E77C63" w:rsidP="001554A8">
            <w:pPr>
              <w:snapToGrid w:val="0"/>
              <w:spacing w:line="276" w:lineRule="auto"/>
              <w:jc w:val="both"/>
            </w:pPr>
          </w:p>
        </w:tc>
      </w:tr>
      <w:tr w:rsidR="00E77C63" w14:paraId="18F999B5" w14:textId="77777777" w:rsidTr="001554A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4751B" w14:textId="77777777" w:rsidR="00E77C63" w:rsidRDefault="00E77C63" w:rsidP="001554A8">
            <w:pPr>
              <w:spacing w:line="276" w:lineRule="auto"/>
              <w:jc w:val="both"/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B9E20" w14:textId="77777777" w:rsidR="00E77C63" w:rsidRDefault="00E77C63" w:rsidP="001554A8">
            <w:pPr>
              <w:snapToGrid w:val="0"/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DF9E56" w14:textId="77777777" w:rsidR="00E77C63" w:rsidRDefault="00E77C63" w:rsidP="001554A8">
            <w:pPr>
              <w:snapToGrid w:val="0"/>
              <w:spacing w:line="276" w:lineRule="auto"/>
              <w:jc w:val="both"/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871BC" w14:textId="77777777" w:rsidR="00E77C63" w:rsidRDefault="00E77C63" w:rsidP="001554A8">
            <w:pPr>
              <w:snapToGrid w:val="0"/>
              <w:spacing w:line="276" w:lineRule="auto"/>
              <w:jc w:val="both"/>
            </w:pPr>
          </w:p>
        </w:tc>
      </w:tr>
      <w:tr w:rsidR="00E77C63" w14:paraId="076ECC7A" w14:textId="77777777" w:rsidTr="001554A8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0145DF" w14:textId="77777777" w:rsidR="00E77C63" w:rsidRDefault="00E77C63" w:rsidP="001554A8">
            <w:pPr>
              <w:spacing w:line="276" w:lineRule="auto"/>
              <w:jc w:val="both"/>
            </w:pPr>
            <w:r>
              <w:rPr>
                <w:sz w:val="14"/>
                <w:szCs w:val="14"/>
              </w:rPr>
              <w:t>id.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4A5D23" w14:textId="77777777" w:rsidR="00E77C63" w:rsidRDefault="00E77C63" w:rsidP="001554A8">
            <w:pPr>
              <w:snapToGrid w:val="0"/>
              <w:spacing w:line="276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610EB" w14:textId="77777777" w:rsidR="00E77C63" w:rsidRDefault="00E77C63" w:rsidP="001554A8">
            <w:pPr>
              <w:snapToGrid w:val="0"/>
              <w:spacing w:line="276" w:lineRule="auto"/>
              <w:jc w:val="both"/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805D2" w14:textId="77777777" w:rsidR="00E77C63" w:rsidRDefault="00E77C63" w:rsidP="001554A8">
            <w:pPr>
              <w:snapToGrid w:val="0"/>
              <w:spacing w:line="276" w:lineRule="auto"/>
              <w:jc w:val="both"/>
            </w:pPr>
          </w:p>
        </w:tc>
      </w:tr>
    </w:tbl>
    <w:p w14:paraId="463F29E8" w14:textId="77777777" w:rsidR="00E77C63" w:rsidRDefault="00E77C63" w:rsidP="00E77C63">
      <w:pPr>
        <w:spacing w:line="276" w:lineRule="auto"/>
        <w:jc w:val="both"/>
      </w:pPr>
    </w:p>
    <w:p w14:paraId="0E45908B" w14:textId="77777777" w:rsidR="00E77C63" w:rsidRDefault="00E77C63" w:rsidP="00E77C63">
      <w:pPr>
        <w:spacing w:line="276" w:lineRule="auto"/>
        <w:jc w:val="both"/>
      </w:pPr>
      <w:r>
        <w:rPr>
          <w:b/>
          <w:spacing w:val="-4"/>
          <w:sz w:val="18"/>
          <w:szCs w:val="18"/>
        </w:rPr>
        <w:t xml:space="preserve">Zgodnie z SWZ, w załączeniu </w:t>
      </w:r>
      <w:r>
        <w:rPr>
          <w:rFonts w:eastAsia="Arial"/>
          <w:sz w:val="18"/>
          <w:szCs w:val="18"/>
          <w:lang w:eastAsia="en-US"/>
        </w:rPr>
        <w:t xml:space="preserve">odpowiednie dokumenty (w języku polskim) </w:t>
      </w:r>
      <w:r>
        <w:rPr>
          <w:rFonts w:eastAsia="Arial"/>
          <w:color w:val="000000"/>
          <w:sz w:val="18"/>
          <w:szCs w:val="18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>
        <w:rPr>
          <w:rFonts w:eastAsia="Arial"/>
          <w:sz w:val="18"/>
          <w:szCs w:val="18"/>
          <w:lang w:eastAsia="en-US"/>
        </w:rPr>
        <w:t xml:space="preserve">pozwalające jednoznacznie stwierdzić, że są one rzeczywiście równoważne. </w:t>
      </w:r>
    </w:p>
    <w:p w14:paraId="2E78037C" w14:textId="77777777" w:rsidR="00E77C63" w:rsidRDefault="00E77C63" w:rsidP="00E77C63">
      <w:pPr>
        <w:spacing w:line="276" w:lineRule="auto"/>
        <w:jc w:val="both"/>
      </w:pPr>
      <w:r>
        <w:rPr>
          <w:b/>
          <w:sz w:val="18"/>
          <w:szCs w:val="18"/>
        </w:rPr>
        <w:t>Szczegółowe zapisy dotyczące równoważności znajdują się w SWZ.</w:t>
      </w:r>
    </w:p>
    <w:p w14:paraId="3B7B4B86" w14:textId="77777777" w:rsidR="00E77C63" w:rsidRDefault="00E77C63" w:rsidP="00E77C63">
      <w:pPr>
        <w:spacing w:line="276" w:lineRule="auto"/>
        <w:jc w:val="both"/>
      </w:pPr>
    </w:p>
    <w:p w14:paraId="2B21EE7A" w14:textId="77777777" w:rsidR="005754B3" w:rsidRPr="00405250" w:rsidRDefault="005754B3" w:rsidP="00F43E87">
      <w:pPr>
        <w:numPr>
          <w:ilvl w:val="0"/>
          <w:numId w:val="4"/>
        </w:numPr>
        <w:tabs>
          <w:tab w:val="left" w:pos="540"/>
        </w:tabs>
        <w:suppressAutoHyphens w:val="0"/>
        <w:autoSpaceDE w:val="0"/>
        <w:autoSpaceDN w:val="0"/>
        <w:jc w:val="both"/>
      </w:pPr>
      <w:r w:rsidRPr="00D62E85">
        <w:t>Wszystkie załączone dokumenty stanowią integralną część niniejszej oferty.</w:t>
      </w:r>
    </w:p>
    <w:p w14:paraId="03F5B793" w14:textId="77777777" w:rsidR="005754B3" w:rsidRPr="00D62E85" w:rsidRDefault="005754B3" w:rsidP="005754B3">
      <w:pPr>
        <w:jc w:val="both"/>
        <w:rPr>
          <w:rFonts w:eastAsia="Calibri"/>
          <w:sz w:val="16"/>
          <w:szCs w:val="16"/>
        </w:rPr>
      </w:pPr>
      <w:r w:rsidRPr="00D62E85">
        <w:rPr>
          <w:rFonts w:eastAsia="Calibri"/>
        </w:rPr>
        <w:t xml:space="preserve">* - </w:t>
      </w:r>
      <w:r w:rsidRPr="00D62E85">
        <w:rPr>
          <w:rFonts w:eastAsia="Calibri"/>
          <w:sz w:val="16"/>
          <w:szCs w:val="16"/>
        </w:rPr>
        <w:t>niepotrzebne skreślić</w:t>
      </w:r>
    </w:p>
    <w:p w14:paraId="3A0FF5F2" w14:textId="77777777" w:rsidR="005754B3" w:rsidRDefault="005754B3" w:rsidP="005754B3">
      <w:pPr>
        <w:pStyle w:val="Tekstpodstawowywcity"/>
        <w:rPr>
          <w:sz w:val="16"/>
          <w:szCs w:val="16"/>
        </w:rPr>
      </w:pPr>
    </w:p>
    <w:p w14:paraId="5630AD66" w14:textId="77777777" w:rsidR="005754B3" w:rsidRDefault="005754B3" w:rsidP="005754B3">
      <w:pPr>
        <w:pStyle w:val="Tekstpodstawowywcity"/>
        <w:rPr>
          <w:sz w:val="16"/>
          <w:szCs w:val="16"/>
        </w:rPr>
      </w:pPr>
    </w:p>
    <w:p w14:paraId="61829076" w14:textId="77777777" w:rsidR="005754B3" w:rsidRDefault="005754B3" w:rsidP="005754B3">
      <w:pPr>
        <w:pStyle w:val="Tekstpodstawowywcity"/>
        <w:rPr>
          <w:sz w:val="16"/>
          <w:szCs w:val="16"/>
        </w:rPr>
      </w:pPr>
    </w:p>
    <w:p w14:paraId="2BA226A1" w14:textId="77777777" w:rsidR="005754B3" w:rsidRDefault="005754B3" w:rsidP="005754B3">
      <w:pPr>
        <w:pStyle w:val="Tekstpodstawowywcity"/>
        <w:rPr>
          <w:sz w:val="16"/>
          <w:szCs w:val="16"/>
        </w:rPr>
      </w:pPr>
    </w:p>
    <w:p w14:paraId="1DFC14C6" w14:textId="212BE32B" w:rsidR="005754B3" w:rsidRDefault="005754B3" w:rsidP="005754B3">
      <w:pPr>
        <w:spacing w:line="360" w:lineRule="auto"/>
        <w:jc w:val="both"/>
      </w:pPr>
      <w:r w:rsidRPr="00C765D8">
        <w:t xml:space="preserve">…………….……. </w:t>
      </w:r>
      <w:r w:rsidRPr="00C765D8">
        <w:rPr>
          <w:i/>
        </w:rPr>
        <w:t>(miejscowość)</w:t>
      </w:r>
      <w:r w:rsidRPr="00C765D8">
        <w:t>, dnia ………………………..….202</w:t>
      </w:r>
      <w:r w:rsidR="00FE501B">
        <w:t>5</w:t>
      </w:r>
      <w:r w:rsidRPr="00C765D8">
        <w:t xml:space="preserve"> r.</w:t>
      </w:r>
    </w:p>
    <w:p w14:paraId="17AD93B2" w14:textId="77777777" w:rsidR="005754B3" w:rsidRDefault="005754B3" w:rsidP="005754B3">
      <w:pPr>
        <w:autoSpaceDE w:val="0"/>
        <w:autoSpaceDN w:val="0"/>
        <w:spacing w:line="276" w:lineRule="auto"/>
        <w:jc w:val="center"/>
        <w:rPr>
          <w:b/>
          <w:bCs/>
          <w:color w:val="000000"/>
        </w:rPr>
      </w:pPr>
    </w:p>
    <w:p w14:paraId="0DE4B5B7" w14:textId="77777777" w:rsidR="005754B3" w:rsidRDefault="005754B3" w:rsidP="005754B3">
      <w:pPr>
        <w:autoSpaceDE w:val="0"/>
        <w:autoSpaceDN w:val="0"/>
        <w:spacing w:line="276" w:lineRule="auto"/>
        <w:jc w:val="center"/>
        <w:rPr>
          <w:b/>
          <w:bCs/>
          <w:color w:val="000000"/>
        </w:rPr>
      </w:pPr>
    </w:p>
    <w:p w14:paraId="25EC14F8" w14:textId="77777777" w:rsidR="007557D5" w:rsidRPr="00C765D8" w:rsidRDefault="007557D5" w:rsidP="007557D5">
      <w:pPr>
        <w:autoSpaceDE w:val="0"/>
        <w:autoSpaceDN w:val="0"/>
        <w:spacing w:line="276" w:lineRule="auto"/>
        <w:jc w:val="center"/>
        <w:rPr>
          <w:color w:val="000000"/>
          <w:lang w:eastAsia="en-US"/>
        </w:rPr>
      </w:pPr>
      <w:r w:rsidRPr="00C765D8">
        <w:rPr>
          <w:b/>
          <w:bCs/>
          <w:color w:val="000000"/>
        </w:rPr>
        <w:t>Formularz podpisany przy pomocy podpisu elektronicznego</w:t>
      </w:r>
    </w:p>
    <w:p w14:paraId="6CED3FEA" w14:textId="77777777" w:rsidR="007557D5" w:rsidRPr="00C765D8" w:rsidRDefault="007557D5" w:rsidP="007557D5">
      <w:pPr>
        <w:autoSpaceDE w:val="0"/>
        <w:autoSpaceDN w:val="0"/>
        <w:spacing w:line="276" w:lineRule="auto"/>
        <w:jc w:val="center"/>
        <w:rPr>
          <w:color w:val="000000"/>
        </w:rPr>
      </w:pPr>
      <w:r w:rsidRPr="00C765D8">
        <w:rPr>
          <w:color w:val="000000"/>
        </w:rPr>
        <w:t xml:space="preserve">dokument należy wypełnić i podpisać kwalifikowanym podpisem elektronicznym, </w:t>
      </w:r>
    </w:p>
    <w:p w14:paraId="64B9DB55" w14:textId="77777777" w:rsidR="007557D5" w:rsidRPr="00C765D8" w:rsidRDefault="007557D5" w:rsidP="007557D5">
      <w:pPr>
        <w:spacing w:line="276" w:lineRule="auto"/>
        <w:jc w:val="center"/>
        <w:rPr>
          <w:color w:val="000000"/>
        </w:rPr>
      </w:pPr>
      <w:r w:rsidRPr="00C765D8">
        <w:rPr>
          <w:color w:val="000000"/>
        </w:rPr>
        <w:t>Zamawiający zaleca zapisanie dokumentu w formacie PDF</w:t>
      </w:r>
    </w:p>
    <w:p w14:paraId="66204FF1" w14:textId="77777777" w:rsidR="005754B3" w:rsidRPr="00C765D8" w:rsidRDefault="005754B3" w:rsidP="005754B3">
      <w:pPr>
        <w:spacing w:line="276" w:lineRule="auto"/>
        <w:jc w:val="center"/>
        <w:rPr>
          <w:i/>
        </w:rPr>
      </w:pPr>
    </w:p>
    <w:p w14:paraId="2DBF0D7D" w14:textId="77777777" w:rsidR="000D04B0" w:rsidRDefault="000D04B0" w:rsidP="00094DD4">
      <w:pPr>
        <w:tabs>
          <w:tab w:val="left" w:pos="284"/>
        </w:tabs>
        <w:autoSpaceDE w:val="0"/>
        <w:ind w:left="284"/>
        <w:jc w:val="both"/>
      </w:pPr>
    </w:p>
    <w:sectPr w:rsidR="000D04B0">
      <w:pgSz w:w="11906" w:h="16838"/>
      <w:pgMar w:top="1134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6BF30" w14:textId="77777777" w:rsidR="00BD0DB5" w:rsidRDefault="00BD0DB5">
      <w:r>
        <w:separator/>
      </w:r>
    </w:p>
  </w:endnote>
  <w:endnote w:type="continuationSeparator" w:id="0">
    <w:p w14:paraId="212E9929" w14:textId="77777777" w:rsidR="00BD0DB5" w:rsidRDefault="00BD0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Noto Sans CJK SC Regular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EDC03" w14:textId="77777777" w:rsidR="00BD0DB5" w:rsidRDefault="00BD0DB5">
      <w:r>
        <w:separator/>
      </w:r>
    </w:p>
  </w:footnote>
  <w:footnote w:type="continuationSeparator" w:id="0">
    <w:p w14:paraId="20482311" w14:textId="77777777" w:rsidR="00BD0DB5" w:rsidRDefault="00BD0DB5">
      <w:r>
        <w:continuationSeparator/>
      </w:r>
    </w:p>
  </w:footnote>
  <w:footnote w:id="1">
    <w:p w14:paraId="12154EC8" w14:textId="77777777" w:rsidR="005754B3" w:rsidRPr="00A12115" w:rsidRDefault="005754B3" w:rsidP="005754B3">
      <w:pPr>
        <w:jc w:val="both"/>
        <w:rPr>
          <w:sz w:val="16"/>
          <w:szCs w:val="16"/>
        </w:rPr>
      </w:pPr>
      <w:r w:rsidRPr="00A12115">
        <w:rPr>
          <w:vertAlign w:val="superscript"/>
        </w:rPr>
        <w:t>1</w:t>
      </w:r>
      <w:r w:rsidRPr="00A12115">
        <w:t xml:space="preserve"> </w:t>
      </w:r>
      <w:r w:rsidRPr="00A12115">
        <w:rPr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2978D41" w14:textId="1AB138AD" w:rsidR="005754B3" w:rsidRPr="00C0731C" w:rsidRDefault="005754B3" w:rsidP="005754B3">
      <w:pPr>
        <w:spacing w:before="100" w:after="100" w:line="276" w:lineRule="auto"/>
        <w:jc w:val="both"/>
        <w:rPr>
          <w:rFonts w:ascii="Arial" w:hAnsi="Arial" w:cs="Arial"/>
          <w:sz w:val="16"/>
          <w:szCs w:val="16"/>
        </w:rPr>
      </w:pPr>
      <w:r w:rsidRPr="00A12115">
        <w:rPr>
          <w:sz w:val="16"/>
          <w:szCs w:val="16"/>
        </w:rPr>
        <w:t xml:space="preserve">**  W przypadku gdy wykonawca nie przekazuje danych osobowych innych niż bezpośrednio jego dotyczących lub zachodzi wyłączenie stosowania obowiązku informacyjnego, stosownie do art. 13 ust. 4 lub art. 14 ust. 5 RODO treści oświadczenia wykonawca nie składa (w tym przypadku należy wykreślić pkt </w:t>
      </w:r>
      <w:r w:rsidR="00483661">
        <w:rPr>
          <w:sz w:val="16"/>
          <w:szCs w:val="16"/>
        </w:rPr>
        <w:t>1</w:t>
      </w:r>
      <w:r w:rsidR="00FE501B">
        <w:rPr>
          <w:sz w:val="16"/>
          <w:szCs w:val="16"/>
        </w:rPr>
        <w:t>0</w:t>
      </w:r>
      <w:r w:rsidRPr="00A12115">
        <w:rPr>
          <w:sz w:val="16"/>
          <w:szCs w:val="16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2"/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0000004"/>
    <w:multiLevelType w:val="multilevel"/>
    <w:tmpl w:val="895AC914"/>
    <w:name w:val="WW8Num16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CB520E"/>
    <w:multiLevelType w:val="multilevel"/>
    <w:tmpl w:val="199C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80B0838"/>
    <w:multiLevelType w:val="hybridMultilevel"/>
    <w:tmpl w:val="1BFCDD20"/>
    <w:lvl w:ilvl="0" w:tplc="AF7CADFC">
      <w:start w:val="2"/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61553FCA"/>
    <w:multiLevelType w:val="hybridMultilevel"/>
    <w:tmpl w:val="904AFAAE"/>
    <w:lvl w:ilvl="0" w:tplc="7ADE1F8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9F948BD"/>
    <w:multiLevelType w:val="hybridMultilevel"/>
    <w:tmpl w:val="A70E4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D922464"/>
    <w:multiLevelType w:val="hybridMultilevel"/>
    <w:tmpl w:val="912A61CA"/>
    <w:lvl w:ilvl="0" w:tplc="ED44D25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2948210">
    <w:abstractNumId w:val="0"/>
  </w:num>
  <w:num w:numId="2" w16cid:durableId="2030132865">
    <w:abstractNumId w:val="1"/>
  </w:num>
  <w:num w:numId="3" w16cid:durableId="1479878020">
    <w:abstractNumId w:val="2"/>
  </w:num>
  <w:num w:numId="4" w16cid:durableId="67656565">
    <w:abstractNumId w:val="3"/>
  </w:num>
  <w:num w:numId="5" w16cid:durableId="1558079967">
    <w:abstractNumId w:val="4"/>
  </w:num>
  <w:num w:numId="6" w16cid:durableId="1864124921">
    <w:abstractNumId w:val="5"/>
  </w:num>
  <w:num w:numId="7" w16cid:durableId="477578600">
    <w:abstractNumId w:val="6"/>
  </w:num>
  <w:num w:numId="8" w16cid:durableId="1836334186">
    <w:abstractNumId w:val="8"/>
  </w:num>
  <w:num w:numId="9" w16cid:durableId="21980762">
    <w:abstractNumId w:val="6"/>
  </w:num>
  <w:num w:numId="10" w16cid:durableId="10224389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386"/>
    <w:rsid w:val="0001368B"/>
    <w:rsid w:val="00023120"/>
    <w:rsid w:val="00056F4E"/>
    <w:rsid w:val="0007395A"/>
    <w:rsid w:val="00092DA8"/>
    <w:rsid w:val="00094DD4"/>
    <w:rsid w:val="000A6917"/>
    <w:rsid w:val="000A6DF4"/>
    <w:rsid w:val="000D04B0"/>
    <w:rsid w:val="000E5E8B"/>
    <w:rsid w:val="0011068B"/>
    <w:rsid w:val="00110CA7"/>
    <w:rsid w:val="001139EC"/>
    <w:rsid w:val="00123204"/>
    <w:rsid w:val="00136054"/>
    <w:rsid w:val="001554A8"/>
    <w:rsid w:val="00171E60"/>
    <w:rsid w:val="001944C1"/>
    <w:rsid w:val="0019700F"/>
    <w:rsid w:val="001B2E29"/>
    <w:rsid w:val="001D7755"/>
    <w:rsid w:val="001E6633"/>
    <w:rsid w:val="001E6AE3"/>
    <w:rsid w:val="00241A49"/>
    <w:rsid w:val="00252386"/>
    <w:rsid w:val="00274691"/>
    <w:rsid w:val="00295736"/>
    <w:rsid w:val="002A6F13"/>
    <w:rsid w:val="002B2009"/>
    <w:rsid w:val="00346647"/>
    <w:rsid w:val="00380D9D"/>
    <w:rsid w:val="003B31ED"/>
    <w:rsid w:val="003F6D57"/>
    <w:rsid w:val="004141DB"/>
    <w:rsid w:val="0044683F"/>
    <w:rsid w:val="00453E42"/>
    <w:rsid w:val="004609C7"/>
    <w:rsid w:val="0046255D"/>
    <w:rsid w:val="00483661"/>
    <w:rsid w:val="004F3C33"/>
    <w:rsid w:val="00542237"/>
    <w:rsid w:val="005754B3"/>
    <w:rsid w:val="005B32FF"/>
    <w:rsid w:val="005E6EF0"/>
    <w:rsid w:val="005F01A4"/>
    <w:rsid w:val="0060171F"/>
    <w:rsid w:val="006561C0"/>
    <w:rsid w:val="00667087"/>
    <w:rsid w:val="006C3A0B"/>
    <w:rsid w:val="006D2DE8"/>
    <w:rsid w:val="006F25B9"/>
    <w:rsid w:val="00713D47"/>
    <w:rsid w:val="0072357D"/>
    <w:rsid w:val="007251F8"/>
    <w:rsid w:val="007557D5"/>
    <w:rsid w:val="0079392A"/>
    <w:rsid w:val="0079651E"/>
    <w:rsid w:val="007C7523"/>
    <w:rsid w:val="0080084D"/>
    <w:rsid w:val="008170B8"/>
    <w:rsid w:val="00870F88"/>
    <w:rsid w:val="0088767E"/>
    <w:rsid w:val="008E6AAA"/>
    <w:rsid w:val="009213E0"/>
    <w:rsid w:val="00970B4A"/>
    <w:rsid w:val="00A17644"/>
    <w:rsid w:val="00A678B5"/>
    <w:rsid w:val="00A826B8"/>
    <w:rsid w:val="00A84893"/>
    <w:rsid w:val="00AA5AE4"/>
    <w:rsid w:val="00B614D5"/>
    <w:rsid w:val="00BD0DB5"/>
    <w:rsid w:val="00BD7DF9"/>
    <w:rsid w:val="00BE1304"/>
    <w:rsid w:val="00BE37D1"/>
    <w:rsid w:val="00C3001B"/>
    <w:rsid w:val="00C442FE"/>
    <w:rsid w:val="00CA4FDF"/>
    <w:rsid w:val="00CB521A"/>
    <w:rsid w:val="00D4700C"/>
    <w:rsid w:val="00D911F9"/>
    <w:rsid w:val="00DA3B91"/>
    <w:rsid w:val="00DE7041"/>
    <w:rsid w:val="00E00CA8"/>
    <w:rsid w:val="00E4612E"/>
    <w:rsid w:val="00E77C63"/>
    <w:rsid w:val="00EB4E10"/>
    <w:rsid w:val="00EC1398"/>
    <w:rsid w:val="00EE47B8"/>
    <w:rsid w:val="00EF4893"/>
    <w:rsid w:val="00F0197C"/>
    <w:rsid w:val="00F43E87"/>
    <w:rsid w:val="00F81C0A"/>
    <w:rsid w:val="00F87D4E"/>
    <w:rsid w:val="00F91045"/>
    <w:rsid w:val="00FA1B2B"/>
    <w:rsid w:val="00FD4619"/>
    <w:rsid w:val="00FE501B"/>
    <w:rsid w:val="5FC0A74D"/>
    <w:rsid w:val="629D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A9A6591"/>
  <w15:chartTrackingRefBased/>
  <w15:docId w15:val="{E017CF61-BC24-4019-A53A-20F730BE8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 w:val="0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autoSpaceDE w:val="0"/>
      <w:ind w:firstLine="708"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autoSpaceDE w:val="0"/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autoSpaceDE w:val="0"/>
      <w:ind w:left="705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autoSpaceDE w:val="0"/>
      <w:ind w:left="705"/>
      <w:outlineLvl w:val="4"/>
    </w:pPr>
    <w:rPr>
      <w:sz w:val="24"/>
      <w:szCs w:val="24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autoSpaceDE w:val="0"/>
      <w:jc w:val="center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autoSpaceDE w:val="0"/>
      <w:jc w:val="center"/>
      <w:outlineLvl w:val="6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autoSpaceDE w:val="0"/>
      <w:jc w:val="center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autoSpaceDE w:val="0"/>
      <w:ind w:left="705"/>
      <w:jc w:val="center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  <w:bCs/>
    </w:rPr>
  </w:style>
  <w:style w:type="character" w:customStyle="1" w:styleId="WW8Num1z1">
    <w:name w:val="WW8Num1z1"/>
    <w:rPr>
      <w:rFonts w:hint="default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Times New Roman" w:hint="default"/>
    </w:rPr>
  </w:style>
  <w:style w:type="character" w:customStyle="1" w:styleId="WW8Num5z3">
    <w:name w:val="WW8Num5z3"/>
    <w:rPr>
      <w:rFonts w:ascii="Symbol" w:hAnsi="Symbol" w:cs="Times New Roman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b w:val="0"/>
      <w:strike w:val="0"/>
      <w:dstrike w:val="0"/>
      <w:color w:val="auto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 w:val="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  <w:rPr>
      <w:rFonts w:hint="default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Znak">
    <w:name w:val="Nagłówek Znak"/>
    <w:basedOn w:val="Domylnaczcionka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1"/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Tekstpodstawowy">
    <w:name w:val="Body Text"/>
    <w:basedOn w:val="Normalny"/>
    <w:pPr>
      <w:autoSpaceDE w:val="0"/>
    </w:pPr>
    <w:rPr>
      <w:sz w:val="24"/>
      <w:szCs w:val="24"/>
    </w:r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ohit Devanagari"/>
    </w:rPr>
  </w:style>
  <w:style w:type="paragraph" w:styleId="Tekstpodstawowywcity">
    <w:name w:val="Body Text Indent"/>
    <w:basedOn w:val="Normalny"/>
    <w:pPr>
      <w:autoSpaceDE w:val="0"/>
      <w:jc w:val="both"/>
    </w:pPr>
  </w:style>
  <w:style w:type="paragraph" w:customStyle="1" w:styleId="Tekstpodstawowywcity21">
    <w:name w:val="Tekst podstawowy wcięty 21"/>
    <w:basedOn w:val="Normalny"/>
    <w:pPr>
      <w:autoSpaceDE w:val="0"/>
      <w:ind w:left="705"/>
    </w:pPr>
    <w:rPr>
      <w:b/>
      <w:bCs/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708"/>
    </w:pPr>
    <w:rPr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 w:val="0"/>
    </w:pPr>
  </w:style>
  <w:style w:type="paragraph" w:customStyle="1" w:styleId="Tekstpodstawowy31">
    <w:name w:val="Tekst podstawowy 31"/>
    <w:basedOn w:val="Normalny"/>
    <w:rPr>
      <w:sz w:val="24"/>
      <w:szCs w:val="24"/>
    </w:rPr>
  </w:style>
  <w:style w:type="paragraph" w:customStyle="1" w:styleId="Tekstpodstawowy21">
    <w:name w:val="Tekst podstawowy 21"/>
    <w:basedOn w:val="Normalny"/>
    <w:pPr>
      <w:autoSpaceDE w:val="0"/>
      <w:jc w:val="both"/>
    </w:pPr>
    <w:rPr>
      <w:szCs w:val="24"/>
    </w:rPr>
  </w:style>
  <w:style w:type="paragraph" w:styleId="NormalnyWeb">
    <w:name w:val="Normal (Web)"/>
    <w:basedOn w:val="Normalny"/>
    <w:pPr>
      <w:spacing w:before="280" w:after="280"/>
      <w:jc w:val="both"/>
    </w:pPr>
  </w:style>
  <w:style w:type="paragraph" w:styleId="Akapitzlist">
    <w:name w:val="List Paragraph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dolnego">
    <w:name w:val="footnote text"/>
    <w:basedOn w:val="Normalny"/>
    <w:pPr>
      <w:suppressLineNumbers/>
      <w:ind w:left="339" w:hanging="339"/>
    </w:pPr>
  </w:style>
  <w:style w:type="paragraph" w:styleId="Poprawka">
    <w:name w:val="Revision"/>
    <w:hidden/>
    <w:uiPriority w:val="99"/>
    <w:semiHidden/>
    <w:rsid w:val="00F91045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D40D0-A6B7-4D2E-8FBB-9B2498713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1078</Words>
  <Characters>6151</Characters>
  <Application>Microsoft Office Word</Application>
  <DocSecurity>0</DocSecurity>
  <Lines>51</Lines>
  <Paragraphs>14</Paragraphs>
  <ScaleCrop>false</ScaleCrop>
  <Company>Microsoft</Company>
  <LinksUpToDate>false</LinksUpToDate>
  <CharactersWithSpaces>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Radca Prawny</dc:creator>
  <cp:keywords/>
  <cp:lastModifiedBy>Aurelia Wójcik</cp:lastModifiedBy>
  <cp:revision>48</cp:revision>
  <cp:lastPrinted>2021-03-25T20:26:00Z</cp:lastPrinted>
  <dcterms:created xsi:type="dcterms:W3CDTF">2022-07-23T10:06:00Z</dcterms:created>
  <dcterms:modified xsi:type="dcterms:W3CDTF">2025-04-07T17:55:00Z</dcterms:modified>
</cp:coreProperties>
</file>