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33AE" w14:textId="67110809" w:rsidR="00EF4A33" w:rsidRPr="004410C7" w:rsidRDefault="00EF4A33" w:rsidP="00EF4A33">
      <w:pPr>
        <w:widowControl w:val="0"/>
        <w:suppressAutoHyphens/>
        <w:spacing w:after="0" w:line="240" w:lineRule="auto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>COZL/DZP/</w:t>
      </w:r>
      <w:r w:rsidR="00683AFF">
        <w:rPr>
          <w:rFonts w:eastAsia="Calibri" w:cs="Times New Roman"/>
          <w:b/>
          <w:kern w:val="2"/>
          <w:lang w:eastAsia="zh-CN"/>
        </w:rPr>
        <w:t>MBK</w:t>
      </w:r>
      <w:r w:rsidRPr="004410C7">
        <w:rPr>
          <w:rFonts w:eastAsia="Calibri" w:cs="Times New Roman"/>
          <w:b/>
          <w:kern w:val="2"/>
          <w:lang w:eastAsia="zh-CN"/>
        </w:rPr>
        <w:t>/34</w:t>
      </w:r>
      <w:r w:rsidR="00ED1FB8" w:rsidRPr="004410C7">
        <w:rPr>
          <w:rFonts w:eastAsia="Calibri" w:cs="Times New Roman"/>
          <w:b/>
          <w:kern w:val="2"/>
          <w:lang w:eastAsia="zh-CN"/>
        </w:rPr>
        <w:t>1</w:t>
      </w:r>
      <w:r w:rsidR="00697057">
        <w:rPr>
          <w:rFonts w:eastAsia="Calibri" w:cs="Times New Roman"/>
          <w:b/>
          <w:kern w:val="2"/>
          <w:lang w:eastAsia="zh-CN"/>
        </w:rPr>
        <w:t>1/PN</w:t>
      </w:r>
      <w:r w:rsidRPr="004410C7">
        <w:rPr>
          <w:rFonts w:eastAsia="Calibri" w:cs="Times New Roman"/>
          <w:b/>
          <w:kern w:val="2"/>
          <w:lang w:eastAsia="zh-CN"/>
        </w:rPr>
        <w:t>-</w:t>
      </w:r>
      <w:r w:rsidR="00B4733B">
        <w:rPr>
          <w:rFonts w:eastAsia="Calibri" w:cs="Times New Roman"/>
          <w:b/>
          <w:kern w:val="2"/>
          <w:lang w:eastAsia="zh-CN"/>
        </w:rPr>
        <w:t xml:space="preserve"> 101</w:t>
      </w:r>
      <w:r w:rsidR="002E1341">
        <w:rPr>
          <w:rFonts w:eastAsia="Calibri" w:cs="Times New Roman"/>
          <w:b/>
          <w:kern w:val="2"/>
          <w:lang w:eastAsia="zh-CN"/>
        </w:rPr>
        <w:t>/24</w:t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</w:p>
    <w:p w14:paraId="79A333B0" w14:textId="59F20EA1" w:rsidR="00EF4A33" w:rsidRDefault="00EF4A33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 xml:space="preserve">       Załącznik nr 1 do SWZ</w:t>
      </w:r>
    </w:p>
    <w:p w14:paraId="55FEAF3C" w14:textId="77777777" w:rsidR="007B3E3B" w:rsidRPr="00F52B38" w:rsidRDefault="007B3E3B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kern w:val="2"/>
          <w:lang w:eastAsia="zh-CN"/>
        </w:rPr>
      </w:pPr>
    </w:p>
    <w:p w14:paraId="79A333B1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3B2" w14:textId="77777777" w:rsidR="00082E51" w:rsidRPr="004410C7" w:rsidRDefault="00EF4A33" w:rsidP="00DA3594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.................................. dnia .......................</w:t>
      </w:r>
    </w:p>
    <w:p w14:paraId="79A333B3" w14:textId="77777777" w:rsidR="00EF4A33" w:rsidRDefault="00EF4A33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3E4D5CA5" w14:textId="77777777" w:rsidR="00021F01" w:rsidRDefault="00021F01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26958384" w14:textId="77777777" w:rsidR="007B3E3B" w:rsidRPr="004410C7" w:rsidRDefault="007B3E3B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4" w14:textId="77777777" w:rsidR="00EF4A33" w:rsidRPr="00F65365" w:rsidRDefault="00EF4A33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  <w:r w:rsidRPr="004410C7">
        <w:rPr>
          <w:rFonts w:eastAsia="Times New Roman" w:cs="Times New Roman"/>
          <w:b/>
          <w:bCs/>
          <w:kern w:val="2"/>
          <w:lang w:eastAsia="zh-CN"/>
        </w:rPr>
        <w:t>FORMULARZ OFERTOWY</w:t>
      </w:r>
    </w:p>
    <w:p w14:paraId="79A333B5" w14:textId="755AC6D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Nazwa Wykonawcy: 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....................</w:t>
      </w:r>
    </w:p>
    <w:p w14:paraId="79A333B6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7" w14:textId="30BD9DC8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Adres Wykonawcy: ...................................................................................................................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</w:t>
      </w:r>
    </w:p>
    <w:p w14:paraId="79A333B8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…………………………………………………………………………………………………..</w:t>
      </w:r>
    </w:p>
    <w:p w14:paraId="79A333B9" w14:textId="44C766C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REGON …………………..…</w:t>
      </w:r>
      <w:r w:rsidR="007B3E3B">
        <w:rPr>
          <w:rFonts w:asciiTheme="minorHAnsi" w:hAnsiTheme="minorHAnsi"/>
          <w:sz w:val="22"/>
          <w:szCs w:val="22"/>
        </w:rPr>
        <w:t>…………….……..</w:t>
      </w:r>
      <w:r w:rsidR="007B3E3B">
        <w:rPr>
          <w:rFonts w:asciiTheme="minorHAnsi" w:hAnsiTheme="minorHAnsi"/>
          <w:sz w:val="22"/>
          <w:szCs w:val="22"/>
        </w:rPr>
        <w:tab/>
      </w:r>
      <w:r w:rsidR="007B3E3B">
        <w:rPr>
          <w:rFonts w:asciiTheme="minorHAnsi" w:hAnsiTheme="minorHAnsi"/>
          <w:sz w:val="22"/>
          <w:szCs w:val="22"/>
        </w:rPr>
        <w:tab/>
        <w:t xml:space="preserve">       </w:t>
      </w:r>
      <w:r w:rsidRPr="004410C7">
        <w:rPr>
          <w:rFonts w:asciiTheme="minorHAnsi" w:hAnsiTheme="minorHAnsi"/>
          <w:sz w:val="22"/>
          <w:szCs w:val="22"/>
        </w:rPr>
        <w:t xml:space="preserve">    NIP …….....……............……</w:t>
      </w:r>
      <w:r w:rsidR="007B3E3B">
        <w:rPr>
          <w:rFonts w:asciiTheme="minorHAnsi" w:hAnsiTheme="minorHAnsi"/>
          <w:sz w:val="22"/>
          <w:szCs w:val="22"/>
        </w:rPr>
        <w:t>……………………………..</w:t>
      </w:r>
      <w:r w:rsidRPr="004410C7">
        <w:rPr>
          <w:rFonts w:asciiTheme="minorHAnsi" w:hAnsiTheme="minorHAnsi"/>
          <w:sz w:val="22"/>
          <w:szCs w:val="22"/>
        </w:rPr>
        <w:t>…</w:t>
      </w:r>
    </w:p>
    <w:p w14:paraId="79A333BA" w14:textId="77777777" w:rsidR="00F9421A" w:rsidRPr="004410C7" w:rsidRDefault="00082E51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KRS</w:t>
      </w:r>
      <w:r w:rsidR="001F15C4" w:rsidRPr="004410C7">
        <w:rPr>
          <w:rFonts w:asciiTheme="minorHAnsi" w:hAnsiTheme="minorHAnsi"/>
          <w:sz w:val="22"/>
          <w:szCs w:val="22"/>
        </w:rPr>
        <w:t>/CEIDG</w:t>
      </w:r>
      <w:r w:rsidR="00945963">
        <w:rPr>
          <w:rFonts w:asciiTheme="minorHAnsi" w:hAnsiTheme="minorHAnsi"/>
          <w:sz w:val="22"/>
          <w:szCs w:val="22"/>
        </w:rPr>
        <w:t>…………………………(adres strony internetowej, pod którym znajduje się aktualny odpis KRS)</w:t>
      </w:r>
      <w:r w:rsidR="00F9421A" w:rsidRPr="004410C7">
        <w:rPr>
          <w:rFonts w:asciiTheme="minorHAnsi" w:hAnsiTheme="minorHAnsi"/>
          <w:sz w:val="22"/>
          <w:szCs w:val="22"/>
        </w:rPr>
        <w:t xml:space="preserve">            </w:t>
      </w:r>
    </w:p>
    <w:p w14:paraId="79A333BB" w14:textId="77777777" w:rsidR="00082E51" w:rsidRPr="004410C7" w:rsidRDefault="00F9421A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WOJEWÓDZTWO…………………………….</w:t>
      </w:r>
    </w:p>
    <w:p w14:paraId="79A333BC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Osoba upoważniona do kontaktu z Zamawiającym w sprawie przedmiotu zamówienia:</w:t>
      </w:r>
    </w:p>
    <w:p w14:paraId="79A333BD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E" w14:textId="77777777" w:rsidR="00EF4A33" w:rsidRPr="004410C7" w:rsidRDefault="00EF4A33" w:rsidP="00DA3594">
      <w:pPr>
        <w:pStyle w:val="Tekstpodstawowy"/>
        <w:ind w:left="360"/>
        <w:jc w:val="center"/>
        <w:rPr>
          <w:rFonts w:asciiTheme="minorHAnsi" w:hAnsiTheme="minorHAnsi"/>
          <w:i/>
          <w:sz w:val="22"/>
          <w:szCs w:val="22"/>
        </w:rPr>
      </w:pPr>
      <w:r w:rsidRPr="004410C7">
        <w:rPr>
          <w:rFonts w:asciiTheme="minorHAnsi" w:hAnsiTheme="minorHAnsi"/>
          <w:i/>
          <w:sz w:val="22"/>
          <w:szCs w:val="22"/>
        </w:rPr>
        <w:t>/imię i nazwisko, numer telefonu, e-mail/</w:t>
      </w:r>
    </w:p>
    <w:p w14:paraId="79A333BF" w14:textId="77777777" w:rsidR="00EF4A33" w:rsidRPr="004410C7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14:paraId="2359467F" w14:textId="6174C05B" w:rsidR="00A02377" w:rsidRDefault="00E51D64" w:rsidP="00683AFF">
      <w:pPr>
        <w:autoSpaceDE w:val="0"/>
        <w:spacing w:after="0" w:line="240" w:lineRule="auto"/>
        <w:jc w:val="center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przetargu </w:t>
      </w:r>
      <w:r w:rsidR="00EF4A33" w:rsidRPr="004410C7">
        <w:rPr>
          <w:rFonts w:eastAsia="Times New Roman" w:cs="Times New Roman"/>
          <w:kern w:val="2"/>
          <w:lang w:eastAsia="zh-CN"/>
        </w:rPr>
        <w:t>na.:</w:t>
      </w:r>
    </w:p>
    <w:p w14:paraId="3CB53780" w14:textId="77777777" w:rsidR="002E545F" w:rsidRDefault="002E545F" w:rsidP="00683AFF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</w:p>
    <w:p w14:paraId="5A2BE81F" w14:textId="3E4FB14F" w:rsidR="00683AFF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„</w:t>
      </w:r>
      <w:r w:rsidR="00D649B9">
        <w:rPr>
          <w:rFonts w:ascii="Times New Roman" w:hAnsi="Times New Roman"/>
          <w:b/>
          <w:kern w:val="3"/>
        </w:rPr>
        <w:t xml:space="preserve">Dostawa </w:t>
      </w:r>
      <w:r w:rsidR="00B4733B">
        <w:rPr>
          <w:rFonts w:ascii="Times New Roman" w:hAnsi="Times New Roman"/>
          <w:b/>
          <w:kern w:val="3"/>
        </w:rPr>
        <w:t>immunoglobuliny ludzkiej</w:t>
      </w: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”</w:t>
      </w:r>
    </w:p>
    <w:p w14:paraId="54C282E8" w14:textId="6E028E1B" w:rsidR="00F52B38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bCs/>
          <w:color w:val="000000"/>
          <w:kern w:val="2"/>
          <w:lang w:eastAsia="pl-PL"/>
        </w:rPr>
        <w:t>(znak postępowania</w:t>
      </w:r>
      <w:r w:rsidR="00B4733B">
        <w:rPr>
          <w:rFonts w:ascii="Calibri" w:eastAsia="Times New Roman" w:hAnsi="Calibri" w:cs="Times New Roman"/>
          <w:b/>
          <w:bCs/>
          <w:kern w:val="2"/>
          <w:lang w:eastAsia="pl-PL"/>
        </w:rPr>
        <w:t>: COZL/DZP/MBK/3411/PN- 101</w:t>
      </w:r>
      <w:r w:rsidR="002E1341">
        <w:rPr>
          <w:rFonts w:ascii="Calibri" w:eastAsia="Times New Roman" w:hAnsi="Calibri" w:cs="Times New Roman"/>
          <w:b/>
          <w:bCs/>
          <w:kern w:val="2"/>
          <w:lang w:eastAsia="pl-PL"/>
        </w:rPr>
        <w:t>/24</w:t>
      </w:r>
      <w:r w:rsidRPr="00F52B38">
        <w:rPr>
          <w:rFonts w:ascii="Calibri" w:eastAsia="Times New Roman" w:hAnsi="Calibri" w:cs="Times New Roman"/>
          <w:b/>
          <w:bCs/>
          <w:kern w:val="2"/>
          <w:lang w:eastAsia="pl-PL"/>
        </w:rPr>
        <w:t>)</w:t>
      </w:r>
    </w:p>
    <w:p w14:paraId="32F24902" w14:textId="77777777" w:rsidR="00A02377" w:rsidRPr="00A02377" w:rsidRDefault="00A02377" w:rsidP="00A02377">
      <w:pPr>
        <w:widowControl w:val="0"/>
        <w:autoSpaceDE w:val="0"/>
        <w:spacing w:after="0" w:line="240" w:lineRule="auto"/>
        <w:jc w:val="both"/>
        <w:rPr>
          <w:b/>
          <w:kern w:val="2"/>
          <w:lang w:eastAsia="zh-CN"/>
        </w:rPr>
      </w:pPr>
    </w:p>
    <w:p w14:paraId="79A333C4" w14:textId="77777777" w:rsidR="00EF4A33" w:rsidRPr="002A18BC" w:rsidRDefault="00EF4A33" w:rsidP="00A02377">
      <w:pPr>
        <w:tabs>
          <w:tab w:val="left" w:pos="1134"/>
          <w:tab w:val="left" w:pos="1960"/>
        </w:tabs>
        <w:jc w:val="center"/>
        <w:rPr>
          <w:rFonts w:eastAsia="Times New Roman" w:cs="Times New Roman"/>
          <w:b/>
        </w:rPr>
      </w:pPr>
      <w:r w:rsidRPr="004410C7">
        <w:rPr>
          <w:rFonts w:eastAsia="Times New Roman" w:cs="Times New Roman"/>
          <w:kern w:val="2"/>
          <w:lang w:eastAsia="zh-CN"/>
        </w:rPr>
        <w:t>Składam/y niniejszą ofertę na wykonanie zamówienia i:</w:t>
      </w:r>
    </w:p>
    <w:p w14:paraId="79A333C5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Oświadczam/y</w:t>
      </w:r>
      <w:r w:rsidR="00EF4A33" w:rsidRPr="004410C7">
        <w:rPr>
          <w:rFonts w:eastAsia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9A333C6" w14:textId="77777777" w:rsidR="00EF4A33" w:rsidRPr="004410C7" w:rsidRDefault="00EF4A33" w:rsidP="00EF4A33">
      <w:pPr>
        <w:spacing w:after="0" w:line="240" w:lineRule="auto"/>
        <w:jc w:val="both"/>
        <w:rPr>
          <w:rFonts w:eastAsia="Calibri" w:cs="Times New Roman"/>
          <w:lang w:eastAsia="pl-PL"/>
        </w:rPr>
      </w:pPr>
    </w:p>
    <w:p w14:paraId="79A333C8" w14:textId="14D0294C" w:rsidR="00F65365" w:rsidRPr="00B30773" w:rsidRDefault="001A6F07" w:rsidP="00F6536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Oferuję/oferujemy</w:t>
      </w:r>
      <w:r w:rsidR="00EF4A33" w:rsidRPr="004410C7">
        <w:rPr>
          <w:rFonts w:eastAsia="Calibri" w:cs="Times New Roman"/>
          <w:lang w:eastAsia="pl-PL"/>
        </w:rPr>
        <w:t xml:space="preserve"> wykonanie przedmiotu zamówienia na warunkach przedstawionych w niniejszej ofercie za cenę:</w:t>
      </w:r>
    </w:p>
    <w:p w14:paraId="79A333DC" w14:textId="73128AB5" w:rsidR="00766FD3" w:rsidRPr="00B30773" w:rsidRDefault="00766FD3" w:rsidP="002E545F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bookmarkStart w:id="0" w:name="_GoBack"/>
      <w:bookmarkEnd w:id="0"/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E545F" w:rsidRPr="002D493B" w14:paraId="03B470C2" w14:textId="77777777" w:rsidTr="009B5CE5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A93E21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bookmarkStart w:id="1" w:name="__DdeLink__1827_2735871611"/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5C14EFA" w14:textId="14B8A4B9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3FFC89A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BF987B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F498D09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C5677D3" w14:textId="6FF7D8A4" w:rsidR="002E545F" w:rsidRDefault="002E545F" w:rsidP="002E545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bookmarkEnd w:id="1"/>
    <w:p w14:paraId="3A5012C4" w14:textId="77777777" w:rsidR="00021F01" w:rsidRDefault="00021F01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3F94D5B" w14:textId="77777777" w:rsidR="00A84371" w:rsidRPr="00E33F38" w:rsidRDefault="00A84371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9A333F3" w14:textId="6CF18D0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w wyżej</w:t>
      </w:r>
      <w:r w:rsidR="00082E51" w:rsidRPr="004410C7">
        <w:rPr>
          <w:rFonts w:eastAsia="Times New Roman" w:cs="Times New Roman"/>
          <w:kern w:val="2"/>
          <w:lang w:eastAsia="zh-CN"/>
        </w:rPr>
        <w:t xml:space="preserve"> podanej cenie uwzględniłem/uwzględniliśmy</w:t>
      </w:r>
      <w:r w:rsidRPr="004410C7">
        <w:rPr>
          <w:rFonts w:eastAsia="Times New Roman" w:cs="Times New Roman"/>
          <w:kern w:val="2"/>
          <w:lang w:eastAsia="zh-CN"/>
        </w:rPr>
        <w:t xml:space="preserve"> wszelk</w:t>
      </w:r>
      <w:r w:rsidR="001A6F07" w:rsidRPr="004410C7">
        <w:rPr>
          <w:rFonts w:eastAsia="Times New Roman" w:cs="Times New Roman"/>
          <w:kern w:val="2"/>
          <w:lang w:eastAsia="zh-CN"/>
        </w:rPr>
        <w:t xml:space="preserve">ie koszty niezbędne do pełnej i </w:t>
      </w:r>
      <w:r w:rsidRPr="004410C7">
        <w:rPr>
          <w:rFonts w:eastAsia="Times New Roman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</w:t>
      </w:r>
      <w:r w:rsidR="005427F4">
        <w:rPr>
          <w:rFonts w:eastAsia="Times New Roman" w:cs="Times New Roman"/>
          <w:kern w:val="2"/>
          <w:lang w:eastAsia="zh-CN"/>
        </w:rPr>
        <w:t>i P</w:t>
      </w:r>
      <w:r w:rsidR="00E51D64" w:rsidRPr="004410C7">
        <w:rPr>
          <w:rFonts w:eastAsia="Times New Roman" w:cs="Times New Roman"/>
          <w:kern w:val="2"/>
          <w:lang w:eastAsia="zh-CN"/>
        </w:rPr>
        <w:t>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5" w14:textId="601E2F47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uważamy się za związanych niniejszą ofertą przez okres </w:t>
      </w:r>
      <w:r w:rsidR="00BD6B5B">
        <w:rPr>
          <w:rFonts w:eastAsia="Times New Roman" w:cs="Times New Roman"/>
          <w:kern w:val="2"/>
          <w:lang w:eastAsia="zh-CN"/>
        </w:rPr>
        <w:t>9</w:t>
      </w:r>
      <w:r w:rsidR="004C0BC6" w:rsidRPr="004410C7">
        <w:rPr>
          <w:rFonts w:eastAsia="Times New Roman" w:cs="Times New Roman"/>
          <w:kern w:val="2"/>
          <w:lang w:eastAsia="zh-CN"/>
        </w:rPr>
        <w:t>0</w:t>
      </w:r>
      <w:r w:rsidRPr="004410C7">
        <w:rPr>
          <w:rFonts w:eastAsia="Times New Roman" w:cs="Times New Roman"/>
          <w:kern w:val="2"/>
          <w:lang w:eastAsia="zh-CN"/>
        </w:rPr>
        <w:t xml:space="preserve"> dni od upływu terminu otwarcia ofert. </w:t>
      </w:r>
    </w:p>
    <w:p w14:paraId="79A333F7" w14:textId="5A16C0A4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lastRenderedPageBreak/>
        <w:t xml:space="preserve">Oświadczam/y, że w razie wybrania naszej oferty jako </w:t>
      </w:r>
      <w:r w:rsidR="00082E51" w:rsidRPr="004410C7">
        <w:rPr>
          <w:rFonts w:eastAsia="Times New Roman" w:cs="Times New Roman"/>
          <w:kern w:val="2"/>
          <w:lang w:eastAsia="zh-CN"/>
        </w:rPr>
        <w:t>najkorzystniejszej zobowiązuję/zobowiązujemy</w:t>
      </w:r>
      <w:r w:rsidRPr="004410C7">
        <w:rPr>
          <w:rFonts w:eastAsia="Times New Roman" w:cs="Times New Roman"/>
          <w:kern w:val="2"/>
          <w:lang w:eastAsia="zh-CN"/>
        </w:rPr>
        <w:t xml:space="preserve"> się do podpisania um</w:t>
      </w:r>
      <w:r w:rsidR="00E51D64" w:rsidRPr="004410C7">
        <w:rPr>
          <w:rFonts w:eastAsia="Times New Roman" w:cs="Times New Roman"/>
          <w:kern w:val="2"/>
          <w:lang w:eastAsia="zh-CN"/>
        </w:rPr>
        <w:t>owy na warunkach określonych w Projektowanych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8733FDF" w14:textId="0472280E" w:rsidR="009A77B7" w:rsidRPr="00A84371" w:rsidRDefault="00EF4A33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color w:val="000000"/>
          <w:kern w:val="2"/>
          <w:lang w:eastAsia="zh-CN"/>
        </w:rPr>
        <w:t>Oświadczam, że wypełniłem</w:t>
      </w:r>
      <w:r w:rsidR="00082E51" w:rsidRPr="004410C7">
        <w:rPr>
          <w:rFonts w:eastAsia="Times New Roman" w:cs="Times New Roman"/>
          <w:color w:val="000000"/>
          <w:kern w:val="2"/>
          <w:lang w:eastAsia="zh-CN"/>
        </w:rPr>
        <w:t>/wypełniliśmy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wobec osób fizycznych, </w:t>
      </w:r>
      <w:r w:rsidRPr="004410C7">
        <w:rPr>
          <w:rFonts w:eastAsia="Times New Roman" w:cs="Times New Roman"/>
          <w:kern w:val="2"/>
          <w:lang w:eastAsia="zh-CN"/>
        </w:rPr>
        <w:t>od których dane osobowe bezpośrednio lub pośrednio pozyskałem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7FFB3CB" w14:textId="77777777" w:rsidR="009A77B7" w:rsidRPr="009137FB" w:rsidRDefault="009A77B7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 xml:space="preserve">Oświadczam/y, że: </w:t>
      </w:r>
    </w:p>
    <w:p w14:paraId="79A333FA" w14:textId="0CD1F70C" w:rsidR="002052A2" w:rsidRPr="004410C7" w:rsidRDefault="009A77B7" w:rsidP="00A84371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79A333FB" w14:textId="77777777" w:rsidR="00EF4A33" w:rsidRPr="004410C7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4410C7">
        <w:rPr>
          <w:rFonts w:eastAsia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9A333FC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D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iCs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9A333FE" w14:textId="77777777" w:rsidR="00E51D64" w:rsidRPr="004410C7" w:rsidRDefault="00E51D64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u w:val="single"/>
          <w:lang w:eastAsia="zh-CN"/>
        </w:rPr>
      </w:pPr>
    </w:p>
    <w:p w14:paraId="79A333FF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Pr="004410C7">
        <w:rPr>
          <w:rFonts w:eastAsia="Times New Roman" w:cs="Times New Roman"/>
          <w:iCs/>
          <w:kern w:val="2"/>
          <w:u w:val="single"/>
          <w:lang w:eastAsia="zh-CN"/>
        </w:rPr>
        <w:t>mająca wartość gospodarczą,</w:t>
      </w:r>
    </w:p>
    <w:p w14:paraId="79A33400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nie została ujawniona do wiadomości publicznej,</w:t>
      </w:r>
    </w:p>
    <w:p w14:paraId="79A33402" w14:textId="340D2456" w:rsidR="002052A2" w:rsidRPr="009A77B7" w:rsidRDefault="00EF4A33" w:rsidP="009A77B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79A3340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06" w14:textId="3DC2DB9E" w:rsidR="00082E51" w:rsidRPr="009A77B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zamierzam/y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powierzyć realizację następujących części zamówienia podwykonawcom**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4410C7" w14:paraId="79A3340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7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8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A33409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4410C7" w14:paraId="79A3340E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B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C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0D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  <w:tr w:rsidR="00EF4A33" w:rsidRPr="004410C7" w14:paraId="79A33412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F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10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11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</w:tbl>
    <w:p w14:paraId="2354EBE2" w14:textId="77777777" w:rsidR="007B3E3B" w:rsidRPr="004410C7" w:rsidRDefault="007B3E3B" w:rsidP="00EF4A33">
      <w:pPr>
        <w:suppressAutoHyphens/>
        <w:spacing w:after="0" w:line="240" w:lineRule="auto"/>
        <w:jc w:val="both"/>
        <w:rPr>
          <w:rFonts w:eastAsia="Times New Roman" w:cs="Times New Roman"/>
          <w:spacing w:val="4"/>
          <w:kern w:val="2"/>
          <w:lang w:eastAsia="zh-CN"/>
        </w:rPr>
      </w:pPr>
    </w:p>
    <w:p w14:paraId="79A33415" w14:textId="56155E5D" w:rsidR="001A6F07" w:rsidRPr="00A84371" w:rsidRDefault="00EF4A33" w:rsidP="00A8437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Zarejestrowane nazwy i adresy wykonawców występujących wspólnie**:</w:t>
      </w:r>
    </w:p>
    <w:p w14:paraId="79A33416" w14:textId="77777777" w:rsidR="00EF4A33" w:rsidRPr="004410C7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>
        <w:rPr>
          <w:rFonts w:eastAsia="Times New Roman" w:cs="Times New Roman"/>
          <w:kern w:val="2"/>
          <w:lang w:eastAsia="zh-CN"/>
        </w:rPr>
        <w:t>…………………………………</w:t>
      </w:r>
    </w:p>
    <w:p w14:paraId="79A3341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418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>, że wybór oferty prowadzi/nie prowadzi</w:t>
      </w:r>
      <w:r w:rsidR="00EF4A33" w:rsidRPr="004410C7">
        <w:rPr>
          <w:rFonts w:eastAsia="Times New Roman" w:cs="Times New Roman"/>
          <w:kern w:val="2"/>
          <w:vertAlign w:val="superscript"/>
          <w:lang w:eastAsia="zh-CN"/>
        </w:rPr>
        <w:footnoteReference w:id="2"/>
      </w:r>
      <w:r w:rsidR="00EF4A33" w:rsidRPr="004410C7">
        <w:rPr>
          <w:rFonts w:eastAsia="Times New Roman" w:cs="Times New Roman"/>
          <w:kern w:val="2"/>
          <w:lang w:eastAsia="zh-CN"/>
        </w:rPr>
        <w:t xml:space="preserve"> do powstania u Zamawiającego obowiązku podatkowego:</w:t>
      </w:r>
    </w:p>
    <w:p w14:paraId="79A33419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1A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14:paraId="79A3341B" w14:textId="77777777" w:rsidR="00EF4A33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lastRenderedPageBreak/>
        <w:t>……………………..………………………………………………………………………………</w:t>
      </w:r>
    </w:p>
    <w:p w14:paraId="79A3341C" w14:textId="77777777" w:rsidR="001A6F07" w:rsidRPr="004410C7" w:rsidRDefault="001A6F07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1D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Wartość towaru lub usługi bez kwoty podatku VAT:</w:t>
      </w:r>
    </w:p>
    <w:p w14:paraId="79A3341E" w14:textId="77777777" w:rsidR="001A6F07" w:rsidRDefault="00EF4A33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14:paraId="79A3341F" w14:textId="77777777" w:rsidR="00041D29" w:rsidRPr="004410C7" w:rsidRDefault="00041D29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20" w14:textId="77777777" w:rsidR="002874E0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Rodzaj Wykonawcy (właściwe zaznaczyć)</w:t>
      </w:r>
      <w:r w:rsidR="002874E0" w:rsidRPr="004410C7">
        <w:rPr>
          <w:rFonts w:eastAsia="Times New Roman" w:cs="Times New Roman"/>
          <w:kern w:val="2"/>
          <w:lang w:eastAsia="zh-CN"/>
        </w:rPr>
        <w:t>:</w:t>
      </w:r>
    </w:p>
    <w:p w14:paraId="79A33421" w14:textId="77777777" w:rsidR="002052A2" w:rsidRPr="004410C7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22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14:paraId="79A33423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14:paraId="79A33424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5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14:paraId="79A33426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14:paraId="79A33427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8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79A33429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14:paraId="79A3342A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bilansowa nie przekracza 43 milionów EUR,</w:t>
      </w:r>
    </w:p>
    <w:p w14:paraId="79A3342B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jednoosobowa działalność gospodarcza,</w:t>
      </w:r>
    </w:p>
    <w:p w14:paraId="79A3342C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osoba fizyczna nieprowadząca działalności gospodarczej</w:t>
      </w:r>
    </w:p>
    <w:p w14:paraId="79A3342F" w14:textId="78C92250" w:rsidR="00EF4A33" w:rsidRPr="004410C7" w:rsidRDefault="002874E0" w:rsidP="009A77B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14:paraId="79A33430" w14:textId="77777777" w:rsidR="00EF4A33" w:rsidRPr="004410C7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="Times New Roman"/>
          <w:kern w:val="2"/>
          <w:lang w:eastAsia="zh-CN"/>
        </w:rPr>
      </w:pPr>
      <w:r>
        <w:rPr>
          <w:rFonts w:eastAsia="Calibri" w:cs="Times New Roman"/>
          <w:kern w:val="2"/>
          <w:lang w:eastAsia="zh-CN"/>
        </w:rPr>
        <w:t>Zgodnie</w:t>
      </w:r>
      <w:r w:rsidR="00EF4A33" w:rsidRPr="004410C7">
        <w:rPr>
          <w:rFonts w:eastAsia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14:paraId="68DFA552" w14:textId="77777777" w:rsidR="00085B5B" w:rsidRPr="004410C7" w:rsidRDefault="00085B5B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3" w14:textId="7448B37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5B8EEEE8" w14:textId="53E35535" w:rsidR="009A77B7" w:rsidRPr="005427F4" w:rsidRDefault="005427F4" w:rsidP="005427F4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>
        <w:rPr>
          <w:rFonts w:eastAsia="Times New Roman" w:cs="Times New Roman"/>
          <w:kern w:val="2"/>
          <w:lang w:eastAsia="zh-CN"/>
        </w:rPr>
        <w:t>1)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1A6F07" w:rsidRPr="005427F4">
        <w:rPr>
          <w:rFonts w:eastAsia="Times New Roman" w:cs="Times New Roman"/>
          <w:kern w:val="2"/>
          <w:lang w:eastAsia="zh-CN"/>
        </w:rPr>
        <w:t>Kosztorys O</w:t>
      </w:r>
      <w:r w:rsidR="00EF4A33" w:rsidRPr="005427F4">
        <w:rPr>
          <w:rFonts w:eastAsia="Times New Roman" w:cs="Times New Roman"/>
          <w:kern w:val="2"/>
          <w:lang w:eastAsia="zh-CN"/>
        </w:rPr>
        <w:t>fertowy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9A77B7" w:rsidRPr="005427F4">
        <w:rPr>
          <w:rFonts w:eastAsia="Times New Roman" w:cs="Times New Roman"/>
          <w:kern w:val="2"/>
          <w:lang w:eastAsia="zh-CN"/>
        </w:rPr>
        <w:t xml:space="preserve"> podpisany </w:t>
      </w:r>
      <w:r w:rsidR="004B4D01" w:rsidRPr="005427F4">
        <w:rPr>
          <w:rFonts w:eastAsia="Times New Roman" w:cs="Times New Roman"/>
          <w:kern w:val="2"/>
          <w:lang w:eastAsia="zh-CN"/>
        </w:rPr>
        <w:t xml:space="preserve">przez 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4B4D01" w:rsidRPr="005427F4">
        <w:rPr>
          <w:rFonts w:eastAsia="Times New Roman" w:cs="Times New Roman"/>
          <w:kern w:val="2"/>
          <w:lang w:eastAsia="zh-CN"/>
        </w:rPr>
        <w:t>przedstawiciela Wykonawcy</w:t>
      </w:r>
      <w:r w:rsidR="009A77B7" w:rsidRPr="005427F4">
        <w:rPr>
          <w:rFonts w:eastAsia="Times New Roman" w:cs="Times New Roman"/>
          <w:kern w:val="2"/>
          <w:lang w:eastAsia="zh-CN"/>
        </w:rPr>
        <w:t>;</w:t>
      </w:r>
    </w:p>
    <w:p w14:paraId="79A33435" w14:textId="77777777" w:rsidR="00EF4A33" w:rsidRDefault="0069705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2) Pełnomocnictwo</w:t>
      </w:r>
    </w:p>
    <w:p w14:paraId="47F2C3B6" w14:textId="47BFF749" w:rsidR="00A93B75" w:rsidRPr="004410C7" w:rsidRDefault="00A93B7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4) Ośw. ………………………………………………</w:t>
      </w:r>
    </w:p>
    <w:p w14:paraId="79A33437" w14:textId="77777777" w:rsidR="00EF4A33" w:rsidRPr="004410C7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8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79A33439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kern w:val="2"/>
          <w:lang w:eastAsia="zh-CN"/>
        </w:rPr>
        <w:t>(data i czytelny podpis uprawnionego przedstawiciela(i) Wykonawcy)</w:t>
      </w:r>
    </w:p>
    <w:p w14:paraId="79A3343A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i/>
          <w:iCs/>
          <w:kern w:val="2"/>
          <w:lang w:eastAsia="zh-CN"/>
        </w:rPr>
      </w:pPr>
    </w:p>
    <w:p w14:paraId="79A3343B" w14:textId="77777777" w:rsidR="00EF4A33" w:rsidRPr="004410C7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 xml:space="preserve">* </w:t>
      </w:r>
      <w:r w:rsidRPr="004410C7">
        <w:rPr>
          <w:rFonts w:eastAsia="Times New Roman" w:cs="Times New Roman"/>
          <w:i/>
          <w:iCs/>
          <w:kern w:val="2"/>
          <w:lang w:eastAsia="zh-CN"/>
        </w:rPr>
        <w:t>niepotrzebne skreślić</w:t>
      </w:r>
    </w:p>
    <w:p w14:paraId="79A3343C" w14:textId="77777777" w:rsidR="00B87716" w:rsidRPr="004410C7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4410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3ABF1" w14:textId="77777777" w:rsidR="005117B9" w:rsidRDefault="005117B9" w:rsidP="00EF4A33">
      <w:pPr>
        <w:spacing w:after="0" w:line="240" w:lineRule="auto"/>
      </w:pPr>
      <w:r>
        <w:separator/>
      </w:r>
    </w:p>
  </w:endnote>
  <w:endnote w:type="continuationSeparator" w:id="0">
    <w:p w14:paraId="62E4D973" w14:textId="77777777" w:rsidR="005117B9" w:rsidRDefault="005117B9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14:paraId="79A33441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33B">
          <w:rPr>
            <w:noProof/>
          </w:rPr>
          <w:t>1</w:t>
        </w:r>
        <w:r>
          <w:fldChar w:fldCharType="end"/>
        </w:r>
      </w:p>
    </w:sdtContent>
  </w:sdt>
  <w:p w14:paraId="79A3344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47D36" w14:textId="77777777" w:rsidR="005117B9" w:rsidRDefault="005117B9" w:rsidP="00EF4A33">
      <w:pPr>
        <w:spacing w:after="0" w:line="240" w:lineRule="auto"/>
      </w:pPr>
      <w:r>
        <w:separator/>
      </w:r>
    </w:p>
  </w:footnote>
  <w:footnote w:type="continuationSeparator" w:id="0">
    <w:p w14:paraId="03D88998" w14:textId="77777777" w:rsidR="005117B9" w:rsidRDefault="005117B9" w:rsidP="00EF4A33">
      <w:pPr>
        <w:spacing w:after="0" w:line="240" w:lineRule="auto"/>
      </w:pPr>
      <w:r>
        <w:continuationSeparator/>
      </w:r>
    </w:p>
  </w:footnote>
  <w:footnote w:id="1">
    <w:p w14:paraId="79A33443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C3B906" w14:textId="77777777" w:rsidR="00085B5B" w:rsidRDefault="00085B5B" w:rsidP="00EF4A33">
      <w:pPr>
        <w:pStyle w:val="Tekstprzypisudolnego"/>
        <w:jc w:val="both"/>
      </w:pPr>
    </w:p>
    <w:p w14:paraId="1A9DDAA6" w14:textId="77777777" w:rsidR="00085B5B" w:rsidRDefault="00085B5B" w:rsidP="00EF4A33">
      <w:pPr>
        <w:pStyle w:val="Tekstprzypisudolnego"/>
        <w:jc w:val="both"/>
      </w:pPr>
    </w:p>
    <w:p w14:paraId="34D9C003" w14:textId="77777777" w:rsidR="00085B5B" w:rsidRDefault="00085B5B" w:rsidP="00EF4A33">
      <w:pPr>
        <w:pStyle w:val="Tekstprzypisudolnego"/>
        <w:jc w:val="both"/>
      </w:pPr>
    </w:p>
  </w:footnote>
  <w:footnote w:id="2">
    <w:p w14:paraId="79A3344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BD3DD8"/>
    <w:multiLevelType w:val="hybridMultilevel"/>
    <w:tmpl w:val="5D120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11DC5"/>
    <w:multiLevelType w:val="hybridMultilevel"/>
    <w:tmpl w:val="F9EC9938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869C0"/>
    <w:multiLevelType w:val="multilevel"/>
    <w:tmpl w:val="7A0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12502"/>
    <w:multiLevelType w:val="hybridMultilevel"/>
    <w:tmpl w:val="FDA66660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908B1"/>
    <w:multiLevelType w:val="hybridMultilevel"/>
    <w:tmpl w:val="1D5C980A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7B7F"/>
    <w:multiLevelType w:val="hybridMultilevel"/>
    <w:tmpl w:val="0F8821A8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18EF"/>
    <w:multiLevelType w:val="hybridMultilevel"/>
    <w:tmpl w:val="A6C2D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7739"/>
    <w:multiLevelType w:val="hybridMultilevel"/>
    <w:tmpl w:val="E49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84D"/>
    <w:multiLevelType w:val="hybridMultilevel"/>
    <w:tmpl w:val="55C03F6E"/>
    <w:lvl w:ilvl="0" w:tplc="531E2B24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55975"/>
    <w:multiLevelType w:val="hybridMultilevel"/>
    <w:tmpl w:val="0A085794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F7B31"/>
    <w:multiLevelType w:val="hybridMultilevel"/>
    <w:tmpl w:val="2FB0CFEA"/>
    <w:lvl w:ilvl="0" w:tplc="1ABC24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17AA3"/>
    <w:multiLevelType w:val="hybridMultilevel"/>
    <w:tmpl w:val="317251EE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E7E15"/>
    <w:multiLevelType w:val="hybridMultilevel"/>
    <w:tmpl w:val="08364EDE"/>
    <w:lvl w:ilvl="0" w:tplc="EBF01C5A">
      <w:start w:val="1"/>
      <w:numFmt w:val="lowerLetter"/>
      <w:lvlText w:val="%1)"/>
      <w:lvlJc w:val="left"/>
      <w:pPr>
        <w:ind w:left="1494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7DE5"/>
    <w:rsid w:val="00021F01"/>
    <w:rsid w:val="00035239"/>
    <w:rsid w:val="00041D29"/>
    <w:rsid w:val="00044D71"/>
    <w:rsid w:val="00054BFE"/>
    <w:rsid w:val="00076FE7"/>
    <w:rsid w:val="00082E51"/>
    <w:rsid w:val="00085752"/>
    <w:rsid w:val="00085B5B"/>
    <w:rsid w:val="00085E90"/>
    <w:rsid w:val="000921F7"/>
    <w:rsid w:val="000C48C3"/>
    <w:rsid w:val="000C7F3C"/>
    <w:rsid w:val="000E026B"/>
    <w:rsid w:val="000E732D"/>
    <w:rsid w:val="000E75A4"/>
    <w:rsid w:val="00101BB9"/>
    <w:rsid w:val="0010459E"/>
    <w:rsid w:val="00163840"/>
    <w:rsid w:val="001A6F07"/>
    <w:rsid w:val="001E397B"/>
    <w:rsid w:val="001F15C4"/>
    <w:rsid w:val="002052A2"/>
    <w:rsid w:val="0023584A"/>
    <w:rsid w:val="00265553"/>
    <w:rsid w:val="002778B2"/>
    <w:rsid w:val="0028402C"/>
    <w:rsid w:val="002874E0"/>
    <w:rsid w:val="002A18BC"/>
    <w:rsid w:val="002A5F49"/>
    <w:rsid w:val="002A5F66"/>
    <w:rsid w:val="002A6051"/>
    <w:rsid w:val="002B7781"/>
    <w:rsid w:val="002C38C7"/>
    <w:rsid w:val="002E1341"/>
    <w:rsid w:val="002E3EAA"/>
    <w:rsid w:val="002E545F"/>
    <w:rsid w:val="0031276B"/>
    <w:rsid w:val="00353565"/>
    <w:rsid w:val="003A31DC"/>
    <w:rsid w:val="003A4821"/>
    <w:rsid w:val="003F6598"/>
    <w:rsid w:val="00400D07"/>
    <w:rsid w:val="00416E16"/>
    <w:rsid w:val="0043652D"/>
    <w:rsid w:val="004410C7"/>
    <w:rsid w:val="004510FB"/>
    <w:rsid w:val="004522FD"/>
    <w:rsid w:val="00495C78"/>
    <w:rsid w:val="004A5118"/>
    <w:rsid w:val="004B42DD"/>
    <w:rsid w:val="004B4D01"/>
    <w:rsid w:val="004C0BC6"/>
    <w:rsid w:val="004D6D33"/>
    <w:rsid w:val="005117B9"/>
    <w:rsid w:val="00517104"/>
    <w:rsid w:val="005427F4"/>
    <w:rsid w:val="00543DF3"/>
    <w:rsid w:val="00546AD9"/>
    <w:rsid w:val="005512DD"/>
    <w:rsid w:val="005906DB"/>
    <w:rsid w:val="00596AF3"/>
    <w:rsid w:val="005D1FDE"/>
    <w:rsid w:val="005D5CFF"/>
    <w:rsid w:val="005E2F5F"/>
    <w:rsid w:val="00622688"/>
    <w:rsid w:val="00625591"/>
    <w:rsid w:val="00645DD3"/>
    <w:rsid w:val="00674466"/>
    <w:rsid w:val="00683AFF"/>
    <w:rsid w:val="00697057"/>
    <w:rsid w:val="006B775F"/>
    <w:rsid w:val="006D0D52"/>
    <w:rsid w:val="006E3284"/>
    <w:rsid w:val="006F296D"/>
    <w:rsid w:val="00701AA0"/>
    <w:rsid w:val="007137B9"/>
    <w:rsid w:val="00720C92"/>
    <w:rsid w:val="0072712C"/>
    <w:rsid w:val="00731B29"/>
    <w:rsid w:val="00741BFC"/>
    <w:rsid w:val="00766FD3"/>
    <w:rsid w:val="0077012F"/>
    <w:rsid w:val="00795E5D"/>
    <w:rsid w:val="007B3E3B"/>
    <w:rsid w:val="007C0F03"/>
    <w:rsid w:val="007D1FE8"/>
    <w:rsid w:val="007E2346"/>
    <w:rsid w:val="0080565E"/>
    <w:rsid w:val="0080663A"/>
    <w:rsid w:val="00807B6D"/>
    <w:rsid w:val="0082712A"/>
    <w:rsid w:val="0084405F"/>
    <w:rsid w:val="008521E1"/>
    <w:rsid w:val="00855C78"/>
    <w:rsid w:val="00866063"/>
    <w:rsid w:val="00883191"/>
    <w:rsid w:val="00893FC6"/>
    <w:rsid w:val="00895B77"/>
    <w:rsid w:val="008E6939"/>
    <w:rsid w:val="00945963"/>
    <w:rsid w:val="009A77B7"/>
    <w:rsid w:val="00A02377"/>
    <w:rsid w:val="00A065D1"/>
    <w:rsid w:val="00A70366"/>
    <w:rsid w:val="00A84371"/>
    <w:rsid w:val="00A93B75"/>
    <w:rsid w:val="00AB59FE"/>
    <w:rsid w:val="00AD4099"/>
    <w:rsid w:val="00AE5529"/>
    <w:rsid w:val="00AF7E46"/>
    <w:rsid w:val="00B30773"/>
    <w:rsid w:val="00B4733B"/>
    <w:rsid w:val="00BA117F"/>
    <w:rsid w:val="00BA2E2A"/>
    <w:rsid w:val="00BC1150"/>
    <w:rsid w:val="00BC2EC8"/>
    <w:rsid w:val="00BC5596"/>
    <w:rsid w:val="00BD6B5B"/>
    <w:rsid w:val="00BF6B44"/>
    <w:rsid w:val="00C155DB"/>
    <w:rsid w:val="00C16104"/>
    <w:rsid w:val="00C31D24"/>
    <w:rsid w:val="00C47FD8"/>
    <w:rsid w:val="00C803FD"/>
    <w:rsid w:val="00CD7B52"/>
    <w:rsid w:val="00D12C45"/>
    <w:rsid w:val="00D27673"/>
    <w:rsid w:val="00D53757"/>
    <w:rsid w:val="00D649B9"/>
    <w:rsid w:val="00DA3594"/>
    <w:rsid w:val="00DA7FE2"/>
    <w:rsid w:val="00DD0491"/>
    <w:rsid w:val="00DD191D"/>
    <w:rsid w:val="00DD36DE"/>
    <w:rsid w:val="00DF2E33"/>
    <w:rsid w:val="00E04E4B"/>
    <w:rsid w:val="00E2695B"/>
    <w:rsid w:val="00E33F38"/>
    <w:rsid w:val="00E47DBE"/>
    <w:rsid w:val="00E51D64"/>
    <w:rsid w:val="00E93233"/>
    <w:rsid w:val="00EC32F9"/>
    <w:rsid w:val="00EC4BBE"/>
    <w:rsid w:val="00ED1FB8"/>
    <w:rsid w:val="00ED53F9"/>
    <w:rsid w:val="00EF4A33"/>
    <w:rsid w:val="00F24BEB"/>
    <w:rsid w:val="00F34B2B"/>
    <w:rsid w:val="00F47F64"/>
    <w:rsid w:val="00F52B38"/>
    <w:rsid w:val="00F65365"/>
    <w:rsid w:val="00F66336"/>
    <w:rsid w:val="00F81CCF"/>
    <w:rsid w:val="00F9421A"/>
    <w:rsid w:val="00F96FF0"/>
    <w:rsid w:val="00FA3066"/>
    <w:rsid w:val="00FB376B"/>
    <w:rsid w:val="00FE20A6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33AE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,Akapit z listą3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Akapit z listą3 Znak"/>
    <w:link w:val="Akapitzlist"/>
    <w:uiPriority w:val="99"/>
    <w:qFormat/>
    <w:locked/>
    <w:rsid w:val="00683AFF"/>
  </w:style>
  <w:style w:type="paragraph" w:styleId="NormalnyWeb">
    <w:name w:val="Normal (Web)"/>
    <w:basedOn w:val="Normalny"/>
    <w:uiPriority w:val="99"/>
    <w:rsid w:val="008271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852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Karwacka</cp:lastModifiedBy>
  <cp:revision>122</cp:revision>
  <cp:lastPrinted>2024-07-23T09:09:00Z</cp:lastPrinted>
  <dcterms:created xsi:type="dcterms:W3CDTF">2021-01-30T18:42:00Z</dcterms:created>
  <dcterms:modified xsi:type="dcterms:W3CDTF">2024-07-23T09:09:00Z</dcterms:modified>
</cp:coreProperties>
</file>