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C4A8E5D" w14:textId="47153B3A" w:rsidR="0002089B" w:rsidRPr="005E0F1C" w:rsidRDefault="005E0F1C" w:rsidP="005E0F1C">
      <w:pPr>
        <w:pStyle w:val="Nagwek1"/>
        <w:tabs>
          <w:tab w:val="clear" w:pos="720"/>
        </w:tabs>
        <w:ind w:left="0" w:firstLine="0"/>
        <w:rPr>
          <w:rFonts w:asciiTheme="minorHAnsi" w:hAnsiTheme="minorHAnsi" w:cstheme="minorHAnsi"/>
          <w:b w:val="0"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14"/>
          <w:szCs w:val="14"/>
        </w:rPr>
        <w:t xml:space="preserve">   </w:t>
      </w:r>
      <w:r w:rsidR="00083F22" w:rsidRPr="005E0F1C">
        <w:rPr>
          <w:rFonts w:asciiTheme="minorHAnsi" w:hAnsiTheme="minorHAnsi" w:cstheme="minorHAnsi"/>
          <w:noProof/>
          <w:sz w:val="14"/>
          <w:szCs w:val="14"/>
        </w:rPr>
        <w:t xml:space="preserve">   </w:t>
      </w:r>
      <w:r>
        <w:rPr>
          <w:rFonts w:asciiTheme="minorHAnsi" w:hAnsiTheme="minorHAnsi" w:cstheme="minorHAnsi"/>
          <w:noProof/>
          <w:sz w:val="14"/>
          <w:szCs w:val="14"/>
        </w:rPr>
        <w:t xml:space="preserve">            </w:t>
      </w:r>
      <w:r w:rsidR="00083F22" w:rsidRPr="005E0F1C">
        <w:rPr>
          <w:rFonts w:asciiTheme="minorHAnsi" w:hAnsiTheme="minorHAnsi" w:cstheme="minorHAnsi"/>
          <w:noProof/>
          <w:sz w:val="14"/>
          <w:szCs w:val="14"/>
        </w:rPr>
        <w:t xml:space="preserve">                                                                                                      </w:t>
      </w:r>
      <w:r w:rsidR="009A7A49" w:rsidRPr="005E0F1C">
        <w:rPr>
          <w:rFonts w:asciiTheme="minorHAnsi" w:hAnsiTheme="minorHAnsi" w:cstheme="minorHAnsi"/>
          <w:noProof/>
          <w:sz w:val="14"/>
          <w:szCs w:val="14"/>
        </w:rPr>
        <w:t xml:space="preserve">             </w:t>
      </w:r>
    </w:p>
    <w:p w14:paraId="5CD418D1" w14:textId="6020D015" w:rsidR="007F245C" w:rsidRPr="005E0F1C" w:rsidRDefault="005069E6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Załącznik nr 1 do umowy</w:t>
      </w:r>
      <w:r w:rsidR="005E0F1C">
        <w:rPr>
          <w:rFonts w:asciiTheme="minorHAnsi" w:hAnsiTheme="minorHAnsi" w:cstheme="minorHAnsi"/>
          <w:sz w:val="22"/>
          <w:szCs w:val="22"/>
          <w:lang w:eastAsia="pl-PL"/>
        </w:rPr>
        <w:t xml:space="preserve"> nr </w:t>
      </w:r>
      <w:r w:rsidR="00624AA1">
        <w:rPr>
          <w:rFonts w:asciiTheme="minorHAnsi" w:hAnsiTheme="minorHAnsi" w:cstheme="minorHAnsi"/>
          <w:sz w:val="22"/>
          <w:szCs w:val="22"/>
          <w:lang w:eastAsia="pl-PL"/>
        </w:rPr>
        <w:t>AZP.25.2.</w:t>
      </w:r>
      <w:bookmarkStart w:id="0" w:name="_GoBack"/>
      <w:bookmarkEnd w:id="0"/>
      <w:r w:rsidR="00624AA1">
        <w:rPr>
          <w:rFonts w:asciiTheme="minorHAnsi" w:hAnsiTheme="minorHAnsi" w:cstheme="minorHAnsi"/>
          <w:sz w:val="22"/>
          <w:szCs w:val="22"/>
          <w:lang w:eastAsia="pl-PL"/>
        </w:rPr>
        <w:t>8</w:t>
      </w:r>
      <w:r w:rsidR="00C059E9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6468D9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- </w:t>
      </w:r>
      <w:r w:rsidR="007F245C" w:rsidRPr="005E0F1C">
        <w:rPr>
          <w:rFonts w:asciiTheme="minorHAnsi" w:hAnsiTheme="minorHAnsi" w:cstheme="minorHAnsi"/>
          <w:sz w:val="22"/>
          <w:szCs w:val="22"/>
          <w:lang w:eastAsia="pl-PL"/>
        </w:rPr>
        <w:t>Wymagane dane do rekrutacji</w:t>
      </w:r>
    </w:p>
    <w:p w14:paraId="4FC8F440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Informacje rekrutacyjne zostaną umieszczone w pliku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csv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(Comma Separated Values) oddzielane średnikami gdzie pierwszy rekord zawiera nazwy kolumn, kodowanie pliku UTF8. </w:t>
      </w:r>
    </w:p>
    <w:p w14:paraId="6B4F0B6C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Podstawowe kolumny wg kolejności w rekordzie to: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1900"/>
      </w:tblGrid>
      <w:tr w:rsidR="001E1135" w:rsidRPr="005E0F1C" w14:paraId="03B612C4" w14:textId="77777777" w:rsidTr="000A0A61">
        <w:trPr>
          <w:trHeight w:val="345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27615B6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Nazwa Pola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72BBB1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Typ danych</w:t>
            </w:r>
          </w:p>
        </w:tc>
      </w:tr>
      <w:tr w:rsidR="001E1135" w:rsidRPr="005E0F1C" w14:paraId="31CDCB1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FAAAC3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Nazwiska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D75F891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EAAF6CD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4E0E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Imiona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36617C6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6720A30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CAD13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Data Urodzenia 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2C91468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0D50B8E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1C6903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</w:t>
            </w: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łeć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EF58DE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{K, M}</w:t>
            </w:r>
          </w:p>
        </w:tc>
      </w:tr>
      <w:tr w:rsidR="001E1135" w:rsidRPr="005E0F1C" w14:paraId="14A6E0B7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D1FFF5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Miejsce i Kraj Urodzenia 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F5540E1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585E3C73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07925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Obywatelstwo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A84EBF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73632A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1E53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Adres email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50335D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509A67C9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431D6B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Sta</w:t>
            </w: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ły Adres Zamieszkania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ACC746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43300F1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8C781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Telefon do kontaktu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DE7DDAC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3452F24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BFA5B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 Kraj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4455EC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1E73D22E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2682A2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Nr paszportu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96E7B0E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1187B9B4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52FF8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 Data Wydania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722EA6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6BAF78A8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EBF61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 Data Wa</w:t>
            </w: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żności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D4CF06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765F6801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B4ABA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Ojciec Imiona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F2B2CB8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E640D11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5F46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Ojciec Nazwisko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C1E3855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7F245C" w:rsidRPr="005E0F1C" w14:paraId="4A038750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560624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Ilość punktów z egzaminu MCAT*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236591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</w:tbl>
    <w:p w14:paraId="046AF35D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2F6D6C6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Typy danych to:</w:t>
      </w:r>
    </w:p>
    <w:p w14:paraId="729A1C5B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int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>: liczba całkowita</w:t>
      </w:r>
    </w:p>
    <w:p w14:paraId="1D3EB244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string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: ciąg znaków </w:t>
      </w:r>
    </w:p>
    <w:p w14:paraId="0949A111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data(YYYY-MM-DD):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data w formacie rok-miesiąc-dzień</w:t>
      </w:r>
    </w:p>
    <w:p w14:paraId="68B4ABCA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{K, M}: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zbiór wartości dla pola (w tym przypadku: K – kobieta, M- mężczyzna) </w:t>
      </w:r>
    </w:p>
    <w:p w14:paraId="762F616F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Pole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Unikalny identyfikator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jest to liczba całkowita, która jednoznacznie zidentyfikuje studenta w zbiorze danych oraz pozwoli powiązać zdjęcie z określonym rekordem.</w:t>
      </w:r>
    </w:p>
    <w:p w14:paraId="12B9E599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Do zestawu danych (plik csv) dostarczony zostanie zestaw zdjęć, których nazwa składa się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z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Unikalnego Identyfikatora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rekruta oraz z rozszerzenia pliku (np. 12345.jpg gdzie 12345 to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Unikalny Identyfikator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3778A9DE" w14:textId="00A9E53E" w:rsidR="007F245C" w:rsidRPr="005E0F1C" w:rsidRDefault="007F245C" w:rsidP="007F245C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Wymagania co do zdjęcia rekruta w formie elektronicznej: 300 dpi, Wysokość:  295px, Szerokość: 236px format pliku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jpg,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kolorowe z wymogami zdjęcia do paszportu.</w:t>
      </w:r>
    </w:p>
    <w:p w14:paraId="3A88DA20" w14:textId="77777777" w:rsidR="00E624C9" w:rsidRPr="005E0F1C" w:rsidRDefault="00E624C9" w:rsidP="00E624C9">
      <w:pPr>
        <w:rPr>
          <w:rFonts w:asciiTheme="minorHAnsi" w:hAnsiTheme="minorHAnsi" w:cstheme="minorHAnsi"/>
          <w:i/>
          <w:sz w:val="22"/>
          <w:szCs w:val="22"/>
        </w:rPr>
      </w:pPr>
      <w:bookmarkStart w:id="1" w:name="_Toc70394455"/>
    </w:p>
    <w:p w14:paraId="5E7B74A4" w14:textId="77777777" w:rsidR="004E4114" w:rsidRPr="005E0F1C" w:rsidRDefault="004E4114" w:rsidP="00572441">
      <w:pPr>
        <w:ind w:left="4956" w:right="-142" w:firstLine="708"/>
        <w:jc w:val="center"/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</w:pPr>
    </w:p>
    <w:bookmarkEnd w:id="1"/>
    <w:p w14:paraId="0C405232" w14:textId="77777777" w:rsidR="00684169" w:rsidRPr="005E0F1C" w:rsidRDefault="00684169" w:rsidP="0002089B">
      <w:pPr>
        <w:ind w:right="-142"/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</w:pPr>
    </w:p>
    <w:sectPr w:rsidR="00684169" w:rsidRPr="005E0F1C" w:rsidSect="00E67C2E">
      <w:footerReference w:type="even" r:id="rId8"/>
      <w:footerReference w:type="default" r:id="rId9"/>
      <w:pgSz w:w="11905" w:h="16837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B8265" w14:textId="77777777" w:rsidR="00AD22BD" w:rsidRDefault="00AD22BD">
      <w:r>
        <w:separator/>
      </w:r>
    </w:p>
  </w:endnote>
  <w:endnote w:type="continuationSeparator" w:id="0">
    <w:p w14:paraId="7A4504EB" w14:textId="77777777" w:rsidR="00AD22BD" w:rsidRDefault="00AD2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4BCD0" w14:textId="77777777" w:rsidR="006C2F97" w:rsidRDefault="006C2F97" w:rsidP="00C87A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CC1815" w14:textId="77777777" w:rsidR="006C2F97" w:rsidRDefault="006C2F97" w:rsidP="00FC6F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82140" w14:textId="2F01F9D6" w:rsidR="006C2F97" w:rsidRDefault="006C2F97" w:rsidP="00C87A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4AA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CB06793" w14:textId="77777777" w:rsidR="006C2F97" w:rsidRDefault="006C2F97" w:rsidP="00FC6F5E">
    <w:pPr>
      <w:ind w:right="360"/>
      <w:jc w:val="both"/>
      <w:rPr>
        <w:spacing w:val="-6"/>
        <w:sz w:val="15"/>
        <w:szCs w:val="15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E603F5F" wp14:editId="0D6C0771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62B0F" w14:textId="77777777" w:rsidR="006C2F97" w:rsidRDefault="006C2F97" w:rsidP="00FC6F5E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E603F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13.45pt;margin-top:.05pt;width:10.9pt;height:12.0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" stroked="f">
              <v:fill opacity="0"/>
              <v:textbox inset="0,0,0,0">
                <w:txbxContent>
                  <w:p w14:paraId="04662B0F" w14:textId="77777777" w:rsidR="006C2F97" w:rsidRDefault="006C2F97" w:rsidP="00FC6F5E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36822548" w14:textId="77777777" w:rsidR="006C2F97" w:rsidRPr="008C42BE" w:rsidRDefault="006C2F97" w:rsidP="008C42BE">
    <w:pPr>
      <w:pStyle w:val="Stopk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F85D0" w14:textId="77777777" w:rsidR="00AD22BD" w:rsidRDefault="00AD22BD">
      <w:r>
        <w:separator/>
      </w:r>
    </w:p>
  </w:footnote>
  <w:footnote w:type="continuationSeparator" w:id="0">
    <w:p w14:paraId="69273FDD" w14:textId="77777777" w:rsidR="00AD22BD" w:rsidRDefault="00AD2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284"/>
      </w:pPr>
      <w:rPr>
        <w:b w:val="0"/>
        <w:i w:val="0"/>
        <w:sz w:val="22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A22CDDE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360"/>
      </w:pPr>
    </w:lvl>
  </w:abstractNum>
  <w:abstractNum w:abstractNumId="6" w15:restartNumberingAfterBreak="0">
    <w:nsid w:val="00000008"/>
    <w:multiLevelType w:val="singleLevel"/>
    <w:tmpl w:val="4B160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  <w:sz w:val="22"/>
        <w:szCs w:val="22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851" w:hanging="283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/>
        <w:b w:val="0"/>
        <w:i/>
        <w:position w:val="0"/>
        <w:sz w:val="24"/>
        <w:szCs w:val="24"/>
        <w:vertAlign w:val="baseline"/>
      </w:rPr>
    </w:lvl>
  </w:abstractNum>
  <w:abstractNum w:abstractNumId="13" w15:restartNumberingAfterBreak="0">
    <w:nsid w:val="0000000F"/>
    <w:multiLevelType w:val="multilevel"/>
    <w:tmpl w:val="405089FA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00000010"/>
    <w:multiLevelType w:val="singleLevel"/>
    <w:tmpl w:val="00000010"/>
    <w:name w:val="WW8Num22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</w:lvl>
  </w:abstractNum>
  <w:abstractNum w:abstractNumId="15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16" w15:restartNumberingAfterBreak="0">
    <w:nsid w:val="00000012"/>
    <w:multiLevelType w:val="multilevel"/>
    <w:tmpl w:val="CAC6C42C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3DC4E5FE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singleLevel"/>
    <w:tmpl w:val="00000015"/>
    <w:name w:val="WW8Num32"/>
    <w:lvl w:ilvl="0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/>
        <w:b w:val="0"/>
        <w:i/>
        <w:position w:val="0"/>
        <w:sz w:val="24"/>
        <w:szCs w:val="24"/>
        <w:vertAlign w:val="baseline"/>
      </w:rPr>
    </w:lvl>
  </w:abstractNum>
  <w:abstractNum w:abstractNumId="20" w15:restartNumberingAfterBreak="0">
    <w:nsid w:val="00000016"/>
    <w:multiLevelType w:val="multilevel"/>
    <w:tmpl w:val="00000016"/>
    <w:name w:val="WW8Num34"/>
    <w:lvl w:ilvl="0">
      <w:start w:val="7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66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6186" w:hanging="180"/>
      </w:pPr>
    </w:lvl>
  </w:abstractNum>
  <w:abstractNum w:abstractNumId="21" w15:restartNumberingAfterBreak="0">
    <w:nsid w:val="00000017"/>
    <w:multiLevelType w:val="single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23" w15:restartNumberingAfterBreak="0">
    <w:nsid w:val="00000019"/>
    <w:multiLevelType w:val="multi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0000001A"/>
    <w:multiLevelType w:val="singleLevel"/>
    <w:tmpl w:val="0000001A"/>
    <w:name w:val="WW8Num40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5" w15:restartNumberingAfterBreak="0">
    <w:nsid w:val="0000001B"/>
    <w:multiLevelType w:val="singleLevel"/>
    <w:tmpl w:val="0000001B"/>
    <w:name w:val="WW8Num4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C"/>
    <w:multiLevelType w:val="singleLevel"/>
    <w:tmpl w:val="840E8AA0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</w:abstractNum>
  <w:abstractNum w:abstractNumId="27" w15:restartNumberingAfterBreak="0">
    <w:nsid w:val="0000001D"/>
    <w:multiLevelType w:val="singleLevel"/>
    <w:tmpl w:val="F06AC3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8" w15:restartNumberingAfterBreak="0">
    <w:nsid w:val="02547493"/>
    <w:multiLevelType w:val="hybridMultilevel"/>
    <w:tmpl w:val="DC8804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02E23C9E"/>
    <w:multiLevelType w:val="hybridMultilevel"/>
    <w:tmpl w:val="033A1D7E"/>
    <w:lvl w:ilvl="0" w:tplc="9C8AF6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404E79"/>
    <w:multiLevelType w:val="hybridMultilevel"/>
    <w:tmpl w:val="5986BE28"/>
    <w:lvl w:ilvl="0" w:tplc="9B50D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55D6669"/>
    <w:multiLevelType w:val="hybridMultilevel"/>
    <w:tmpl w:val="1B445E0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09AC4285"/>
    <w:multiLevelType w:val="hybridMultilevel"/>
    <w:tmpl w:val="4F1A0E2E"/>
    <w:lvl w:ilvl="0" w:tplc="AE4636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B718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BBA1DB3"/>
    <w:multiLevelType w:val="hybridMultilevel"/>
    <w:tmpl w:val="1A1E4D0A"/>
    <w:lvl w:ilvl="0" w:tplc="0990150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b w:val="0"/>
        <w:i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5" w15:restartNumberingAfterBreak="0">
    <w:nsid w:val="0E3D7F58"/>
    <w:multiLevelType w:val="hybridMultilevel"/>
    <w:tmpl w:val="A5B6B0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EE01C9"/>
    <w:multiLevelType w:val="hybridMultilevel"/>
    <w:tmpl w:val="0EB48630"/>
    <w:lvl w:ilvl="0" w:tplc="502640F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257B8F"/>
    <w:multiLevelType w:val="multilevel"/>
    <w:tmpl w:val="7D7A3F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7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  <w:color w:val="auto"/>
      </w:rPr>
    </w:lvl>
  </w:abstractNum>
  <w:abstractNum w:abstractNumId="38" w15:restartNumberingAfterBreak="0">
    <w:nsid w:val="22751A1F"/>
    <w:multiLevelType w:val="multilevel"/>
    <w:tmpl w:val="133659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262D3EE3"/>
    <w:multiLevelType w:val="hybridMultilevel"/>
    <w:tmpl w:val="84763B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6942B51"/>
    <w:multiLevelType w:val="multilevel"/>
    <w:tmpl w:val="499A1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27413549"/>
    <w:multiLevelType w:val="hybridMultilevel"/>
    <w:tmpl w:val="C640383C"/>
    <w:lvl w:ilvl="0" w:tplc="F2CE6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CFA47D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0461185"/>
    <w:multiLevelType w:val="multilevel"/>
    <w:tmpl w:val="E024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3" w15:restartNumberingAfterBreak="0">
    <w:nsid w:val="41744C27"/>
    <w:multiLevelType w:val="singleLevel"/>
    <w:tmpl w:val="C3E47B7E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 w15:restartNumberingAfterBreak="0">
    <w:nsid w:val="440400A9"/>
    <w:multiLevelType w:val="hybridMultilevel"/>
    <w:tmpl w:val="D07A9918"/>
    <w:lvl w:ilvl="0" w:tplc="0415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BCB7977"/>
    <w:multiLevelType w:val="hybridMultilevel"/>
    <w:tmpl w:val="CBF8693C"/>
    <w:lvl w:ilvl="0" w:tplc="B1C2D7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8A0C36"/>
    <w:multiLevelType w:val="multilevel"/>
    <w:tmpl w:val="01CEA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2514218"/>
    <w:multiLevelType w:val="hybridMultilevel"/>
    <w:tmpl w:val="1584D8B2"/>
    <w:lvl w:ilvl="0" w:tplc="F85EF1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CBECC0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543C3C83"/>
    <w:multiLevelType w:val="hybridMultilevel"/>
    <w:tmpl w:val="4426E20C"/>
    <w:lvl w:ilvl="0" w:tplc="7184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7104664"/>
    <w:multiLevelType w:val="multilevel"/>
    <w:tmpl w:val="85069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928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0" w15:restartNumberingAfterBreak="0">
    <w:nsid w:val="576C08CF"/>
    <w:multiLevelType w:val="hybridMultilevel"/>
    <w:tmpl w:val="B400DBE0"/>
    <w:lvl w:ilvl="0" w:tplc="AFDAE35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F4473ED"/>
    <w:multiLevelType w:val="hybridMultilevel"/>
    <w:tmpl w:val="3A6A61FE"/>
    <w:lvl w:ilvl="0" w:tplc="A6B60C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66534E"/>
    <w:multiLevelType w:val="multilevel"/>
    <w:tmpl w:val="48F6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3" w15:restartNumberingAfterBreak="0">
    <w:nsid w:val="68962023"/>
    <w:multiLevelType w:val="multilevel"/>
    <w:tmpl w:val="351A78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4" w15:restartNumberingAfterBreak="0">
    <w:nsid w:val="68D04621"/>
    <w:multiLevelType w:val="hybridMultilevel"/>
    <w:tmpl w:val="14F8E3D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AF80C88"/>
    <w:multiLevelType w:val="multilevel"/>
    <w:tmpl w:val="9CB685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6" w15:restartNumberingAfterBreak="0">
    <w:nsid w:val="74D43981"/>
    <w:multiLevelType w:val="hybridMultilevel"/>
    <w:tmpl w:val="C09EEEB4"/>
    <w:lvl w:ilvl="0" w:tplc="EFECBD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D446973"/>
    <w:multiLevelType w:val="hybridMultilevel"/>
    <w:tmpl w:val="73284F40"/>
    <w:lvl w:ilvl="0" w:tplc="18E8D7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06CA04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846D18"/>
    <w:multiLevelType w:val="multilevel"/>
    <w:tmpl w:val="0D442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13"/>
  </w:num>
  <w:num w:numId="6">
    <w:abstractNumId w:val="16"/>
  </w:num>
  <w:num w:numId="7">
    <w:abstractNumId w:val="17"/>
  </w:num>
  <w:num w:numId="8">
    <w:abstractNumId w:val="26"/>
  </w:num>
  <w:num w:numId="9">
    <w:abstractNumId w:val="32"/>
  </w:num>
  <w:num w:numId="10">
    <w:abstractNumId w:val="37"/>
  </w:num>
  <w:num w:numId="11">
    <w:abstractNumId w:val="54"/>
  </w:num>
  <w:num w:numId="12">
    <w:abstractNumId w:val="52"/>
  </w:num>
  <w:num w:numId="1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53"/>
  </w:num>
  <w:num w:numId="22">
    <w:abstractNumId w:val="28"/>
  </w:num>
  <w:num w:numId="23">
    <w:abstractNumId w:val="39"/>
  </w:num>
  <w:num w:numId="24">
    <w:abstractNumId w:val="29"/>
  </w:num>
  <w:num w:numId="25">
    <w:abstractNumId w:val="4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45"/>
  </w:num>
  <w:num w:numId="28">
    <w:abstractNumId w:val="36"/>
  </w:num>
  <w:num w:numId="29">
    <w:abstractNumId w:val="56"/>
  </w:num>
  <w:num w:numId="30">
    <w:abstractNumId w:val="43"/>
  </w:num>
  <w:num w:numId="31">
    <w:abstractNumId w:val="58"/>
  </w:num>
  <w:num w:numId="32">
    <w:abstractNumId w:val="33"/>
  </w:num>
  <w:num w:numId="33">
    <w:abstractNumId w:val="41"/>
  </w:num>
  <w:num w:numId="34">
    <w:abstractNumId w:val="35"/>
  </w:num>
  <w:num w:numId="35">
    <w:abstractNumId w:val="50"/>
  </w:num>
  <w:num w:numId="36">
    <w:abstractNumId w:val="51"/>
  </w:num>
  <w:num w:numId="37">
    <w:abstractNumId w:val="57"/>
  </w:num>
  <w:num w:numId="38">
    <w:abstractNumId w:val="44"/>
  </w:num>
  <w:num w:numId="39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1A"/>
    <w:rsid w:val="00011364"/>
    <w:rsid w:val="00011AE5"/>
    <w:rsid w:val="0001217C"/>
    <w:rsid w:val="00013DDB"/>
    <w:rsid w:val="00016811"/>
    <w:rsid w:val="0002089B"/>
    <w:rsid w:val="00022CBA"/>
    <w:rsid w:val="00026E08"/>
    <w:rsid w:val="000465A2"/>
    <w:rsid w:val="00047ECB"/>
    <w:rsid w:val="00056332"/>
    <w:rsid w:val="00061125"/>
    <w:rsid w:val="00061A6A"/>
    <w:rsid w:val="00065711"/>
    <w:rsid w:val="0006771F"/>
    <w:rsid w:val="00075DE7"/>
    <w:rsid w:val="00076758"/>
    <w:rsid w:val="00081257"/>
    <w:rsid w:val="00081DE9"/>
    <w:rsid w:val="00083F22"/>
    <w:rsid w:val="00085454"/>
    <w:rsid w:val="000935F2"/>
    <w:rsid w:val="00095037"/>
    <w:rsid w:val="00095558"/>
    <w:rsid w:val="00095A54"/>
    <w:rsid w:val="00096BF2"/>
    <w:rsid w:val="000A0A61"/>
    <w:rsid w:val="000A5998"/>
    <w:rsid w:val="000A7A17"/>
    <w:rsid w:val="000B03DC"/>
    <w:rsid w:val="000B2273"/>
    <w:rsid w:val="000B27C1"/>
    <w:rsid w:val="000B607F"/>
    <w:rsid w:val="000B61FE"/>
    <w:rsid w:val="000B7D1B"/>
    <w:rsid w:val="000C1E22"/>
    <w:rsid w:val="000C38C5"/>
    <w:rsid w:val="000C56B7"/>
    <w:rsid w:val="000C5C64"/>
    <w:rsid w:val="000C7E6E"/>
    <w:rsid w:val="000D08D1"/>
    <w:rsid w:val="000D10D4"/>
    <w:rsid w:val="000D1A79"/>
    <w:rsid w:val="000D4D23"/>
    <w:rsid w:val="000D5EE5"/>
    <w:rsid w:val="000D7153"/>
    <w:rsid w:val="000E137F"/>
    <w:rsid w:val="000E203C"/>
    <w:rsid w:val="000E3658"/>
    <w:rsid w:val="000E4B41"/>
    <w:rsid w:val="000E57BC"/>
    <w:rsid w:val="000F3934"/>
    <w:rsid w:val="000F3C5A"/>
    <w:rsid w:val="000F5386"/>
    <w:rsid w:val="00102665"/>
    <w:rsid w:val="00102FE0"/>
    <w:rsid w:val="00105970"/>
    <w:rsid w:val="0010621D"/>
    <w:rsid w:val="00106534"/>
    <w:rsid w:val="001074B6"/>
    <w:rsid w:val="00111994"/>
    <w:rsid w:val="00112879"/>
    <w:rsid w:val="0011606E"/>
    <w:rsid w:val="001169BF"/>
    <w:rsid w:val="00120BA4"/>
    <w:rsid w:val="00123AD0"/>
    <w:rsid w:val="00132700"/>
    <w:rsid w:val="00134680"/>
    <w:rsid w:val="0013548E"/>
    <w:rsid w:val="00136A2A"/>
    <w:rsid w:val="00144D8C"/>
    <w:rsid w:val="001457BC"/>
    <w:rsid w:val="00145EBF"/>
    <w:rsid w:val="00147DAD"/>
    <w:rsid w:val="0015030D"/>
    <w:rsid w:val="00153D1A"/>
    <w:rsid w:val="00154718"/>
    <w:rsid w:val="00164989"/>
    <w:rsid w:val="00170279"/>
    <w:rsid w:val="00173AD3"/>
    <w:rsid w:val="00175B9D"/>
    <w:rsid w:val="00177101"/>
    <w:rsid w:val="0018027F"/>
    <w:rsid w:val="00180DB4"/>
    <w:rsid w:val="00180EC1"/>
    <w:rsid w:val="0019418F"/>
    <w:rsid w:val="001A0368"/>
    <w:rsid w:val="001A0950"/>
    <w:rsid w:val="001A20FD"/>
    <w:rsid w:val="001A2675"/>
    <w:rsid w:val="001A4975"/>
    <w:rsid w:val="001A4CA8"/>
    <w:rsid w:val="001A5858"/>
    <w:rsid w:val="001A729A"/>
    <w:rsid w:val="001C0209"/>
    <w:rsid w:val="001D6A6E"/>
    <w:rsid w:val="001E1135"/>
    <w:rsid w:val="001E42CB"/>
    <w:rsid w:val="001E45E9"/>
    <w:rsid w:val="001E5E6A"/>
    <w:rsid w:val="001F0FBC"/>
    <w:rsid w:val="001F12BB"/>
    <w:rsid w:val="001F2B49"/>
    <w:rsid w:val="001F3D66"/>
    <w:rsid w:val="001F4016"/>
    <w:rsid w:val="00200176"/>
    <w:rsid w:val="00200943"/>
    <w:rsid w:val="002073BF"/>
    <w:rsid w:val="00210D45"/>
    <w:rsid w:val="0021168D"/>
    <w:rsid w:val="002137C7"/>
    <w:rsid w:val="002157BA"/>
    <w:rsid w:val="00215807"/>
    <w:rsid w:val="002161C8"/>
    <w:rsid w:val="00217272"/>
    <w:rsid w:val="00220015"/>
    <w:rsid w:val="002213DC"/>
    <w:rsid w:val="00221500"/>
    <w:rsid w:val="00226937"/>
    <w:rsid w:val="00230905"/>
    <w:rsid w:val="002316A3"/>
    <w:rsid w:val="00243C0A"/>
    <w:rsid w:val="00245106"/>
    <w:rsid w:val="00245350"/>
    <w:rsid w:val="00250C9B"/>
    <w:rsid w:val="00257914"/>
    <w:rsid w:val="00260C2D"/>
    <w:rsid w:val="00261250"/>
    <w:rsid w:val="00262162"/>
    <w:rsid w:val="00264241"/>
    <w:rsid w:val="00265115"/>
    <w:rsid w:val="002663BC"/>
    <w:rsid w:val="00266EBA"/>
    <w:rsid w:val="00271E1E"/>
    <w:rsid w:val="00274DEC"/>
    <w:rsid w:val="00275D45"/>
    <w:rsid w:val="0027626D"/>
    <w:rsid w:val="00277194"/>
    <w:rsid w:val="002774E3"/>
    <w:rsid w:val="00277C1B"/>
    <w:rsid w:val="00292B14"/>
    <w:rsid w:val="002935F6"/>
    <w:rsid w:val="002A3D78"/>
    <w:rsid w:val="002A684A"/>
    <w:rsid w:val="002A7DCF"/>
    <w:rsid w:val="002B00D3"/>
    <w:rsid w:val="002B0CFB"/>
    <w:rsid w:val="002B2C8D"/>
    <w:rsid w:val="002B4905"/>
    <w:rsid w:val="002B65D1"/>
    <w:rsid w:val="002B7494"/>
    <w:rsid w:val="002C4D02"/>
    <w:rsid w:val="002C6F7E"/>
    <w:rsid w:val="002D1DAB"/>
    <w:rsid w:val="002D43EE"/>
    <w:rsid w:val="002D72C6"/>
    <w:rsid w:val="002E18BD"/>
    <w:rsid w:val="002E2409"/>
    <w:rsid w:val="002E28A6"/>
    <w:rsid w:val="002E5857"/>
    <w:rsid w:val="002F1C38"/>
    <w:rsid w:val="002F2F7A"/>
    <w:rsid w:val="002F5C6F"/>
    <w:rsid w:val="002F6A1F"/>
    <w:rsid w:val="00305059"/>
    <w:rsid w:val="0031068F"/>
    <w:rsid w:val="00311961"/>
    <w:rsid w:val="00316213"/>
    <w:rsid w:val="00316DF5"/>
    <w:rsid w:val="00316E97"/>
    <w:rsid w:val="0031718B"/>
    <w:rsid w:val="003178D7"/>
    <w:rsid w:val="00317EA0"/>
    <w:rsid w:val="00325379"/>
    <w:rsid w:val="003256BB"/>
    <w:rsid w:val="00326D83"/>
    <w:rsid w:val="00330549"/>
    <w:rsid w:val="00331D50"/>
    <w:rsid w:val="00332B60"/>
    <w:rsid w:val="00332FAF"/>
    <w:rsid w:val="00335736"/>
    <w:rsid w:val="003369E0"/>
    <w:rsid w:val="0034328B"/>
    <w:rsid w:val="00343B75"/>
    <w:rsid w:val="00343C91"/>
    <w:rsid w:val="003608B4"/>
    <w:rsid w:val="00362F53"/>
    <w:rsid w:val="00362FD6"/>
    <w:rsid w:val="00363ED8"/>
    <w:rsid w:val="00364FA5"/>
    <w:rsid w:val="00366ABA"/>
    <w:rsid w:val="00376639"/>
    <w:rsid w:val="0038345B"/>
    <w:rsid w:val="00384F11"/>
    <w:rsid w:val="00394A99"/>
    <w:rsid w:val="0039520B"/>
    <w:rsid w:val="003953E0"/>
    <w:rsid w:val="003A1966"/>
    <w:rsid w:val="003A3A93"/>
    <w:rsid w:val="003A426A"/>
    <w:rsid w:val="003A5E38"/>
    <w:rsid w:val="003A6611"/>
    <w:rsid w:val="003A7DEF"/>
    <w:rsid w:val="003B1878"/>
    <w:rsid w:val="003B2538"/>
    <w:rsid w:val="003B615E"/>
    <w:rsid w:val="003C0AE8"/>
    <w:rsid w:val="003C31A3"/>
    <w:rsid w:val="003C372C"/>
    <w:rsid w:val="003C3B7D"/>
    <w:rsid w:val="003C4530"/>
    <w:rsid w:val="003C5015"/>
    <w:rsid w:val="003D2FCD"/>
    <w:rsid w:val="003D542F"/>
    <w:rsid w:val="003D6D14"/>
    <w:rsid w:val="003E0A72"/>
    <w:rsid w:val="003E1537"/>
    <w:rsid w:val="003E1A47"/>
    <w:rsid w:val="003E4CD1"/>
    <w:rsid w:val="003E4ECE"/>
    <w:rsid w:val="003E6E0E"/>
    <w:rsid w:val="003E765F"/>
    <w:rsid w:val="003E7F88"/>
    <w:rsid w:val="003F163F"/>
    <w:rsid w:val="003F3F5A"/>
    <w:rsid w:val="003F55B5"/>
    <w:rsid w:val="003F5631"/>
    <w:rsid w:val="003F5BD9"/>
    <w:rsid w:val="003F6C45"/>
    <w:rsid w:val="0040042F"/>
    <w:rsid w:val="00401C75"/>
    <w:rsid w:val="00406CE9"/>
    <w:rsid w:val="0041326C"/>
    <w:rsid w:val="00414F93"/>
    <w:rsid w:val="00431090"/>
    <w:rsid w:val="00434F54"/>
    <w:rsid w:val="004353A5"/>
    <w:rsid w:val="00435528"/>
    <w:rsid w:val="00435B1F"/>
    <w:rsid w:val="00437CD9"/>
    <w:rsid w:val="004421A8"/>
    <w:rsid w:val="004476ED"/>
    <w:rsid w:val="0045140B"/>
    <w:rsid w:val="00452608"/>
    <w:rsid w:val="004536E4"/>
    <w:rsid w:val="0046043B"/>
    <w:rsid w:val="004625A6"/>
    <w:rsid w:val="00464E51"/>
    <w:rsid w:val="00465EA8"/>
    <w:rsid w:val="00470928"/>
    <w:rsid w:val="00471C90"/>
    <w:rsid w:val="00472074"/>
    <w:rsid w:val="00472F93"/>
    <w:rsid w:val="004770E9"/>
    <w:rsid w:val="00487D5A"/>
    <w:rsid w:val="004910A5"/>
    <w:rsid w:val="00491460"/>
    <w:rsid w:val="00492FA7"/>
    <w:rsid w:val="00495132"/>
    <w:rsid w:val="00496669"/>
    <w:rsid w:val="004A017E"/>
    <w:rsid w:val="004A13CD"/>
    <w:rsid w:val="004A2EDD"/>
    <w:rsid w:val="004A5D3D"/>
    <w:rsid w:val="004A7426"/>
    <w:rsid w:val="004B48E5"/>
    <w:rsid w:val="004B79CE"/>
    <w:rsid w:val="004C054F"/>
    <w:rsid w:val="004C462F"/>
    <w:rsid w:val="004C4640"/>
    <w:rsid w:val="004D0AEC"/>
    <w:rsid w:val="004D1D84"/>
    <w:rsid w:val="004D5CEA"/>
    <w:rsid w:val="004E0309"/>
    <w:rsid w:val="004E3AA1"/>
    <w:rsid w:val="004E4114"/>
    <w:rsid w:val="004E638D"/>
    <w:rsid w:val="004E7913"/>
    <w:rsid w:val="004F1F0F"/>
    <w:rsid w:val="004F2638"/>
    <w:rsid w:val="004F3D84"/>
    <w:rsid w:val="004F3DB9"/>
    <w:rsid w:val="004F3F87"/>
    <w:rsid w:val="004F4820"/>
    <w:rsid w:val="00500D93"/>
    <w:rsid w:val="00500E41"/>
    <w:rsid w:val="00500E99"/>
    <w:rsid w:val="0050249D"/>
    <w:rsid w:val="00504C33"/>
    <w:rsid w:val="005069E6"/>
    <w:rsid w:val="0051262C"/>
    <w:rsid w:val="005144D8"/>
    <w:rsid w:val="005252DC"/>
    <w:rsid w:val="00530E8E"/>
    <w:rsid w:val="0053267F"/>
    <w:rsid w:val="00541781"/>
    <w:rsid w:val="00544A2F"/>
    <w:rsid w:val="00545BB4"/>
    <w:rsid w:val="00545F96"/>
    <w:rsid w:val="00551317"/>
    <w:rsid w:val="0055418F"/>
    <w:rsid w:val="005624B3"/>
    <w:rsid w:val="00564030"/>
    <w:rsid w:val="00565E8E"/>
    <w:rsid w:val="00566CED"/>
    <w:rsid w:val="0056713B"/>
    <w:rsid w:val="00571986"/>
    <w:rsid w:val="00572441"/>
    <w:rsid w:val="00581E53"/>
    <w:rsid w:val="00582BE4"/>
    <w:rsid w:val="005867E7"/>
    <w:rsid w:val="00586F95"/>
    <w:rsid w:val="00594CBA"/>
    <w:rsid w:val="0059646E"/>
    <w:rsid w:val="00596923"/>
    <w:rsid w:val="005A2836"/>
    <w:rsid w:val="005B1076"/>
    <w:rsid w:val="005B21F6"/>
    <w:rsid w:val="005B2FDF"/>
    <w:rsid w:val="005B5FFA"/>
    <w:rsid w:val="005B7EB4"/>
    <w:rsid w:val="005C0124"/>
    <w:rsid w:val="005C04F7"/>
    <w:rsid w:val="005C6C14"/>
    <w:rsid w:val="005D6BAF"/>
    <w:rsid w:val="005E0F1C"/>
    <w:rsid w:val="005E41CD"/>
    <w:rsid w:val="005E4480"/>
    <w:rsid w:val="005E49D1"/>
    <w:rsid w:val="005F1C67"/>
    <w:rsid w:val="005F2384"/>
    <w:rsid w:val="005F4D75"/>
    <w:rsid w:val="005F5644"/>
    <w:rsid w:val="005F59F8"/>
    <w:rsid w:val="005F690D"/>
    <w:rsid w:val="00602B20"/>
    <w:rsid w:val="00605963"/>
    <w:rsid w:val="006072D6"/>
    <w:rsid w:val="00610F65"/>
    <w:rsid w:val="006126E6"/>
    <w:rsid w:val="00615DB0"/>
    <w:rsid w:val="00616F65"/>
    <w:rsid w:val="006226C1"/>
    <w:rsid w:val="00624099"/>
    <w:rsid w:val="00624AA1"/>
    <w:rsid w:val="00626852"/>
    <w:rsid w:val="00626D4B"/>
    <w:rsid w:val="00631426"/>
    <w:rsid w:val="0063318C"/>
    <w:rsid w:val="00636331"/>
    <w:rsid w:val="0064029F"/>
    <w:rsid w:val="006406CC"/>
    <w:rsid w:val="00641037"/>
    <w:rsid w:val="006413F5"/>
    <w:rsid w:val="0064381B"/>
    <w:rsid w:val="00644248"/>
    <w:rsid w:val="00646147"/>
    <w:rsid w:val="006468D9"/>
    <w:rsid w:val="00646BA7"/>
    <w:rsid w:val="006516B2"/>
    <w:rsid w:val="006520A5"/>
    <w:rsid w:val="006536BF"/>
    <w:rsid w:val="00655BA6"/>
    <w:rsid w:val="00661F08"/>
    <w:rsid w:val="006726FE"/>
    <w:rsid w:val="00681F48"/>
    <w:rsid w:val="006833BB"/>
    <w:rsid w:val="00683E49"/>
    <w:rsid w:val="00684169"/>
    <w:rsid w:val="00686171"/>
    <w:rsid w:val="00686D83"/>
    <w:rsid w:val="00687FFA"/>
    <w:rsid w:val="006914AD"/>
    <w:rsid w:val="00691802"/>
    <w:rsid w:val="0069367D"/>
    <w:rsid w:val="00694054"/>
    <w:rsid w:val="006A03E7"/>
    <w:rsid w:val="006A3015"/>
    <w:rsid w:val="006A4360"/>
    <w:rsid w:val="006A7CF7"/>
    <w:rsid w:val="006B1022"/>
    <w:rsid w:val="006B1910"/>
    <w:rsid w:val="006B37FA"/>
    <w:rsid w:val="006B41C8"/>
    <w:rsid w:val="006B462B"/>
    <w:rsid w:val="006B7EB8"/>
    <w:rsid w:val="006C133B"/>
    <w:rsid w:val="006C2247"/>
    <w:rsid w:val="006C2F97"/>
    <w:rsid w:val="006D47F6"/>
    <w:rsid w:val="006E0467"/>
    <w:rsid w:val="006E197F"/>
    <w:rsid w:val="006E50C5"/>
    <w:rsid w:val="006E696D"/>
    <w:rsid w:val="006F2A3F"/>
    <w:rsid w:val="006F39A3"/>
    <w:rsid w:val="006F531D"/>
    <w:rsid w:val="00702B59"/>
    <w:rsid w:val="00702BBC"/>
    <w:rsid w:val="0070371C"/>
    <w:rsid w:val="00705594"/>
    <w:rsid w:val="00705A2A"/>
    <w:rsid w:val="0070624E"/>
    <w:rsid w:val="00713935"/>
    <w:rsid w:val="00714668"/>
    <w:rsid w:val="0072108D"/>
    <w:rsid w:val="007213E5"/>
    <w:rsid w:val="0072155C"/>
    <w:rsid w:val="00723B5B"/>
    <w:rsid w:val="00724C1F"/>
    <w:rsid w:val="00724C60"/>
    <w:rsid w:val="00724F78"/>
    <w:rsid w:val="00732CE9"/>
    <w:rsid w:val="0073418F"/>
    <w:rsid w:val="00736217"/>
    <w:rsid w:val="0074067B"/>
    <w:rsid w:val="00740C7A"/>
    <w:rsid w:val="00742044"/>
    <w:rsid w:val="007424EC"/>
    <w:rsid w:val="00743D29"/>
    <w:rsid w:val="007469CC"/>
    <w:rsid w:val="00750C1D"/>
    <w:rsid w:val="00751E46"/>
    <w:rsid w:val="00752D58"/>
    <w:rsid w:val="00755071"/>
    <w:rsid w:val="0075569E"/>
    <w:rsid w:val="00756662"/>
    <w:rsid w:val="0075777C"/>
    <w:rsid w:val="00757E9B"/>
    <w:rsid w:val="00760729"/>
    <w:rsid w:val="00761B92"/>
    <w:rsid w:val="007636A8"/>
    <w:rsid w:val="007708AC"/>
    <w:rsid w:val="00774B2C"/>
    <w:rsid w:val="00774CB7"/>
    <w:rsid w:val="007815A4"/>
    <w:rsid w:val="00782E46"/>
    <w:rsid w:val="00785FED"/>
    <w:rsid w:val="00790E10"/>
    <w:rsid w:val="00790EB8"/>
    <w:rsid w:val="00796C13"/>
    <w:rsid w:val="007A0569"/>
    <w:rsid w:val="007A1091"/>
    <w:rsid w:val="007A2C90"/>
    <w:rsid w:val="007A6F6F"/>
    <w:rsid w:val="007B3CA8"/>
    <w:rsid w:val="007B3DB7"/>
    <w:rsid w:val="007B4DB0"/>
    <w:rsid w:val="007B5A4D"/>
    <w:rsid w:val="007B7EE5"/>
    <w:rsid w:val="007C07F3"/>
    <w:rsid w:val="007C3B45"/>
    <w:rsid w:val="007C4208"/>
    <w:rsid w:val="007C73CE"/>
    <w:rsid w:val="007C7B87"/>
    <w:rsid w:val="007D7620"/>
    <w:rsid w:val="007D7C5C"/>
    <w:rsid w:val="007E1B6B"/>
    <w:rsid w:val="007E1F8B"/>
    <w:rsid w:val="007F245C"/>
    <w:rsid w:val="007F3B1C"/>
    <w:rsid w:val="00801082"/>
    <w:rsid w:val="00802FEC"/>
    <w:rsid w:val="008032A7"/>
    <w:rsid w:val="00803899"/>
    <w:rsid w:val="0080780B"/>
    <w:rsid w:val="008120BB"/>
    <w:rsid w:val="0081390C"/>
    <w:rsid w:val="00815905"/>
    <w:rsid w:val="008161A5"/>
    <w:rsid w:val="00820274"/>
    <w:rsid w:val="00822F34"/>
    <w:rsid w:val="00825790"/>
    <w:rsid w:val="008265BD"/>
    <w:rsid w:val="00831BE1"/>
    <w:rsid w:val="008320B2"/>
    <w:rsid w:val="0083292B"/>
    <w:rsid w:val="00833FC2"/>
    <w:rsid w:val="00835600"/>
    <w:rsid w:val="00835952"/>
    <w:rsid w:val="0083791D"/>
    <w:rsid w:val="008404A5"/>
    <w:rsid w:val="008474B4"/>
    <w:rsid w:val="00847A7B"/>
    <w:rsid w:val="008540D8"/>
    <w:rsid w:val="00857DBE"/>
    <w:rsid w:val="008663CF"/>
    <w:rsid w:val="008701C3"/>
    <w:rsid w:val="00871A47"/>
    <w:rsid w:val="008722FC"/>
    <w:rsid w:val="0087267C"/>
    <w:rsid w:val="00873ABB"/>
    <w:rsid w:val="00875DBE"/>
    <w:rsid w:val="00880457"/>
    <w:rsid w:val="00880FA4"/>
    <w:rsid w:val="0088175E"/>
    <w:rsid w:val="008854AB"/>
    <w:rsid w:val="00885F1A"/>
    <w:rsid w:val="008865F4"/>
    <w:rsid w:val="00886DF4"/>
    <w:rsid w:val="00886F21"/>
    <w:rsid w:val="00887A97"/>
    <w:rsid w:val="00887BBF"/>
    <w:rsid w:val="0089262B"/>
    <w:rsid w:val="00894CE7"/>
    <w:rsid w:val="0089506E"/>
    <w:rsid w:val="00897B49"/>
    <w:rsid w:val="008A038F"/>
    <w:rsid w:val="008A0F5C"/>
    <w:rsid w:val="008A1947"/>
    <w:rsid w:val="008A2685"/>
    <w:rsid w:val="008A271C"/>
    <w:rsid w:val="008A298F"/>
    <w:rsid w:val="008A64CD"/>
    <w:rsid w:val="008A7602"/>
    <w:rsid w:val="008B36E2"/>
    <w:rsid w:val="008B55E7"/>
    <w:rsid w:val="008B5FE9"/>
    <w:rsid w:val="008B67FB"/>
    <w:rsid w:val="008C42BE"/>
    <w:rsid w:val="008C4CE6"/>
    <w:rsid w:val="008C5080"/>
    <w:rsid w:val="008C67D1"/>
    <w:rsid w:val="008E009E"/>
    <w:rsid w:val="008E4EB7"/>
    <w:rsid w:val="008E507D"/>
    <w:rsid w:val="008E54DB"/>
    <w:rsid w:val="008E7D93"/>
    <w:rsid w:val="008F062D"/>
    <w:rsid w:val="008F2A65"/>
    <w:rsid w:val="008F2C4C"/>
    <w:rsid w:val="008F34F9"/>
    <w:rsid w:val="008F5A52"/>
    <w:rsid w:val="008F6C3D"/>
    <w:rsid w:val="009001A7"/>
    <w:rsid w:val="00905414"/>
    <w:rsid w:val="009064C0"/>
    <w:rsid w:val="0091431A"/>
    <w:rsid w:val="009164A9"/>
    <w:rsid w:val="009174A4"/>
    <w:rsid w:val="009175A1"/>
    <w:rsid w:val="00923EBD"/>
    <w:rsid w:val="009247CA"/>
    <w:rsid w:val="00930224"/>
    <w:rsid w:val="00932168"/>
    <w:rsid w:val="009322BD"/>
    <w:rsid w:val="00941F2F"/>
    <w:rsid w:val="00942DB1"/>
    <w:rsid w:val="00945FE4"/>
    <w:rsid w:val="009478E0"/>
    <w:rsid w:val="00951C2D"/>
    <w:rsid w:val="009574A7"/>
    <w:rsid w:val="0096283B"/>
    <w:rsid w:val="00964A44"/>
    <w:rsid w:val="0097125F"/>
    <w:rsid w:val="00976B61"/>
    <w:rsid w:val="009813EC"/>
    <w:rsid w:val="0098235E"/>
    <w:rsid w:val="009833D6"/>
    <w:rsid w:val="0098630C"/>
    <w:rsid w:val="009865E5"/>
    <w:rsid w:val="0098691B"/>
    <w:rsid w:val="009876D0"/>
    <w:rsid w:val="00991B14"/>
    <w:rsid w:val="00994FC8"/>
    <w:rsid w:val="009972D8"/>
    <w:rsid w:val="009A515F"/>
    <w:rsid w:val="009A7A49"/>
    <w:rsid w:val="009B32FB"/>
    <w:rsid w:val="009B7049"/>
    <w:rsid w:val="009B7610"/>
    <w:rsid w:val="009C121F"/>
    <w:rsid w:val="009C1BB8"/>
    <w:rsid w:val="009C439A"/>
    <w:rsid w:val="009C6549"/>
    <w:rsid w:val="009C6E1B"/>
    <w:rsid w:val="009D0FFB"/>
    <w:rsid w:val="009D24B4"/>
    <w:rsid w:val="009D2CEC"/>
    <w:rsid w:val="009D65F8"/>
    <w:rsid w:val="009E2FE0"/>
    <w:rsid w:val="009F1B3F"/>
    <w:rsid w:val="009F22D1"/>
    <w:rsid w:val="009F2B68"/>
    <w:rsid w:val="009F623A"/>
    <w:rsid w:val="009F68B9"/>
    <w:rsid w:val="00A01D9A"/>
    <w:rsid w:val="00A02B4F"/>
    <w:rsid w:val="00A0614C"/>
    <w:rsid w:val="00A06F36"/>
    <w:rsid w:val="00A10CA9"/>
    <w:rsid w:val="00A11AC1"/>
    <w:rsid w:val="00A15B55"/>
    <w:rsid w:val="00A21F8A"/>
    <w:rsid w:val="00A23A55"/>
    <w:rsid w:val="00A278C8"/>
    <w:rsid w:val="00A31846"/>
    <w:rsid w:val="00A37931"/>
    <w:rsid w:val="00A41272"/>
    <w:rsid w:val="00A4340D"/>
    <w:rsid w:val="00A43E9C"/>
    <w:rsid w:val="00A5124A"/>
    <w:rsid w:val="00A5480E"/>
    <w:rsid w:val="00A56A51"/>
    <w:rsid w:val="00A603B0"/>
    <w:rsid w:val="00A71A48"/>
    <w:rsid w:val="00A72C12"/>
    <w:rsid w:val="00A75247"/>
    <w:rsid w:val="00A77FBF"/>
    <w:rsid w:val="00A803DD"/>
    <w:rsid w:val="00A83191"/>
    <w:rsid w:val="00A84364"/>
    <w:rsid w:val="00A867A1"/>
    <w:rsid w:val="00A912DA"/>
    <w:rsid w:val="00A93F1A"/>
    <w:rsid w:val="00A94318"/>
    <w:rsid w:val="00AA06C6"/>
    <w:rsid w:val="00AA0BB3"/>
    <w:rsid w:val="00AA3D0E"/>
    <w:rsid w:val="00AB17B8"/>
    <w:rsid w:val="00AB4076"/>
    <w:rsid w:val="00AB4377"/>
    <w:rsid w:val="00AB4F0A"/>
    <w:rsid w:val="00AC3213"/>
    <w:rsid w:val="00AC3D17"/>
    <w:rsid w:val="00AC5C12"/>
    <w:rsid w:val="00AD20B8"/>
    <w:rsid w:val="00AD22BD"/>
    <w:rsid w:val="00AD37C3"/>
    <w:rsid w:val="00AD5D2E"/>
    <w:rsid w:val="00AD739F"/>
    <w:rsid w:val="00AD7CFE"/>
    <w:rsid w:val="00AE6AFC"/>
    <w:rsid w:val="00AF0569"/>
    <w:rsid w:val="00AF0611"/>
    <w:rsid w:val="00AF2A4D"/>
    <w:rsid w:val="00AF32A5"/>
    <w:rsid w:val="00AF4DE5"/>
    <w:rsid w:val="00AF6950"/>
    <w:rsid w:val="00B00C7C"/>
    <w:rsid w:val="00B02B06"/>
    <w:rsid w:val="00B049BF"/>
    <w:rsid w:val="00B06727"/>
    <w:rsid w:val="00B070D2"/>
    <w:rsid w:val="00B114BE"/>
    <w:rsid w:val="00B132AC"/>
    <w:rsid w:val="00B1356B"/>
    <w:rsid w:val="00B14377"/>
    <w:rsid w:val="00B1532C"/>
    <w:rsid w:val="00B163F1"/>
    <w:rsid w:val="00B16E71"/>
    <w:rsid w:val="00B22AF6"/>
    <w:rsid w:val="00B23505"/>
    <w:rsid w:val="00B23D16"/>
    <w:rsid w:val="00B25E63"/>
    <w:rsid w:val="00B26DCB"/>
    <w:rsid w:val="00B27155"/>
    <w:rsid w:val="00B30BED"/>
    <w:rsid w:val="00B30EA0"/>
    <w:rsid w:val="00B3129E"/>
    <w:rsid w:val="00B34782"/>
    <w:rsid w:val="00B50A15"/>
    <w:rsid w:val="00B52458"/>
    <w:rsid w:val="00B52917"/>
    <w:rsid w:val="00B5470E"/>
    <w:rsid w:val="00B556B3"/>
    <w:rsid w:val="00B563B9"/>
    <w:rsid w:val="00B56477"/>
    <w:rsid w:val="00B576AE"/>
    <w:rsid w:val="00B6097B"/>
    <w:rsid w:val="00B618BB"/>
    <w:rsid w:val="00B6223B"/>
    <w:rsid w:val="00B63B86"/>
    <w:rsid w:val="00B64E6B"/>
    <w:rsid w:val="00B65ECE"/>
    <w:rsid w:val="00B71E20"/>
    <w:rsid w:val="00B74149"/>
    <w:rsid w:val="00B7429E"/>
    <w:rsid w:val="00B7742B"/>
    <w:rsid w:val="00B7788D"/>
    <w:rsid w:val="00B81F65"/>
    <w:rsid w:val="00B84B20"/>
    <w:rsid w:val="00B9167E"/>
    <w:rsid w:val="00B91F38"/>
    <w:rsid w:val="00B929E3"/>
    <w:rsid w:val="00B94D17"/>
    <w:rsid w:val="00B9603F"/>
    <w:rsid w:val="00B97D7A"/>
    <w:rsid w:val="00BA226C"/>
    <w:rsid w:val="00BA24EA"/>
    <w:rsid w:val="00BA253F"/>
    <w:rsid w:val="00BA320C"/>
    <w:rsid w:val="00BA513B"/>
    <w:rsid w:val="00BB05AB"/>
    <w:rsid w:val="00BB11C3"/>
    <w:rsid w:val="00BB2626"/>
    <w:rsid w:val="00BB3FA6"/>
    <w:rsid w:val="00BB48D3"/>
    <w:rsid w:val="00BB5436"/>
    <w:rsid w:val="00BB5C4C"/>
    <w:rsid w:val="00BC00EB"/>
    <w:rsid w:val="00BC306E"/>
    <w:rsid w:val="00BC66DC"/>
    <w:rsid w:val="00BD1EA9"/>
    <w:rsid w:val="00BD348A"/>
    <w:rsid w:val="00BE048F"/>
    <w:rsid w:val="00BE0529"/>
    <w:rsid w:val="00BE099F"/>
    <w:rsid w:val="00BE6C6F"/>
    <w:rsid w:val="00BF294A"/>
    <w:rsid w:val="00BF4FF8"/>
    <w:rsid w:val="00C02255"/>
    <w:rsid w:val="00C059E9"/>
    <w:rsid w:val="00C06177"/>
    <w:rsid w:val="00C14B83"/>
    <w:rsid w:val="00C2178B"/>
    <w:rsid w:val="00C21945"/>
    <w:rsid w:val="00C300EB"/>
    <w:rsid w:val="00C30168"/>
    <w:rsid w:val="00C33BC5"/>
    <w:rsid w:val="00C34929"/>
    <w:rsid w:val="00C43003"/>
    <w:rsid w:val="00C43CC7"/>
    <w:rsid w:val="00C51195"/>
    <w:rsid w:val="00C52B93"/>
    <w:rsid w:val="00C54B11"/>
    <w:rsid w:val="00C55D41"/>
    <w:rsid w:val="00C574E2"/>
    <w:rsid w:val="00C60E4B"/>
    <w:rsid w:val="00C75AF2"/>
    <w:rsid w:val="00C777FE"/>
    <w:rsid w:val="00C845D2"/>
    <w:rsid w:val="00C85D22"/>
    <w:rsid w:val="00C87214"/>
    <w:rsid w:val="00C87940"/>
    <w:rsid w:val="00C87A56"/>
    <w:rsid w:val="00C87F10"/>
    <w:rsid w:val="00C9099F"/>
    <w:rsid w:val="00C90ECD"/>
    <w:rsid w:val="00C9399C"/>
    <w:rsid w:val="00C940BE"/>
    <w:rsid w:val="00C941A6"/>
    <w:rsid w:val="00C977AB"/>
    <w:rsid w:val="00CA1049"/>
    <w:rsid w:val="00CA14CD"/>
    <w:rsid w:val="00CA623E"/>
    <w:rsid w:val="00CB355E"/>
    <w:rsid w:val="00CB35AF"/>
    <w:rsid w:val="00CB35C4"/>
    <w:rsid w:val="00CB422B"/>
    <w:rsid w:val="00CC49EA"/>
    <w:rsid w:val="00CC4DE4"/>
    <w:rsid w:val="00CD00C0"/>
    <w:rsid w:val="00CD25B3"/>
    <w:rsid w:val="00CD4A8A"/>
    <w:rsid w:val="00CE106E"/>
    <w:rsid w:val="00CE1837"/>
    <w:rsid w:val="00CE1E45"/>
    <w:rsid w:val="00CE2201"/>
    <w:rsid w:val="00CE3B42"/>
    <w:rsid w:val="00CE51C3"/>
    <w:rsid w:val="00D00079"/>
    <w:rsid w:val="00D00BDD"/>
    <w:rsid w:val="00D02A02"/>
    <w:rsid w:val="00D05EBF"/>
    <w:rsid w:val="00D06672"/>
    <w:rsid w:val="00D071B7"/>
    <w:rsid w:val="00D07494"/>
    <w:rsid w:val="00D12FB7"/>
    <w:rsid w:val="00D13B60"/>
    <w:rsid w:val="00D2040C"/>
    <w:rsid w:val="00D244FA"/>
    <w:rsid w:val="00D30E3D"/>
    <w:rsid w:val="00D343EA"/>
    <w:rsid w:val="00D3716B"/>
    <w:rsid w:val="00D37F34"/>
    <w:rsid w:val="00D41F3E"/>
    <w:rsid w:val="00D4275D"/>
    <w:rsid w:val="00D43A7A"/>
    <w:rsid w:val="00D440C6"/>
    <w:rsid w:val="00D46A84"/>
    <w:rsid w:val="00D46FBE"/>
    <w:rsid w:val="00D50F4A"/>
    <w:rsid w:val="00D51982"/>
    <w:rsid w:val="00D5314B"/>
    <w:rsid w:val="00D5622B"/>
    <w:rsid w:val="00D564C0"/>
    <w:rsid w:val="00D570A5"/>
    <w:rsid w:val="00D62A23"/>
    <w:rsid w:val="00D63C9F"/>
    <w:rsid w:val="00D64A19"/>
    <w:rsid w:val="00D64C10"/>
    <w:rsid w:val="00D679F7"/>
    <w:rsid w:val="00D67A0B"/>
    <w:rsid w:val="00D67F51"/>
    <w:rsid w:val="00D71386"/>
    <w:rsid w:val="00D7310D"/>
    <w:rsid w:val="00D7376B"/>
    <w:rsid w:val="00D80A70"/>
    <w:rsid w:val="00D80BFB"/>
    <w:rsid w:val="00D8185D"/>
    <w:rsid w:val="00D82CA7"/>
    <w:rsid w:val="00D84EF1"/>
    <w:rsid w:val="00D84FDB"/>
    <w:rsid w:val="00D86711"/>
    <w:rsid w:val="00D906A8"/>
    <w:rsid w:val="00D918DB"/>
    <w:rsid w:val="00D9760A"/>
    <w:rsid w:val="00DA29A4"/>
    <w:rsid w:val="00DA4F3B"/>
    <w:rsid w:val="00DB1D7E"/>
    <w:rsid w:val="00DB30C6"/>
    <w:rsid w:val="00DB483C"/>
    <w:rsid w:val="00DB4880"/>
    <w:rsid w:val="00DB4896"/>
    <w:rsid w:val="00DB6168"/>
    <w:rsid w:val="00DB7338"/>
    <w:rsid w:val="00DB7A10"/>
    <w:rsid w:val="00DC045F"/>
    <w:rsid w:val="00DC600F"/>
    <w:rsid w:val="00DD1A1C"/>
    <w:rsid w:val="00DD513F"/>
    <w:rsid w:val="00DE0CB3"/>
    <w:rsid w:val="00DE163D"/>
    <w:rsid w:val="00DE365C"/>
    <w:rsid w:val="00DE4BD6"/>
    <w:rsid w:val="00DE6897"/>
    <w:rsid w:val="00DF1413"/>
    <w:rsid w:val="00DF1484"/>
    <w:rsid w:val="00DF2B05"/>
    <w:rsid w:val="00DF2E03"/>
    <w:rsid w:val="00DF4AA5"/>
    <w:rsid w:val="00E02EE3"/>
    <w:rsid w:val="00E04F5B"/>
    <w:rsid w:val="00E054F9"/>
    <w:rsid w:val="00E12A82"/>
    <w:rsid w:val="00E142E3"/>
    <w:rsid w:val="00E153A2"/>
    <w:rsid w:val="00E2452C"/>
    <w:rsid w:val="00E3106B"/>
    <w:rsid w:val="00E3644A"/>
    <w:rsid w:val="00E4105F"/>
    <w:rsid w:val="00E43C55"/>
    <w:rsid w:val="00E43D89"/>
    <w:rsid w:val="00E44F1A"/>
    <w:rsid w:val="00E46635"/>
    <w:rsid w:val="00E52327"/>
    <w:rsid w:val="00E5540C"/>
    <w:rsid w:val="00E55430"/>
    <w:rsid w:val="00E55873"/>
    <w:rsid w:val="00E57B78"/>
    <w:rsid w:val="00E60DD8"/>
    <w:rsid w:val="00E61E0A"/>
    <w:rsid w:val="00E624C9"/>
    <w:rsid w:val="00E667F6"/>
    <w:rsid w:val="00E67C2E"/>
    <w:rsid w:val="00E70404"/>
    <w:rsid w:val="00E70EEA"/>
    <w:rsid w:val="00E73A56"/>
    <w:rsid w:val="00E73AF6"/>
    <w:rsid w:val="00E75DEA"/>
    <w:rsid w:val="00E81B1A"/>
    <w:rsid w:val="00E84802"/>
    <w:rsid w:val="00E848A4"/>
    <w:rsid w:val="00E854DA"/>
    <w:rsid w:val="00E85F5C"/>
    <w:rsid w:val="00E8673D"/>
    <w:rsid w:val="00E87226"/>
    <w:rsid w:val="00E9048E"/>
    <w:rsid w:val="00E9282E"/>
    <w:rsid w:val="00E93606"/>
    <w:rsid w:val="00E94567"/>
    <w:rsid w:val="00E9633F"/>
    <w:rsid w:val="00EA17C1"/>
    <w:rsid w:val="00EA1D1A"/>
    <w:rsid w:val="00EA43A0"/>
    <w:rsid w:val="00EB049F"/>
    <w:rsid w:val="00EB303A"/>
    <w:rsid w:val="00EB3498"/>
    <w:rsid w:val="00EB5E1A"/>
    <w:rsid w:val="00EB658C"/>
    <w:rsid w:val="00EB7548"/>
    <w:rsid w:val="00EC59B3"/>
    <w:rsid w:val="00ED03B7"/>
    <w:rsid w:val="00ED253D"/>
    <w:rsid w:val="00ED2EC1"/>
    <w:rsid w:val="00ED3E3C"/>
    <w:rsid w:val="00EE0DBB"/>
    <w:rsid w:val="00EE2CF3"/>
    <w:rsid w:val="00EE43C5"/>
    <w:rsid w:val="00EE484C"/>
    <w:rsid w:val="00EE7F84"/>
    <w:rsid w:val="00EF4A29"/>
    <w:rsid w:val="00EF5FE9"/>
    <w:rsid w:val="00EF78CF"/>
    <w:rsid w:val="00F07C57"/>
    <w:rsid w:val="00F106B5"/>
    <w:rsid w:val="00F11947"/>
    <w:rsid w:val="00F1307C"/>
    <w:rsid w:val="00F1354C"/>
    <w:rsid w:val="00F14957"/>
    <w:rsid w:val="00F14DBE"/>
    <w:rsid w:val="00F1789C"/>
    <w:rsid w:val="00F2349D"/>
    <w:rsid w:val="00F267E2"/>
    <w:rsid w:val="00F31015"/>
    <w:rsid w:val="00F35CBD"/>
    <w:rsid w:val="00F41BC1"/>
    <w:rsid w:val="00F46F19"/>
    <w:rsid w:val="00F47765"/>
    <w:rsid w:val="00F53B15"/>
    <w:rsid w:val="00F54406"/>
    <w:rsid w:val="00F55544"/>
    <w:rsid w:val="00F56702"/>
    <w:rsid w:val="00F57307"/>
    <w:rsid w:val="00F6266D"/>
    <w:rsid w:val="00F64CC9"/>
    <w:rsid w:val="00F70B40"/>
    <w:rsid w:val="00F71D12"/>
    <w:rsid w:val="00F81962"/>
    <w:rsid w:val="00F84D30"/>
    <w:rsid w:val="00F85852"/>
    <w:rsid w:val="00F90ECE"/>
    <w:rsid w:val="00F93459"/>
    <w:rsid w:val="00F9762B"/>
    <w:rsid w:val="00FA009B"/>
    <w:rsid w:val="00FA133D"/>
    <w:rsid w:val="00FA34D3"/>
    <w:rsid w:val="00FB030B"/>
    <w:rsid w:val="00FB04A4"/>
    <w:rsid w:val="00FB63C0"/>
    <w:rsid w:val="00FB6B14"/>
    <w:rsid w:val="00FB6F0E"/>
    <w:rsid w:val="00FC2173"/>
    <w:rsid w:val="00FC21DA"/>
    <w:rsid w:val="00FC304F"/>
    <w:rsid w:val="00FC425C"/>
    <w:rsid w:val="00FC4794"/>
    <w:rsid w:val="00FC47A7"/>
    <w:rsid w:val="00FC4F44"/>
    <w:rsid w:val="00FC6F5E"/>
    <w:rsid w:val="00FD1E12"/>
    <w:rsid w:val="00FD43DB"/>
    <w:rsid w:val="00FE2E74"/>
    <w:rsid w:val="00FE33F2"/>
    <w:rsid w:val="00FE5DA7"/>
    <w:rsid w:val="00FF3C29"/>
    <w:rsid w:val="00FF6A6B"/>
    <w:rsid w:val="00FF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B507BD"/>
  <w15:docId w15:val="{16DC5252-D721-440A-A21F-D93226755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ahoma" w:hAnsi="Tahoma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num" w:pos="720"/>
      </w:tabs>
      <w:spacing w:before="240" w:after="60"/>
      <w:ind w:left="360" w:hanging="3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000000"/>
      </w:pBdr>
      <w:ind w:right="2835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pBdr>
        <w:bottom w:val="single" w:sz="4" w:space="1" w:color="000000"/>
      </w:pBdr>
      <w:ind w:left="-851" w:right="2126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pBdr>
        <w:bottom w:val="single" w:sz="4" w:space="1" w:color="000000"/>
      </w:pBdr>
      <w:ind w:left="-85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6237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2"/>
    </w:rPr>
  </w:style>
  <w:style w:type="character" w:customStyle="1" w:styleId="WW8Num2z0">
    <w:name w:val="WW8Num2z0"/>
    <w:rPr>
      <w:b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7z0">
    <w:name w:val="WW8Num7z0"/>
    <w:rPr>
      <w:b w:val="0"/>
    </w:rPr>
  </w:style>
  <w:style w:type="character" w:customStyle="1" w:styleId="WW8Num8z0">
    <w:name w:val="WW8Num8z0"/>
    <w:rPr>
      <w:b w:val="0"/>
    </w:rPr>
  </w:style>
  <w:style w:type="character" w:customStyle="1" w:styleId="WW8Num11z0">
    <w:name w:val="WW8Num11z0"/>
    <w:rPr>
      <w:b w:val="0"/>
      <w:sz w:val="24"/>
      <w:szCs w:val="24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18z1">
    <w:name w:val="WW8Num18z1"/>
    <w:rPr>
      <w:rFonts w:ascii="Symbol" w:hAnsi="Symbol"/>
    </w:rPr>
  </w:style>
  <w:style w:type="character" w:customStyle="1" w:styleId="WW8Num21z0">
    <w:name w:val="WW8Num21z0"/>
    <w:rPr>
      <w:color w:val="auto"/>
    </w:rPr>
  </w:style>
  <w:style w:type="character" w:customStyle="1" w:styleId="WW8Num26z0">
    <w:name w:val="WW8Num26z0"/>
    <w:rPr>
      <w:b w:val="0"/>
      <w:sz w:val="22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Symbol" w:hAnsi="Symbol"/>
    </w:rPr>
  </w:style>
  <w:style w:type="character" w:customStyle="1" w:styleId="WW8Num31z1">
    <w:name w:val="WW8Num31z1"/>
    <w:rPr>
      <w:rFonts w:ascii="Symbol" w:hAnsi="Symbol"/>
    </w:rPr>
  </w:style>
  <w:style w:type="character" w:customStyle="1" w:styleId="WW8Num32z0">
    <w:name w:val="WW8Num32z0"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33z0">
    <w:name w:val="WW8Num3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5z1">
    <w:name w:val="WW8Num35z1"/>
    <w:rPr>
      <w:rFonts w:ascii="Symbol" w:hAnsi="Symbol"/>
    </w:rPr>
  </w:style>
  <w:style w:type="character" w:customStyle="1" w:styleId="WW8Num39z0">
    <w:name w:val="WW8Num39z0"/>
    <w:rPr>
      <w:color w:val="auto"/>
    </w:rPr>
  </w:style>
  <w:style w:type="character" w:customStyle="1" w:styleId="WW8Num40z0">
    <w:name w:val="WW8Num40z0"/>
    <w:rPr>
      <w:rFonts w:ascii="Times New Roman" w:hAnsi="Times New Roman"/>
    </w:rPr>
  </w:style>
  <w:style w:type="character" w:customStyle="1" w:styleId="WW8Num42z0">
    <w:name w:val="WW8Num42z0"/>
    <w:rPr>
      <w:b w:val="0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ZnakZnak7">
    <w:name w:val="Znak Znak7"/>
    <w:rPr>
      <w:rFonts w:ascii="Arial" w:hAnsi="Arial"/>
      <w:b/>
      <w:kern w:val="1"/>
      <w:sz w:val="28"/>
      <w:lang w:val="pl-PL" w:eastAsia="ar-SA" w:bidi="ar-SA"/>
    </w:rPr>
  </w:style>
  <w:style w:type="character" w:customStyle="1" w:styleId="ZnakZnak6">
    <w:name w:val="Znak Znak6"/>
    <w:rPr>
      <w:rFonts w:ascii="Arial" w:hAnsi="Arial"/>
      <w:sz w:val="24"/>
      <w:lang w:val="pl-PL" w:eastAsia="ar-SA" w:bidi="ar-SA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PodrozdziaZnak">
    <w:name w:val="Podrozdział Znak"/>
    <w:rPr>
      <w:rFonts w:ascii="Tahoma" w:hAnsi="Tahoma"/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2">
    <w:name w:val="Znak Znak2"/>
    <w:rPr>
      <w:rFonts w:ascii="Tahoma" w:hAnsi="Tahoma"/>
      <w:u w:val="single"/>
      <w:lang w:val="pl-PL" w:eastAsia="ar-SA" w:bidi="ar-SA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ustZnak">
    <w:name w:val="ust Znak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u w:val="single"/>
    </w:rPr>
  </w:style>
  <w:style w:type="paragraph" w:styleId="Lista">
    <w:name w:val="List"/>
    <w:basedOn w:val="Normalny"/>
    <w:pPr>
      <w:ind w:left="360" w:hanging="360"/>
    </w:pPr>
    <w:rPr>
      <w:rFonts w:ascii="Arial" w:hAnsi="Arial"/>
      <w:sz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Tekstpodstawowy21">
    <w:name w:val="Tekst podstawowy 21"/>
    <w:basedOn w:val="Normalny"/>
    <w:pPr>
      <w:spacing w:line="360" w:lineRule="auto"/>
    </w:pPr>
    <w:rPr>
      <w:b/>
      <w:u w:val="single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customStyle="1" w:styleId="Tekstpodstawowy31">
    <w:name w:val="Tekst podstawowy 31"/>
    <w:basedOn w:val="Normalny"/>
    <w:rPr>
      <w:sz w:val="24"/>
    </w:rPr>
  </w:style>
  <w:style w:type="paragraph" w:styleId="Tekstpodstawowywcity">
    <w:name w:val="Body Text Indent"/>
    <w:basedOn w:val="Normalny"/>
    <w:pPr>
      <w:tabs>
        <w:tab w:val="left" w:pos="1276"/>
        <w:tab w:val="left" w:leader="dot" w:pos="9214"/>
      </w:tabs>
      <w:spacing w:line="360" w:lineRule="auto"/>
      <w:ind w:left="426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450"/>
      <w:jc w:val="both"/>
    </w:pPr>
  </w:style>
  <w:style w:type="paragraph" w:customStyle="1" w:styleId="Tekstpodstawowywcity31">
    <w:name w:val="Tekst podstawowy wcięty 31"/>
    <w:basedOn w:val="Normalny"/>
    <w:pPr>
      <w:ind w:left="426"/>
      <w:jc w:val="both"/>
    </w:p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stapunktowana21">
    <w:name w:val="Lista punktowana 21"/>
    <w:basedOn w:val="Normalny"/>
    <w:pPr>
      <w:ind w:left="360"/>
    </w:pPr>
    <w:rPr>
      <w:rFonts w:ascii="Arial" w:hAnsi="Arial" w:cs="Arial"/>
      <w:sz w:val="22"/>
      <w:szCs w:val="22"/>
    </w:rPr>
  </w:style>
  <w:style w:type="paragraph" w:customStyle="1" w:styleId="FR2">
    <w:name w:val="FR2"/>
    <w:pPr>
      <w:widowControl w:val="0"/>
      <w:suppressAutoHyphens/>
      <w:autoSpaceDE w:val="0"/>
      <w:spacing w:before="260"/>
      <w:ind w:left="440"/>
    </w:pPr>
    <w:rPr>
      <w:rFonts w:eastAsia="Arial"/>
      <w:b/>
      <w:bCs/>
      <w:lang w:eastAsia="ar-SA"/>
    </w:rPr>
  </w:style>
  <w:style w:type="paragraph" w:styleId="NormalnyWeb">
    <w:name w:val="Normal (Web)"/>
    <w:basedOn w:val="Normalny"/>
    <w:pPr>
      <w:spacing w:before="280" w:after="280"/>
      <w:jc w:val="both"/>
    </w:pPr>
    <w:rPr>
      <w:rFonts w:ascii="Times New Roman" w:hAnsi="Times New Roman"/>
    </w:r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Tekstblokowy1">
    <w:name w:val="Tekst blokowy1"/>
    <w:basedOn w:val="Normalny"/>
    <w:pPr>
      <w:ind w:left="6946" w:right="-142" w:hanging="1417"/>
      <w:jc w:val="both"/>
    </w:pPr>
    <w:rPr>
      <w:rFonts w:ascii="Arial" w:hAnsi="Arial"/>
      <w:b/>
    </w:rPr>
  </w:style>
  <w:style w:type="paragraph" w:styleId="Podtytu">
    <w:name w:val="Subtitle"/>
    <w:basedOn w:val="Normalny"/>
    <w:next w:val="Tekstpodstawowy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ust">
    <w:name w:val="ust"/>
    <w:basedOn w:val="Normalny"/>
    <w:pPr>
      <w:spacing w:after="80"/>
      <w:ind w:left="431" w:hanging="255"/>
      <w:jc w:val="both"/>
    </w:pPr>
    <w:rPr>
      <w:rFonts w:ascii="Times New Roman" w:hAnsi="Times New Roman"/>
      <w:sz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StopkaZnak">
    <w:name w:val="Stopka Znak"/>
    <w:link w:val="Stopka"/>
    <w:semiHidden/>
    <w:locked/>
    <w:rsid w:val="00FC6F5E"/>
    <w:rPr>
      <w:rFonts w:ascii="Tahoma" w:hAnsi="Tahoma"/>
      <w:lang w:val="pl-PL" w:eastAsia="ar-SA" w:bidi="ar-SA"/>
    </w:rPr>
  </w:style>
  <w:style w:type="paragraph" w:styleId="Tekstpodstawowywcity2">
    <w:name w:val="Body Text Indent 2"/>
    <w:basedOn w:val="Normalny"/>
    <w:rsid w:val="004E7913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3A1966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B929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929E3"/>
    <w:rPr>
      <w:rFonts w:ascii="Tahoma" w:hAnsi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271E1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71E1E"/>
    <w:rPr>
      <w:rFonts w:ascii="Tahoma" w:hAnsi="Tahoma"/>
      <w:lang w:eastAsia="ar-SA"/>
    </w:rPr>
  </w:style>
  <w:style w:type="paragraph" w:styleId="Tekstprzypisukocowego">
    <w:name w:val="endnote text"/>
    <w:basedOn w:val="Normalny"/>
    <w:link w:val="TekstprzypisukocowegoZnak"/>
    <w:rsid w:val="0034328B"/>
  </w:style>
  <w:style w:type="character" w:customStyle="1" w:styleId="TekstprzypisukocowegoZnak">
    <w:name w:val="Tekst przypisu końcowego Znak"/>
    <w:link w:val="Tekstprzypisukocowego"/>
    <w:rsid w:val="0034328B"/>
    <w:rPr>
      <w:rFonts w:ascii="Tahoma" w:hAnsi="Tahoma"/>
      <w:lang w:eastAsia="ar-SA"/>
    </w:rPr>
  </w:style>
  <w:style w:type="character" w:customStyle="1" w:styleId="Nagwek1Znak">
    <w:name w:val="Nagłówek 1 Znak"/>
    <w:link w:val="Nagwek1"/>
    <w:rsid w:val="0041326C"/>
    <w:rPr>
      <w:rFonts w:ascii="Arial" w:hAnsi="Arial"/>
      <w:b/>
      <w:kern w:val="1"/>
      <w:sz w:val="28"/>
      <w:lang w:eastAsia="ar-SA"/>
    </w:rPr>
  </w:style>
  <w:style w:type="character" w:customStyle="1" w:styleId="TekstpodstawowyZnak">
    <w:name w:val="Tekst podstawowy Znak"/>
    <w:link w:val="Tekstpodstawowy"/>
    <w:rsid w:val="0041326C"/>
    <w:rPr>
      <w:rFonts w:ascii="Tahoma" w:hAnsi="Tahoma"/>
      <w:u w:val="single"/>
      <w:lang w:eastAsia="ar-SA"/>
    </w:rPr>
  </w:style>
  <w:style w:type="character" w:styleId="Odwoaniedokomentarza">
    <w:name w:val="annotation reference"/>
    <w:rsid w:val="00DE68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E6897"/>
  </w:style>
  <w:style w:type="character" w:customStyle="1" w:styleId="TekstkomentarzaZnak">
    <w:name w:val="Tekst komentarza Znak"/>
    <w:link w:val="Tekstkomentarza"/>
    <w:rsid w:val="00DE6897"/>
    <w:rPr>
      <w:rFonts w:ascii="Tahoma" w:hAnsi="Tahoma"/>
      <w:lang w:eastAsia="ar-SA"/>
    </w:rPr>
  </w:style>
  <w:style w:type="paragraph" w:customStyle="1" w:styleId="Default">
    <w:name w:val="Default"/>
    <w:rsid w:val="000E57B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ABCE4-112D-4C18-BCF1-731BF657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 dn</vt:lpstr>
    </vt:vector>
  </TitlesOfParts>
  <Company>Microsoft</Company>
  <LinksUpToDate>false</LinksUpToDate>
  <CharactersWithSpaces>1597</CharactersWithSpaces>
  <SharedDoc>false</SharedDoc>
  <HLinks>
    <vt:vector size="42" baseType="variant">
      <vt:variant>
        <vt:i4>7536693</vt:i4>
      </vt:variant>
      <vt:variant>
        <vt:i4>18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15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9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6094935</vt:i4>
      </vt:variant>
      <vt:variant>
        <vt:i4>6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</vt:lpwstr>
      </vt:variant>
      <vt:variant>
        <vt:i4>6684694</vt:i4>
      </vt:variant>
      <vt:variant>
        <vt:i4>3</vt:i4>
      </vt:variant>
      <vt:variant>
        <vt:i4>0</vt:i4>
      </vt:variant>
      <vt:variant>
        <vt:i4>5</vt:i4>
      </vt:variant>
      <vt:variant>
        <vt:lpwstr>mailto:zampubl@umwb.edu.pl</vt:lpwstr>
      </vt:variant>
      <vt:variant>
        <vt:lpwstr/>
      </vt:variant>
      <vt:variant>
        <vt:i4>7536693</vt:i4>
      </vt:variant>
      <vt:variant>
        <vt:i4>0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 dn</dc:title>
  <dc:subject/>
  <dc:creator>W.H.</dc:creator>
  <cp:keywords/>
  <cp:lastModifiedBy>Michał Wolański</cp:lastModifiedBy>
  <cp:revision>9</cp:revision>
  <cp:lastPrinted>2017-01-12T11:13:00Z</cp:lastPrinted>
  <dcterms:created xsi:type="dcterms:W3CDTF">2022-04-22T08:39:00Z</dcterms:created>
  <dcterms:modified xsi:type="dcterms:W3CDTF">2025-03-27T12:36:00Z</dcterms:modified>
</cp:coreProperties>
</file>