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65229C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4DED659B" w14:textId="77777777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 xml:space="preserve">r sprawy: </w:t>
      </w:r>
      <w:r w:rsidR="00AD7A89" w:rsidRPr="00AD7A89">
        <w:rPr>
          <w:rFonts w:ascii="Arial" w:hAnsi="Arial"/>
          <w:sz w:val="22"/>
          <w:szCs w:val="22"/>
        </w:rPr>
        <w:t>SP2/261/3/2024</w:t>
      </w:r>
    </w:p>
    <w:p w14:paraId="275FC839" w14:textId="77777777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4C19AC">
        <w:rPr>
          <w:rFonts w:ascii="Arial" w:hAnsi="Arial"/>
        </w:rPr>
        <w:t xml:space="preserve">załącznik nr </w:t>
      </w:r>
      <w:r w:rsidR="00EC6C70">
        <w:rPr>
          <w:rFonts w:ascii="Arial" w:hAnsi="Arial"/>
        </w:rPr>
        <w:t>6</w:t>
      </w:r>
      <w:r w:rsidRPr="004C19AC">
        <w:rPr>
          <w:rFonts w:ascii="Arial" w:hAnsi="Arial"/>
        </w:rPr>
        <w:t xml:space="preserve"> do SWZ</w:t>
      </w:r>
    </w:p>
    <w:p w14:paraId="2090EF2D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73345B39" w14:textId="77777777" w:rsidR="0092087B" w:rsidRDefault="00313291">
      <w:pPr>
        <w:pStyle w:val="Tekstpodstawowy"/>
        <w:jc w:val="center"/>
      </w:pPr>
      <w:r>
        <w:rPr>
          <w:rFonts w:ascii="Arial" w:hAnsi="Arial"/>
          <w:b/>
          <w:bCs/>
        </w:rPr>
        <w:t>OFERTA</w:t>
      </w:r>
      <w:r w:rsidR="005E41C9">
        <w:rPr>
          <w:rFonts w:ascii="Arial" w:hAnsi="Arial"/>
          <w:b/>
          <w:bCs/>
        </w:rPr>
        <w:t xml:space="preserve"> CZ</w:t>
      </w:r>
      <w:r w:rsidR="00632679">
        <w:rPr>
          <w:rFonts w:ascii="Arial" w:hAnsi="Arial"/>
          <w:b/>
          <w:bCs/>
        </w:rPr>
        <w:t>.</w:t>
      </w:r>
      <w:r w:rsidR="00EC6C70">
        <w:rPr>
          <w:rFonts w:ascii="Arial" w:hAnsi="Arial"/>
          <w:b/>
          <w:bCs/>
        </w:rPr>
        <w:t>6</w:t>
      </w:r>
      <w:r w:rsidR="003649D1">
        <w:rPr>
          <w:rFonts w:ascii="Arial" w:hAnsi="Arial"/>
          <w:b/>
          <w:bCs/>
        </w:rPr>
        <w:t xml:space="preserve"> – artykuły spożywcze</w:t>
      </w:r>
    </w:p>
    <w:p w14:paraId="3A9C9DA8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2DB3592E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90AE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F83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16AC2AA2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11592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5766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E05A903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C3AD4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9B6C6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627844A4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1C52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87E5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75027513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E298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4993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A525096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42EA7FE8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3939B309" w14:textId="77777777" w:rsidR="00FD5F87" w:rsidRPr="00FD5F87" w:rsidRDefault="00313291" w:rsidP="00FD5F87">
      <w:pPr>
        <w:pStyle w:val="Tekstpodstawowy"/>
        <w:spacing w:after="240" w:line="276" w:lineRule="auto"/>
        <w:jc w:val="center"/>
        <w:rPr>
          <w:rFonts w:ascii="Arial" w:eastAsia="Times New Roman" w:hAnsi="Arial"/>
          <w:lang w:eastAsia="ar-SA" w:bidi="ar-SA"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BD76DF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</w:t>
      </w:r>
      <w:r w:rsidR="00AD7A89">
        <w:rPr>
          <w:rFonts w:ascii="Arial" w:hAnsi="Arial"/>
          <w:b/>
        </w:rPr>
        <w:t xml:space="preserve">6 </w:t>
      </w:r>
      <w:r w:rsidR="003649D1">
        <w:rPr>
          <w:rFonts w:ascii="Arial" w:hAnsi="Arial"/>
          <w:b/>
        </w:rPr>
        <w:t>– artykuły spożywcze</w:t>
      </w:r>
    </w:p>
    <w:p w14:paraId="75962C3E" w14:textId="77777777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1D2C4DC5" w14:textId="77777777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4BE36FC6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05329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32881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5CA2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A477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465BC038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3E1D5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B9F98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3D64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E27DA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48E9FF15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53EBA131" w14:textId="77777777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1193C978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875"/>
        <w:gridCol w:w="1372"/>
        <w:gridCol w:w="750"/>
        <w:gridCol w:w="1452"/>
        <w:gridCol w:w="559"/>
        <w:gridCol w:w="1144"/>
        <w:gridCol w:w="1152"/>
      </w:tblGrid>
      <w:tr w:rsidR="003649D1" w14:paraId="136F8D0E" w14:textId="77777777" w:rsidTr="005E41C9">
        <w:trPr>
          <w:tblHeader/>
        </w:trPr>
        <w:tc>
          <w:tcPr>
            <w:tcW w:w="0" w:type="auto"/>
          </w:tcPr>
          <w:p w14:paraId="6DA4ACF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618BD47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4C63ED7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3099EC90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1C150D3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6EA95DC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727EC6B2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0499982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E00773" w14:paraId="5417D225" w14:textId="77777777" w:rsidTr="005E41C9">
        <w:tc>
          <w:tcPr>
            <w:tcW w:w="0" w:type="auto"/>
          </w:tcPr>
          <w:p w14:paraId="398306FC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72AFD486" w14:textId="77777777" w:rsidR="00E00773" w:rsidRDefault="000211F0" w:rsidP="000211F0">
            <w:pPr>
              <w:pStyle w:val="Tekstpodstawowy"/>
              <w:rPr>
                <w:rFonts w:ascii="Arial" w:eastAsia="Times New Roman" w:hAnsi="Arial"/>
              </w:rPr>
            </w:pPr>
            <w:r w:rsidRPr="000211F0">
              <w:rPr>
                <w:rFonts w:ascii="Arial" w:eastAsia="Times New Roman" w:hAnsi="Arial"/>
              </w:rPr>
              <w:t>Ananas puszka 5</w:t>
            </w:r>
            <w:r>
              <w:rPr>
                <w:rFonts w:ascii="Arial" w:eastAsia="Times New Roman" w:hAnsi="Arial"/>
              </w:rPr>
              <w:t>00-600ml</w:t>
            </w:r>
          </w:p>
        </w:tc>
        <w:tc>
          <w:tcPr>
            <w:tcW w:w="0" w:type="auto"/>
          </w:tcPr>
          <w:p w14:paraId="5E7916DB" w14:textId="77777777" w:rsidR="00E00773" w:rsidRDefault="000211F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666ECB43" w14:textId="77777777" w:rsidR="00E00773" w:rsidRDefault="000211F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4378C545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B34D28B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7DD63F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A90E7C1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50A16CA5" w14:textId="77777777" w:rsidTr="005E41C9">
        <w:tc>
          <w:tcPr>
            <w:tcW w:w="0" w:type="auto"/>
          </w:tcPr>
          <w:p w14:paraId="30E5B906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77F7DE03" w14:textId="77777777" w:rsidR="00E00773" w:rsidRDefault="000211F0" w:rsidP="000211F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Barszcz biały zakwas z mąki pszennej, razowej oraz czosnku opakowanie 500-550ml.</w:t>
            </w:r>
          </w:p>
        </w:tc>
        <w:tc>
          <w:tcPr>
            <w:tcW w:w="0" w:type="auto"/>
          </w:tcPr>
          <w:p w14:paraId="7B0D1A30" w14:textId="77777777" w:rsidR="00E00773" w:rsidRDefault="000211F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0B2A271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200E9E65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BDF5E42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32FF472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C1BDF7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35975D79" w14:textId="77777777" w:rsidTr="005E41C9">
        <w:tc>
          <w:tcPr>
            <w:tcW w:w="0" w:type="auto"/>
          </w:tcPr>
          <w:p w14:paraId="5BD1CD75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1AC3E157" w14:textId="77777777" w:rsidR="00E00773" w:rsidRDefault="000211F0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Bazylia 10-15g</w:t>
            </w:r>
          </w:p>
        </w:tc>
        <w:tc>
          <w:tcPr>
            <w:tcW w:w="0" w:type="auto"/>
          </w:tcPr>
          <w:p w14:paraId="67A8864B" w14:textId="77777777" w:rsidR="00E00773" w:rsidRDefault="000211F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734D43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50BE548A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BE1710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878DFE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65F0031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70C013BD" w14:textId="77777777" w:rsidTr="005E41C9">
        <w:tc>
          <w:tcPr>
            <w:tcW w:w="0" w:type="auto"/>
          </w:tcPr>
          <w:p w14:paraId="0AE9C69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4</w:t>
            </w:r>
          </w:p>
        </w:tc>
        <w:tc>
          <w:tcPr>
            <w:tcW w:w="0" w:type="auto"/>
          </w:tcPr>
          <w:p w14:paraId="457494AD" w14:textId="77777777" w:rsidR="00E00773" w:rsidRPr="00B07147" w:rsidRDefault="000211F0" w:rsidP="000211F0">
            <w:pPr>
              <w:rPr>
                <w:rFonts w:ascii="Arial" w:eastAsia="Times New Roman" w:hAnsi="Arial"/>
              </w:rPr>
            </w:pPr>
            <w:r w:rsidRPr="00B07147">
              <w:rPr>
                <w:rFonts w:ascii="Arial" w:hAnsi="Arial"/>
                <w:color w:val="000000"/>
                <w:sz w:val="22"/>
                <w:szCs w:val="22"/>
              </w:rPr>
              <w:t>Brzoskwinie  puszka</w:t>
            </w:r>
            <w:r w:rsidR="00B07147" w:rsidRPr="00B07147">
              <w:rPr>
                <w:rFonts w:ascii="Arial" w:hAnsi="Arial"/>
                <w:color w:val="000000"/>
                <w:sz w:val="22"/>
                <w:szCs w:val="22"/>
              </w:rPr>
              <w:t xml:space="preserve"> 850-900ml</w:t>
            </w:r>
          </w:p>
        </w:tc>
        <w:tc>
          <w:tcPr>
            <w:tcW w:w="0" w:type="auto"/>
          </w:tcPr>
          <w:p w14:paraId="24789A6C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1C8F873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144</w:t>
            </w:r>
          </w:p>
        </w:tc>
        <w:tc>
          <w:tcPr>
            <w:tcW w:w="0" w:type="auto"/>
          </w:tcPr>
          <w:p w14:paraId="55F03E1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8B3B9D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7B03E1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E507C5E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125576D8" w14:textId="77777777" w:rsidTr="005E41C9">
        <w:tc>
          <w:tcPr>
            <w:tcW w:w="0" w:type="auto"/>
          </w:tcPr>
          <w:p w14:paraId="13C22197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198F4EF0" w14:textId="77777777" w:rsidR="00E00773" w:rsidRDefault="009D46D0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Bułka tarta z pieczywa pszennego bez dodatku pieczywa żytniego i słodkiego opakowanie 500-550g</w:t>
            </w:r>
          </w:p>
        </w:tc>
        <w:tc>
          <w:tcPr>
            <w:tcW w:w="0" w:type="auto"/>
          </w:tcPr>
          <w:p w14:paraId="29D3FFB1" w14:textId="77777777" w:rsidR="00E00773" w:rsidRDefault="009D46D0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szt..</w:t>
            </w:r>
          </w:p>
        </w:tc>
        <w:tc>
          <w:tcPr>
            <w:tcW w:w="0" w:type="auto"/>
          </w:tcPr>
          <w:p w14:paraId="4504ED1C" w14:textId="77777777" w:rsidR="00E00773" w:rsidRDefault="005F3A9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900</w:t>
            </w:r>
          </w:p>
        </w:tc>
        <w:tc>
          <w:tcPr>
            <w:tcW w:w="0" w:type="auto"/>
          </w:tcPr>
          <w:p w14:paraId="690933C5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13FC4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C24FB1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78049B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71B13D96" w14:textId="77777777" w:rsidTr="005E41C9">
        <w:tc>
          <w:tcPr>
            <w:tcW w:w="0" w:type="auto"/>
          </w:tcPr>
          <w:p w14:paraId="73BCE95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3150F3F8" w14:textId="77777777" w:rsidR="00E00773" w:rsidRDefault="00E00773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Cukier biały kryształ</w:t>
            </w:r>
          </w:p>
        </w:tc>
        <w:tc>
          <w:tcPr>
            <w:tcW w:w="0" w:type="auto"/>
          </w:tcPr>
          <w:p w14:paraId="09AC35A8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2E93293A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450</w:t>
            </w:r>
          </w:p>
        </w:tc>
        <w:tc>
          <w:tcPr>
            <w:tcW w:w="0" w:type="auto"/>
          </w:tcPr>
          <w:p w14:paraId="5EA15C94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6970AE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14B806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4E49EEA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38C6ADC8" w14:textId="77777777" w:rsidTr="005E41C9">
        <w:tc>
          <w:tcPr>
            <w:tcW w:w="0" w:type="auto"/>
          </w:tcPr>
          <w:p w14:paraId="3794A7BE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5CF3EE6D" w14:textId="77777777" w:rsidR="00E00773" w:rsidRDefault="000211F0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Cukier puder 400-450g</w:t>
            </w:r>
          </w:p>
        </w:tc>
        <w:tc>
          <w:tcPr>
            <w:tcW w:w="0" w:type="auto"/>
          </w:tcPr>
          <w:p w14:paraId="150EB39A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00CD2EA" w14:textId="77777777" w:rsidR="00E00773" w:rsidRDefault="005F3A9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</w:t>
            </w:r>
          </w:p>
        </w:tc>
        <w:tc>
          <w:tcPr>
            <w:tcW w:w="0" w:type="auto"/>
          </w:tcPr>
          <w:p w14:paraId="37044F26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5D2D43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09E2F9F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9596CA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35EACDA4" w14:textId="77777777" w:rsidTr="005E41C9">
        <w:tc>
          <w:tcPr>
            <w:tcW w:w="0" w:type="auto"/>
          </w:tcPr>
          <w:p w14:paraId="3905B443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2AE149AE" w14:textId="77777777" w:rsidR="00E00773" w:rsidRDefault="005F3A9E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Cynamon mielony</w:t>
            </w:r>
            <w:r w:rsidR="000211F0">
              <w:rPr>
                <w:rFonts w:ascii="Arial" w:hAnsi="Arial"/>
                <w:color w:val="000000"/>
                <w:sz w:val="22"/>
                <w:szCs w:val="22"/>
              </w:rPr>
              <w:t xml:space="preserve"> 20-25g</w:t>
            </w:r>
          </w:p>
        </w:tc>
        <w:tc>
          <w:tcPr>
            <w:tcW w:w="0" w:type="auto"/>
          </w:tcPr>
          <w:p w14:paraId="1FD45BCC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0D274CE" w14:textId="77777777" w:rsidR="00E00773" w:rsidRDefault="005F3A9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</w:t>
            </w:r>
          </w:p>
        </w:tc>
        <w:tc>
          <w:tcPr>
            <w:tcW w:w="0" w:type="auto"/>
          </w:tcPr>
          <w:p w14:paraId="14D7D88F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9B91A2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62EC9B8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BFD77D4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21DA8B1F" w14:textId="77777777" w:rsidTr="005E41C9">
        <w:tc>
          <w:tcPr>
            <w:tcW w:w="0" w:type="auto"/>
          </w:tcPr>
          <w:p w14:paraId="0BDFED50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</w:tcPr>
          <w:p w14:paraId="289FDCA6" w14:textId="77777777" w:rsidR="00E00773" w:rsidRDefault="000211F0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Czosnek granulowany 20-25g</w:t>
            </w:r>
          </w:p>
        </w:tc>
        <w:tc>
          <w:tcPr>
            <w:tcW w:w="0" w:type="auto"/>
          </w:tcPr>
          <w:p w14:paraId="17E083D4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B2E2659" w14:textId="77777777" w:rsidR="00E00773" w:rsidRDefault="005F3A9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</w:t>
            </w:r>
          </w:p>
        </w:tc>
        <w:tc>
          <w:tcPr>
            <w:tcW w:w="0" w:type="auto"/>
          </w:tcPr>
          <w:p w14:paraId="5481DF00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554E575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4F386E7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D8B3E1C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0CECEC68" w14:textId="77777777" w:rsidTr="005E41C9">
        <w:tc>
          <w:tcPr>
            <w:tcW w:w="0" w:type="auto"/>
          </w:tcPr>
          <w:p w14:paraId="5817DAA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0" w:type="auto"/>
          </w:tcPr>
          <w:p w14:paraId="262C5A4A" w14:textId="77777777" w:rsidR="00E00773" w:rsidRDefault="000211F0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Fasola czerwona 400-450ml</w:t>
            </w:r>
          </w:p>
        </w:tc>
        <w:tc>
          <w:tcPr>
            <w:tcW w:w="0" w:type="auto"/>
          </w:tcPr>
          <w:p w14:paraId="0E909B02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C975233" w14:textId="77777777" w:rsidR="00E00773" w:rsidRDefault="005F3A9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34394A64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4E7AC55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CAEFBB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25B8AEA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3C65A964" w14:textId="77777777" w:rsidTr="005E41C9">
        <w:tc>
          <w:tcPr>
            <w:tcW w:w="0" w:type="auto"/>
          </w:tcPr>
          <w:p w14:paraId="78360A80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0" w:type="auto"/>
          </w:tcPr>
          <w:p w14:paraId="4C3DD497" w14:textId="77777777" w:rsidR="00E00773" w:rsidRDefault="000211F0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Fasola czerwona 400-450ml</w:t>
            </w:r>
          </w:p>
        </w:tc>
        <w:tc>
          <w:tcPr>
            <w:tcW w:w="0" w:type="auto"/>
          </w:tcPr>
          <w:p w14:paraId="7B117866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6844CF32" w14:textId="77777777" w:rsidR="00E00773" w:rsidRDefault="005F3A9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32CDB1F8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3133CA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29C84CE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9FA40F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E00773" w14:paraId="25B0592A" w14:textId="77777777" w:rsidTr="005E41C9">
        <w:tc>
          <w:tcPr>
            <w:tcW w:w="0" w:type="auto"/>
          </w:tcPr>
          <w:p w14:paraId="23204848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0" w:type="auto"/>
          </w:tcPr>
          <w:p w14:paraId="2881BBAA" w14:textId="77777777" w:rsidR="00E00773" w:rsidRDefault="000211F0" w:rsidP="000211F0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Gałka muszkatułowa 15-20g</w:t>
            </w:r>
          </w:p>
        </w:tc>
        <w:tc>
          <w:tcPr>
            <w:tcW w:w="0" w:type="auto"/>
          </w:tcPr>
          <w:p w14:paraId="14092381" w14:textId="77777777" w:rsidR="00E00773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DA3CEED" w14:textId="77777777" w:rsidR="00E00773" w:rsidRDefault="00F6220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165</w:t>
            </w:r>
          </w:p>
        </w:tc>
        <w:tc>
          <w:tcPr>
            <w:tcW w:w="0" w:type="auto"/>
          </w:tcPr>
          <w:p w14:paraId="50462360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DC80C71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E921A7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60E8279" w14:textId="77777777" w:rsidR="00E00773" w:rsidRDefault="00E00773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3E0B62B1" w14:textId="77777777" w:rsidTr="005E41C9">
        <w:tc>
          <w:tcPr>
            <w:tcW w:w="0" w:type="auto"/>
          </w:tcPr>
          <w:p w14:paraId="795967D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</w:t>
            </w:r>
          </w:p>
        </w:tc>
        <w:tc>
          <w:tcPr>
            <w:tcW w:w="0" w:type="auto"/>
          </w:tcPr>
          <w:p w14:paraId="75F0824E" w14:textId="77777777" w:rsidR="007F7AB4" w:rsidRDefault="007F7AB4" w:rsidP="009E3B6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Kasza bulgur 1kg</w:t>
            </w:r>
          </w:p>
        </w:tc>
        <w:tc>
          <w:tcPr>
            <w:tcW w:w="0" w:type="auto"/>
          </w:tcPr>
          <w:p w14:paraId="26C3F255" w14:textId="77777777" w:rsidR="007F7AB4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634746E" w14:textId="77777777" w:rsidR="007F7AB4" w:rsidRDefault="00F6220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</w:t>
            </w:r>
          </w:p>
        </w:tc>
        <w:tc>
          <w:tcPr>
            <w:tcW w:w="0" w:type="auto"/>
          </w:tcPr>
          <w:p w14:paraId="656379B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4419F4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4881DF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F17468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57D83EDE" w14:textId="77777777" w:rsidTr="005E41C9">
        <w:tc>
          <w:tcPr>
            <w:tcW w:w="0" w:type="auto"/>
          </w:tcPr>
          <w:p w14:paraId="55D600E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</w:t>
            </w:r>
          </w:p>
        </w:tc>
        <w:tc>
          <w:tcPr>
            <w:tcW w:w="0" w:type="auto"/>
          </w:tcPr>
          <w:p w14:paraId="0DECBD1D" w14:textId="77777777" w:rsidR="007F7AB4" w:rsidRDefault="007F7AB4" w:rsidP="000F6D6C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Kasza gryczana</w:t>
            </w:r>
          </w:p>
        </w:tc>
        <w:tc>
          <w:tcPr>
            <w:tcW w:w="0" w:type="auto"/>
          </w:tcPr>
          <w:p w14:paraId="4E1FC14C" w14:textId="77777777" w:rsidR="007F7AB4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347708E" w14:textId="77777777" w:rsidR="00F6220D" w:rsidRDefault="00F6220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154</w:t>
            </w:r>
          </w:p>
        </w:tc>
        <w:tc>
          <w:tcPr>
            <w:tcW w:w="0" w:type="auto"/>
          </w:tcPr>
          <w:p w14:paraId="56B5B94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4927DE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F543A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31997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44E09FED" w14:textId="77777777" w:rsidTr="005E41C9">
        <w:tc>
          <w:tcPr>
            <w:tcW w:w="0" w:type="auto"/>
          </w:tcPr>
          <w:p w14:paraId="1DF0BB0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0" w:type="auto"/>
          </w:tcPr>
          <w:p w14:paraId="37445A28" w14:textId="77777777" w:rsidR="007F7AB4" w:rsidRPr="000F6D6C" w:rsidRDefault="007F7AB4" w:rsidP="000F6D6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Kasza jęczmienna średnia</w:t>
            </w:r>
          </w:p>
        </w:tc>
        <w:tc>
          <w:tcPr>
            <w:tcW w:w="0" w:type="auto"/>
          </w:tcPr>
          <w:p w14:paraId="54437D1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C236713" w14:textId="77777777" w:rsidR="007F7AB4" w:rsidRDefault="007F7AB4" w:rsidP="00F6220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F6220D">
              <w:rPr>
                <w:rFonts w:ascii="Arial" w:eastAsia="Times New Roman" w:hAnsi="Arial"/>
              </w:rPr>
              <w:t>5</w:t>
            </w:r>
            <w:r>
              <w:rPr>
                <w:rFonts w:ascii="Arial" w:eastAsia="Times New Roman" w:hAnsi="Arial"/>
              </w:rPr>
              <w:t>0</w:t>
            </w:r>
          </w:p>
        </w:tc>
        <w:tc>
          <w:tcPr>
            <w:tcW w:w="0" w:type="auto"/>
          </w:tcPr>
          <w:p w14:paraId="35361DD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22B39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64F96F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65E90A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1F31EB17" w14:textId="77777777" w:rsidTr="005E41C9">
        <w:tc>
          <w:tcPr>
            <w:tcW w:w="0" w:type="auto"/>
          </w:tcPr>
          <w:p w14:paraId="78641C9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</w:t>
            </w:r>
          </w:p>
        </w:tc>
        <w:tc>
          <w:tcPr>
            <w:tcW w:w="0" w:type="auto"/>
          </w:tcPr>
          <w:p w14:paraId="33A9B05C" w14:textId="77777777" w:rsidR="007F7AB4" w:rsidRPr="00E72B21" w:rsidRDefault="007F7AB4" w:rsidP="009E3B65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Kasza jęczmienna pęczak</w:t>
            </w:r>
          </w:p>
        </w:tc>
        <w:tc>
          <w:tcPr>
            <w:tcW w:w="0" w:type="auto"/>
          </w:tcPr>
          <w:p w14:paraId="0FDF9BA8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0633488" w14:textId="77777777" w:rsidR="007F7AB4" w:rsidRDefault="00F6220D" w:rsidP="00F6220D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48</w:t>
            </w:r>
          </w:p>
        </w:tc>
        <w:tc>
          <w:tcPr>
            <w:tcW w:w="0" w:type="auto"/>
          </w:tcPr>
          <w:p w14:paraId="48E2F73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6338A9E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259B6B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C3C38F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69A02D46" w14:textId="77777777" w:rsidTr="005E41C9">
        <w:tc>
          <w:tcPr>
            <w:tcW w:w="0" w:type="auto"/>
          </w:tcPr>
          <w:p w14:paraId="5914964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</w:t>
            </w:r>
          </w:p>
        </w:tc>
        <w:tc>
          <w:tcPr>
            <w:tcW w:w="0" w:type="auto"/>
          </w:tcPr>
          <w:p w14:paraId="05D672EC" w14:textId="77777777" w:rsidR="007F7AB4" w:rsidRPr="00E72B21" w:rsidRDefault="007F7AB4" w:rsidP="007F7AB4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Kminek mielony 20-25g</w:t>
            </w:r>
          </w:p>
        </w:tc>
        <w:tc>
          <w:tcPr>
            <w:tcW w:w="0" w:type="auto"/>
          </w:tcPr>
          <w:p w14:paraId="0F0379A4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135E3B02" w14:textId="77777777" w:rsidR="007F7AB4" w:rsidRDefault="00F6220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210A789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9C03F6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F4CF50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6130F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152BA411" w14:textId="77777777" w:rsidTr="005E41C9">
        <w:tc>
          <w:tcPr>
            <w:tcW w:w="0" w:type="auto"/>
          </w:tcPr>
          <w:p w14:paraId="40F5C37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</w:t>
            </w:r>
          </w:p>
        </w:tc>
        <w:tc>
          <w:tcPr>
            <w:tcW w:w="0" w:type="auto"/>
          </w:tcPr>
          <w:p w14:paraId="2F57F7A2" w14:textId="77777777" w:rsidR="00870A6F" w:rsidRDefault="00870A6F" w:rsidP="009D46D0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Kompot wiśniowy, min 400 g owoców odsączonych w słoiku opakowanie 850-950g</w:t>
            </w:r>
          </w:p>
        </w:tc>
        <w:tc>
          <w:tcPr>
            <w:tcW w:w="0" w:type="auto"/>
          </w:tcPr>
          <w:p w14:paraId="5CC3C80F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DDEC8DB" w14:textId="77777777" w:rsidR="00870A6F" w:rsidRDefault="00F6220D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46CC587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86BB8EF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A2768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A9DA6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01C4286B" w14:textId="77777777" w:rsidTr="005E41C9">
        <w:tc>
          <w:tcPr>
            <w:tcW w:w="0" w:type="auto"/>
          </w:tcPr>
          <w:p w14:paraId="4641D81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19</w:t>
            </w:r>
          </w:p>
        </w:tc>
        <w:tc>
          <w:tcPr>
            <w:tcW w:w="0" w:type="auto"/>
          </w:tcPr>
          <w:p w14:paraId="670B17B5" w14:textId="77777777" w:rsidR="00870A6F" w:rsidRPr="009D46D0" w:rsidRDefault="00870A6F" w:rsidP="009D46D0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Kompot porzeczkowy, min 400 g owoców odsączonych w słoiku opakowanie 850-950g</w:t>
            </w:r>
          </w:p>
        </w:tc>
        <w:tc>
          <w:tcPr>
            <w:tcW w:w="0" w:type="auto"/>
          </w:tcPr>
          <w:p w14:paraId="2F996D8C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C0C51D4" w14:textId="77777777" w:rsidR="00870A6F" w:rsidRDefault="003A4F6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6FABEDC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CEF61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BC3ACB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CC6CD7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0FD4BEC9" w14:textId="77777777" w:rsidTr="005E41C9">
        <w:tc>
          <w:tcPr>
            <w:tcW w:w="0" w:type="auto"/>
          </w:tcPr>
          <w:p w14:paraId="5D4F457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4528FA11" w14:textId="77777777" w:rsidR="00870A6F" w:rsidRDefault="00870A6F" w:rsidP="0025323F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Koncentrat pomidorowy w słoiku, pasteryzowany, bez sztucznych barwników i konserwantów o</w:t>
            </w:r>
            <w:r w:rsidRPr="003649D1">
              <w:rPr>
                <w:rFonts w:ascii="Arial" w:eastAsia="Times New Roman" w:hAnsi="Arial"/>
              </w:rPr>
              <w:t xml:space="preserve">pakowanie </w:t>
            </w:r>
            <w:r>
              <w:rPr>
                <w:rFonts w:ascii="Arial" w:eastAsia="Times New Roman" w:hAnsi="Arial"/>
              </w:rPr>
              <w:t>950-1000</w:t>
            </w:r>
            <w:r w:rsidRPr="003649D1">
              <w:rPr>
                <w:rFonts w:ascii="Arial" w:eastAsia="Times New Roman" w:hAnsi="Arial"/>
              </w:rPr>
              <w:t>g</w:t>
            </w:r>
          </w:p>
        </w:tc>
        <w:tc>
          <w:tcPr>
            <w:tcW w:w="0" w:type="auto"/>
          </w:tcPr>
          <w:p w14:paraId="500E371D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C6544A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360</w:t>
            </w:r>
          </w:p>
        </w:tc>
        <w:tc>
          <w:tcPr>
            <w:tcW w:w="0" w:type="auto"/>
          </w:tcPr>
          <w:p w14:paraId="6408855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5EFB13F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76F8D8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D959DD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6562CC71" w14:textId="77777777" w:rsidTr="005E41C9">
        <w:tc>
          <w:tcPr>
            <w:tcW w:w="0" w:type="auto"/>
          </w:tcPr>
          <w:p w14:paraId="6FA7E6A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</w:t>
            </w:r>
          </w:p>
        </w:tc>
        <w:tc>
          <w:tcPr>
            <w:tcW w:w="0" w:type="auto"/>
          </w:tcPr>
          <w:p w14:paraId="1748995E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Kukurydza konserwowa 400-450g</w:t>
            </w:r>
          </w:p>
        </w:tc>
        <w:tc>
          <w:tcPr>
            <w:tcW w:w="0" w:type="auto"/>
          </w:tcPr>
          <w:p w14:paraId="573078FF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99EC445" w14:textId="77777777" w:rsidR="00870A6F" w:rsidRDefault="003A4F61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5ADC920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ADA5C2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0EF11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43781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7F2DC0E7" w14:textId="77777777" w:rsidTr="005E41C9">
        <w:tc>
          <w:tcPr>
            <w:tcW w:w="0" w:type="auto"/>
          </w:tcPr>
          <w:p w14:paraId="1A49ECD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22</w:t>
            </w:r>
          </w:p>
        </w:tc>
        <w:tc>
          <w:tcPr>
            <w:tcW w:w="0" w:type="auto"/>
          </w:tcPr>
          <w:p w14:paraId="210F82CB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Kwasek cytrynowy 20-25g</w:t>
            </w:r>
          </w:p>
        </w:tc>
        <w:tc>
          <w:tcPr>
            <w:tcW w:w="0" w:type="auto"/>
          </w:tcPr>
          <w:p w14:paraId="6B19704C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9F6098C" w14:textId="77777777" w:rsidR="00870A6F" w:rsidRDefault="00D2790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7ED9161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31BFE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49C06D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0BE4A1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322C03D5" w14:textId="77777777" w:rsidTr="005E41C9">
        <w:tc>
          <w:tcPr>
            <w:tcW w:w="0" w:type="auto"/>
          </w:tcPr>
          <w:p w14:paraId="194E489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23</w:t>
            </w:r>
          </w:p>
        </w:tc>
        <w:tc>
          <w:tcPr>
            <w:tcW w:w="0" w:type="auto"/>
          </w:tcPr>
          <w:p w14:paraId="6B44A20C" w14:textId="77777777" w:rsidR="00870A6F" w:rsidRPr="007F7AB4" w:rsidRDefault="00870A6F" w:rsidP="007F7AB4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Liść </w:t>
            </w:r>
            <w:r w:rsidR="00D27904">
              <w:rPr>
                <w:rFonts w:ascii="Arial" w:hAnsi="Arial"/>
                <w:color w:val="000000"/>
                <w:sz w:val="22"/>
                <w:szCs w:val="22"/>
              </w:rPr>
              <w:t>l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aurowy 12-20g</w:t>
            </w:r>
          </w:p>
        </w:tc>
        <w:tc>
          <w:tcPr>
            <w:tcW w:w="0" w:type="auto"/>
          </w:tcPr>
          <w:p w14:paraId="43099F98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633C6029" w14:textId="77777777" w:rsidR="00870A6F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370</w:t>
            </w:r>
          </w:p>
        </w:tc>
        <w:tc>
          <w:tcPr>
            <w:tcW w:w="0" w:type="auto"/>
          </w:tcPr>
          <w:p w14:paraId="1E41EBD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201AD5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639D5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99848C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37F8C735" w14:textId="77777777" w:rsidTr="005E41C9">
        <w:tc>
          <w:tcPr>
            <w:tcW w:w="0" w:type="auto"/>
          </w:tcPr>
          <w:p w14:paraId="5D9BD58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</w:t>
            </w:r>
          </w:p>
        </w:tc>
        <w:tc>
          <w:tcPr>
            <w:tcW w:w="0" w:type="auto"/>
          </w:tcPr>
          <w:p w14:paraId="3E5C4D87" w14:textId="77777777" w:rsidR="00870A6F" w:rsidRPr="007F7AB4" w:rsidRDefault="00870A6F" w:rsidP="007F7AB4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Lubczyk liść 12-20g</w:t>
            </w:r>
          </w:p>
        </w:tc>
        <w:tc>
          <w:tcPr>
            <w:tcW w:w="0" w:type="auto"/>
          </w:tcPr>
          <w:p w14:paraId="7616FC92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6AE466A5" w14:textId="77777777" w:rsidR="00870A6F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</w:t>
            </w:r>
          </w:p>
        </w:tc>
        <w:tc>
          <w:tcPr>
            <w:tcW w:w="0" w:type="auto"/>
          </w:tcPr>
          <w:p w14:paraId="5742C0A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6E5921F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02385BB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CE21F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5DED20EC" w14:textId="77777777" w:rsidTr="005E41C9">
        <w:tc>
          <w:tcPr>
            <w:tcW w:w="0" w:type="auto"/>
          </w:tcPr>
          <w:p w14:paraId="5DFF1FFB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25</w:t>
            </w:r>
          </w:p>
        </w:tc>
        <w:tc>
          <w:tcPr>
            <w:tcW w:w="0" w:type="auto"/>
          </w:tcPr>
          <w:p w14:paraId="1F7AD752" w14:textId="77777777" w:rsidR="00870A6F" w:rsidRPr="007F7AB4" w:rsidRDefault="00870A6F" w:rsidP="007F7AB4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Przecier pomidorowy 500-600g karton</w:t>
            </w:r>
          </w:p>
        </w:tc>
        <w:tc>
          <w:tcPr>
            <w:tcW w:w="0" w:type="auto"/>
          </w:tcPr>
          <w:p w14:paraId="46A33749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E8CC4D5" w14:textId="77777777" w:rsidR="00870A6F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48</w:t>
            </w:r>
          </w:p>
        </w:tc>
        <w:tc>
          <w:tcPr>
            <w:tcW w:w="0" w:type="auto"/>
          </w:tcPr>
          <w:p w14:paraId="79680CFF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C788F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DDA4E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E0CD8F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5D634F88" w14:textId="77777777" w:rsidTr="005E41C9">
        <w:tc>
          <w:tcPr>
            <w:tcW w:w="0" w:type="auto"/>
          </w:tcPr>
          <w:p w14:paraId="6D14F4B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26</w:t>
            </w:r>
          </w:p>
        </w:tc>
        <w:tc>
          <w:tcPr>
            <w:tcW w:w="0" w:type="auto"/>
          </w:tcPr>
          <w:p w14:paraId="57FD21C4" w14:textId="77777777" w:rsidR="00870A6F" w:rsidRPr="007F7AB4" w:rsidRDefault="00870A6F" w:rsidP="007F7AB4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Majeranek 20-25g</w:t>
            </w:r>
          </w:p>
        </w:tc>
        <w:tc>
          <w:tcPr>
            <w:tcW w:w="0" w:type="auto"/>
          </w:tcPr>
          <w:p w14:paraId="25053DD6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5220838" w14:textId="77777777" w:rsidR="00870A6F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150</w:t>
            </w:r>
          </w:p>
        </w:tc>
        <w:tc>
          <w:tcPr>
            <w:tcW w:w="0" w:type="auto"/>
          </w:tcPr>
          <w:p w14:paraId="15A21F2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9176E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28B590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6E43F7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60EE7172" w14:textId="77777777" w:rsidTr="005E41C9">
        <w:tc>
          <w:tcPr>
            <w:tcW w:w="0" w:type="auto"/>
          </w:tcPr>
          <w:p w14:paraId="45EF010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27</w:t>
            </w:r>
          </w:p>
        </w:tc>
        <w:tc>
          <w:tcPr>
            <w:tcW w:w="0" w:type="auto"/>
          </w:tcPr>
          <w:p w14:paraId="7D083818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Majonez 400-450ml</w:t>
            </w:r>
          </w:p>
        </w:tc>
        <w:tc>
          <w:tcPr>
            <w:tcW w:w="0" w:type="auto"/>
          </w:tcPr>
          <w:p w14:paraId="3F5CF1E5" w14:textId="77777777" w:rsidR="00870A6F" w:rsidRDefault="00870A6F">
            <w:r w:rsidRPr="001308EA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6BB8BDB9" w14:textId="77777777" w:rsidR="00870A6F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200</w:t>
            </w:r>
          </w:p>
        </w:tc>
        <w:tc>
          <w:tcPr>
            <w:tcW w:w="0" w:type="auto"/>
          </w:tcPr>
          <w:p w14:paraId="295352C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9A62F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D4A2E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D7A893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2D0D5DC0" w14:textId="77777777" w:rsidTr="005E41C9">
        <w:tc>
          <w:tcPr>
            <w:tcW w:w="0" w:type="auto"/>
          </w:tcPr>
          <w:p w14:paraId="36830F7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28</w:t>
            </w:r>
          </w:p>
        </w:tc>
        <w:tc>
          <w:tcPr>
            <w:tcW w:w="0" w:type="auto"/>
          </w:tcPr>
          <w:p w14:paraId="5CF3FA2D" w14:textId="77777777" w:rsidR="007F7AB4" w:rsidRDefault="007F7AB4" w:rsidP="00FD37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łazanki, w składzie mąka makaronowa pszenna opakowanie 400-500g</w:t>
            </w:r>
          </w:p>
        </w:tc>
        <w:tc>
          <w:tcPr>
            <w:tcW w:w="0" w:type="auto"/>
          </w:tcPr>
          <w:p w14:paraId="16D17CE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DB224C6" w14:textId="77777777" w:rsidR="007F7AB4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210</w:t>
            </w:r>
          </w:p>
        </w:tc>
        <w:tc>
          <w:tcPr>
            <w:tcW w:w="0" w:type="auto"/>
          </w:tcPr>
          <w:p w14:paraId="3639C53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150214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A1A820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5FA43F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31ED897A" w14:textId="77777777" w:rsidTr="005E41C9">
        <w:tc>
          <w:tcPr>
            <w:tcW w:w="0" w:type="auto"/>
          </w:tcPr>
          <w:p w14:paraId="74D2697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29</w:t>
            </w:r>
          </w:p>
        </w:tc>
        <w:tc>
          <w:tcPr>
            <w:tcW w:w="0" w:type="auto"/>
          </w:tcPr>
          <w:p w14:paraId="4725B8FA" w14:textId="77777777" w:rsidR="007F7AB4" w:rsidRDefault="007F7AB4" w:rsidP="00FD37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Makaron krajanka, w składzie mąka makaronowa pszenna opakowanie 240-250g </w:t>
            </w:r>
          </w:p>
        </w:tc>
        <w:tc>
          <w:tcPr>
            <w:tcW w:w="0" w:type="auto"/>
          </w:tcPr>
          <w:p w14:paraId="0D361D4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00DC0B9" w14:textId="77777777" w:rsidR="007F7AB4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400</w:t>
            </w:r>
          </w:p>
        </w:tc>
        <w:tc>
          <w:tcPr>
            <w:tcW w:w="0" w:type="auto"/>
          </w:tcPr>
          <w:p w14:paraId="5AA75F2F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1FB7027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0A7F7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BC8659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44C71616" w14:textId="77777777" w:rsidTr="005E41C9">
        <w:tc>
          <w:tcPr>
            <w:tcW w:w="0" w:type="auto"/>
          </w:tcPr>
          <w:p w14:paraId="00BFD55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</w:t>
            </w:r>
          </w:p>
        </w:tc>
        <w:tc>
          <w:tcPr>
            <w:tcW w:w="0" w:type="auto"/>
          </w:tcPr>
          <w:p w14:paraId="5A67C058" w14:textId="77777777" w:rsidR="007F7AB4" w:rsidRDefault="007F7AB4" w:rsidP="00FD37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muszelka mini, w składzie mąka makaronowa pszenna opakowanie 400-500g</w:t>
            </w:r>
          </w:p>
        </w:tc>
        <w:tc>
          <w:tcPr>
            <w:tcW w:w="0" w:type="auto"/>
          </w:tcPr>
          <w:p w14:paraId="594ADF1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85D429C" w14:textId="77777777" w:rsidR="007F7AB4" w:rsidRDefault="004F219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200</w:t>
            </w:r>
          </w:p>
        </w:tc>
        <w:tc>
          <w:tcPr>
            <w:tcW w:w="0" w:type="auto"/>
          </w:tcPr>
          <w:p w14:paraId="1CD1189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CA8278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A00358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11BE8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3FEC6C66" w14:textId="77777777" w:rsidTr="005E41C9">
        <w:tc>
          <w:tcPr>
            <w:tcW w:w="0" w:type="auto"/>
          </w:tcPr>
          <w:p w14:paraId="24A72A2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31</w:t>
            </w:r>
          </w:p>
        </w:tc>
        <w:tc>
          <w:tcPr>
            <w:tcW w:w="0" w:type="auto"/>
          </w:tcPr>
          <w:p w14:paraId="3C07E930" w14:textId="77777777" w:rsidR="007F7AB4" w:rsidRDefault="007F7AB4" w:rsidP="00FD37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spaghetti, w składzie mąka makaronowa pszenna opakowanie 400-500g</w:t>
            </w:r>
          </w:p>
        </w:tc>
        <w:tc>
          <w:tcPr>
            <w:tcW w:w="0" w:type="auto"/>
          </w:tcPr>
          <w:p w14:paraId="1689AEEE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B08A7CB" w14:textId="77777777" w:rsidR="007F7AB4" w:rsidRDefault="008D034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1080</w:t>
            </w:r>
          </w:p>
        </w:tc>
        <w:tc>
          <w:tcPr>
            <w:tcW w:w="0" w:type="auto"/>
          </w:tcPr>
          <w:p w14:paraId="5619ED9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BC815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BAA50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59966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0983B939" w14:textId="77777777" w:rsidTr="005E41C9">
        <w:tc>
          <w:tcPr>
            <w:tcW w:w="0" w:type="auto"/>
          </w:tcPr>
          <w:p w14:paraId="6C07639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32</w:t>
            </w:r>
          </w:p>
        </w:tc>
        <w:tc>
          <w:tcPr>
            <w:tcW w:w="0" w:type="auto"/>
          </w:tcPr>
          <w:p w14:paraId="728560B7" w14:textId="77777777" w:rsidR="007F7AB4" w:rsidRDefault="007F7AB4" w:rsidP="009D46D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świderki, w składzie mąka makaronowa pszenna opakowanie 400-500g</w:t>
            </w:r>
          </w:p>
        </w:tc>
        <w:tc>
          <w:tcPr>
            <w:tcW w:w="0" w:type="auto"/>
          </w:tcPr>
          <w:p w14:paraId="01DC2EDE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6FE9ACA" w14:textId="77777777" w:rsidR="007F7AB4" w:rsidRDefault="000412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750</w:t>
            </w:r>
          </w:p>
        </w:tc>
        <w:tc>
          <w:tcPr>
            <w:tcW w:w="0" w:type="auto"/>
          </w:tcPr>
          <w:p w14:paraId="208534A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142434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1C2614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0EDAFF3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56FB506A" w14:textId="77777777" w:rsidTr="005E41C9">
        <w:tc>
          <w:tcPr>
            <w:tcW w:w="0" w:type="auto"/>
          </w:tcPr>
          <w:p w14:paraId="1D657F2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33</w:t>
            </w:r>
          </w:p>
        </w:tc>
        <w:tc>
          <w:tcPr>
            <w:tcW w:w="0" w:type="auto"/>
          </w:tcPr>
          <w:p w14:paraId="59CC8F0D" w14:textId="77777777" w:rsidR="007F7AB4" w:rsidRDefault="007F7AB4" w:rsidP="00FD37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Makaron tagliatelle, w składzie mąka makaronowa pszenna opakowanie 400-500g</w:t>
            </w:r>
          </w:p>
        </w:tc>
        <w:tc>
          <w:tcPr>
            <w:tcW w:w="0" w:type="auto"/>
          </w:tcPr>
          <w:p w14:paraId="1798DE4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E9453F6" w14:textId="77777777" w:rsidR="007F7AB4" w:rsidRDefault="00B0714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380</w:t>
            </w:r>
          </w:p>
        </w:tc>
        <w:tc>
          <w:tcPr>
            <w:tcW w:w="0" w:type="auto"/>
          </w:tcPr>
          <w:p w14:paraId="7B65DC1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DB9EC8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B490B3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A1FF4B4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6BAA62B3" w14:textId="77777777" w:rsidTr="005E41C9">
        <w:tc>
          <w:tcPr>
            <w:tcW w:w="0" w:type="auto"/>
          </w:tcPr>
          <w:p w14:paraId="0248E71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34</w:t>
            </w:r>
          </w:p>
        </w:tc>
        <w:tc>
          <w:tcPr>
            <w:tcW w:w="0" w:type="auto"/>
          </w:tcPr>
          <w:p w14:paraId="41D675D6" w14:textId="77777777" w:rsidR="007F7AB4" w:rsidRDefault="007F7AB4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Mąka pszenna typ. 500</w:t>
            </w:r>
          </w:p>
        </w:tc>
        <w:tc>
          <w:tcPr>
            <w:tcW w:w="0" w:type="auto"/>
          </w:tcPr>
          <w:p w14:paraId="5B735EB8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405B0B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1959C164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35CC98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AB5233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C7D3D6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6B8CE220" w14:textId="77777777" w:rsidTr="005E41C9">
        <w:tc>
          <w:tcPr>
            <w:tcW w:w="0" w:type="auto"/>
          </w:tcPr>
          <w:p w14:paraId="029960A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35</w:t>
            </w:r>
          </w:p>
        </w:tc>
        <w:tc>
          <w:tcPr>
            <w:tcW w:w="0" w:type="auto"/>
          </w:tcPr>
          <w:p w14:paraId="511D57E8" w14:textId="77777777" w:rsidR="007F7AB4" w:rsidRDefault="007F7AB4" w:rsidP="007F7AB4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Mąka Owsiana</w:t>
            </w:r>
          </w:p>
          <w:p w14:paraId="6DC24170" w14:textId="77777777" w:rsidR="007F7AB4" w:rsidRDefault="007F7AB4" w:rsidP="009D46D0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055549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749AAB5F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</w:t>
            </w:r>
          </w:p>
        </w:tc>
        <w:tc>
          <w:tcPr>
            <w:tcW w:w="0" w:type="auto"/>
          </w:tcPr>
          <w:p w14:paraId="6CAD542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081FA5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6EA36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0800D5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51D3A45D" w14:textId="77777777" w:rsidTr="005E41C9">
        <w:tc>
          <w:tcPr>
            <w:tcW w:w="0" w:type="auto"/>
          </w:tcPr>
          <w:p w14:paraId="16CBDAD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36</w:t>
            </w:r>
          </w:p>
        </w:tc>
        <w:tc>
          <w:tcPr>
            <w:tcW w:w="0" w:type="auto"/>
          </w:tcPr>
          <w:p w14:paraId="25963AB3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Mąka ryżowa</w:t>
            </w:r>
          </w:p>
        </w:tc>
        <w:tc>
          <w:tcPr>
            <w:tcW w:w="0" w:type="auto"/>
          </w:tcPr>
          <w:p w14:paraId="0F56B667" w14:textId="77777777" w:rsidR="00870A6F" w:rsidRDefault="00870A6F">
            <w:r w:rsidRPr="000B6BC5"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0CA04AF0" w14:textId="77777777" w:rsidR="00870A6F" w:rsidRDefault="00B0714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120</w:t>
            </w:r>
          </w:p>
        </w:tc>
        <w:tc>
          <w:tcPr>
            <w:tcW w:w="0" w:type="auto"/>
          </w:tcPr>
          <w:p w14:paraId="7C67918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46FF0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AB2635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89907F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5D5C776A" w14:textId="77777777" w:rsidTr="005E41C9">
        <w:tc>
          <w:tcPr>
            <w:tcW w:w="0" w:type="auto"/>
          </w:tcPr>
          <w:p w14:paraId="3F55538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37</w:t>
            </w:r>
          </w:p>
        </w:tc>
        <w:tc>
          <w:tcPr>
            <w:tcW w:w="0" w:type="auto"/>
          </w:tcPr>
          <w:p w14:paraId="47718641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Mąka ziemniaczana</w:t>
            </w:r>
          </w:p>
        </w:tc>
        <w:tc>
          <w:tcPr>
            <w:tcW w:w="0" w:type="auto"/>
          </w:tcPr>
          <w:p w14:paraId="69385842" w14:textId="77777777" w:rsidR="00870A6F" w:rsidRDefault="00870A6F">
            <w:r w:rsidRPr="000B6BC5"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319EC45A" w14:textId="77777777" w:rsidR="00870A6F" w:rsidRDefault="00B07147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32DF8B8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F7D9C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369D80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910AE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297482AB" w14:textId="77777777" w:rsidTr="005E41C9">
        <w:tc>
          <w:tcPr>
            <w:tcW w:w="0" w:type="auto"/>
          </w:tcPr>
          <w:p w14:paraId="3F5E177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38</w:t>
            </w:r>
          </w:p>
        </w:tc>
        <w:tc>
          <w:tcPr>
            <w:tcW w:w="0" w:type="auto"/>
          </w:tcPr>
          <w:p w14:paraId="17B80B87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</w:rPr>
              <w:t>Miód pszczeli naturalny, wielokwiatowy opakowanie 900-1000g</w:t>
            </w:r>
          </w:p>
        </w:tc>
        <w:tc>
          <w:tcPr>
            <w:tcW w:w="0" w:type="auto"/>
          </w:tcPr>
          <w:p w14:paraId="0A9EE9DA" w14:textId="77777777" w:rsidR="00870A6F" w:rsidRDefault="00870A6F">
            <w:r w:rsidRPr="00882636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0D7DFF54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240</w:t>
            </w:r>
          </w:p>
        </w:tc>
        <w:tc>
          <w:tcPr>
            <w:tcW w:w="0" w:type="auto"/>
          </w:tcPr>
          <w:p w14:paraId="35B8F6A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DB6D4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3FB823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2BEB6B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0770DD71" w14:textId="77777777" w:rsidTr="005E41C9">
        <w:tc>
          <w:tcPr>
            <w:tcW w:w="0" w:type="auto"/>
          </w:tcPr>
          <w:p w14:paraId="75C59B1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39</w:t>
            </w:r>
          </w:p>
        </w:tc>
        <w:tc>
          <w:tcPr>
            <w:tcW w:w="0" w:type="auto"/>
          </w:tcPr>
          <w:p w14:paraId="38DB60FA" w14:textId="77777777" w:rsidR="00870A6F" w:rsidRDefault="00870A6F" w:rsidP="007F7AB4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Musztarda stołowa 190-250g</w:t>
            </w:r>
          </w:p>
        </w:tc>
        <w:tc>
          <w:tcPr>
            <w:tcW w:w="0" w:type="auto"/>
          </w:tcPr>
          <w:p w14:paraId="53242379" w14:textId="77777777" w:rsidR="00870A6F" w:rsidRDefault="00870A6F">
            <w:r w:rsidRPr="00882636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C71ABD4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1FD9B9D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EBA133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37FF6B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F291E0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14B52899" w14:textId="77777777" w:rsidTr="005E41C9">
        <w:tc>
          <w:tcPr>
            <w:tcW w:w="0" w:type="auto"/>
          </w:tcPr>
          <w:p w14:paraId="0FEBD9B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660B4A7E" w14:textId="77777777" w:rsidR="00870A6F" w:rsidRPr="0051585E" w:rsidRDefault="00870A6F" w:rsidP="009D46D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Ocet jabłkowy 6% opakowanie 250-270ml</w:t>
            </w:r>
          </w:p>
        </w:tc>
        <w:tc>
          <w:tcPr>
            <w:tcW w:w="0" w:type="auto"/>
          </w:tcPr>
          <w:p w14:paraId="5A35B2E4" w14:textId="77777777" w:rsidR="00870A6F" w:rsidRDefault="00870A6F">
            <w:r w:rsidRPr="00882636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91CBCFA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</w:t>
            </w:r>
          </w:p>
        </w:tc>
        <w:tc>
          <w:tcPr>
            <w:tcW w:w="0" w:type="auto"/>
          </w:tcPr>
          <w:p w14:paraId="3E8AAF1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96BF14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D1313A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E664C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132CE601" w14:textId="77777777" w:rsidTr="005E41C9">
        <w:tc>
          <w:tcPr>
            <w:tcW w:w="0" w:type="auto"/>
          </w:tcPr>
          <w:p w14:paraId="04E3243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41</w:t>
            </w:r>
          </w:p>
        </w:tc>
        <w:tc>
          <w:tcPr>
            <w:tcW w:w="0" w:type="auto"/>
          </w:tcPr>
          <w:p w14:paraId="18F01E88" w14:textId="77777777" w:rsidR="00870A6F" w:rsidRDefault="00870A6F" w:rsidP="00C90F3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Ogórek konserwowy opakowanie 870-900ml</w:t>
            </w:r>
          </w:p>
        </w:tc>
        <w:tc>
          <w:tcPr>
            <w:tcW w:w="0" w:type="auto"/>
          </w:tcPr>
          <w:p w14:paraId="4ECFF9C2" w14:textId="77777777" w:rsidR="00870A6F" w:rsidRDefault="00870A6F">
            <w:r w:rsidRPr="00882636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BAD63B7" w14:textId="77777777" w:rsidR="00F87F8B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140</w:t>
            </w:r>
          </w:p>
        </w:tc>
        <w:tc>
          <w:tcPr>
            <w:tcW w:w="0" w:type="auto"/>
          </w:tcPr>
          <w:p w14:paraId="65D72DF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B0AFEF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E470A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9C344A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15FBC8ED" w14:textId="77777777" w:rsidTr="005E41C9">
        <w:tc>
          <w:tcPr>
            <w:tcW w:w="0" w:type="auto"/>
          </w:tcPr>
          <w:p w14:paraId="3C805E1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42</w:t>
            </w:r>
          </w:p>
        </w:tc>
        <w:tc>
          <w:tcPr>
            <w:tcW w:w="0" w:type="auto"/>
          </w:tcPr>
          <w:p w14:paraId="23A6C597" w14:textId="77777777" w:rsidR="007F7AB4" w:rsidRDefault="007F7AB4" w:rsidP="00C90F3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Olej rzepakowy z pierwszego tłoczenia 100% rafinowany, filtrowany na zimno  opakowanie 900-1000ml</w:t>
            </w:r>
          </w:p>
        </w:tc>
        <w:tc>
          <w:tcPr>
            <w:tcW w:w="0" w:type="auto"/>
          </w:tcPr>
          <w:p w14:paraId="4FF709E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343807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750</w:t>
            </w:r>
          </w:p>
        </w:tc>
        <w:tc>
          <w:tcPr>
            <w:tcW w:w="0" w:type="auto"/>
          </w:tcPr>
          <w:p w14:paraId="5FA3384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3B20137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EE5482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D0E3B0A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21072998" w14:textId="77777777" w:rsidTr="005E41C9">
        <w:tc>
          <w:tcPr>
            <w:tcW w:w="0" w:type="auto"/>
          </w:tcPr>
          <w:p w14:paraId="7757DAD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43</w:t>
            </w:r>
          </w:p>
        </w:tc>
        <w:tc>
          <w:tcPr>
            <w:tcW w:w="0" w:type="auto"/>
          </w:tcPr>
          <w:p w14:paraId="0073C43A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Oregano 10-15g</w:t>
            </w:r>
          </w:p>
        </w:tc>
        <w:tc>
          <w:tcPr>
            <w:tcW w:w="0" w:type="auto"/>
          </w:tcPr>
          <w:p w14:paraId="743B8F41" w14:textId="77777777" w:rsidR="00870A6F" w:rsidRDefault="00870A6F">
            <w:r w:rsidRPr="00A00475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BF39492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3A976FE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EAC694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74F8E6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216D57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70B90165" w14:textId="77777777" w:rsidTr="005E41C9">
        <w:tc>
          <w:tcPr>
            <w:tcW w:w="0" w:type="auto"/>
          </w:tcPr>
          <w:p w14:paraId="2AD3620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44</w:t>
            </w:r>
          </w:p>
        </w:tc>
        <w:tc>
          <w:tcPr>
            <w:tcW w:w="0" w:type="auto"/>
          </w:tcPr>
          <w:p w14:paraId="0A641D55" w14:textId="77777777" w:rsidR="00870A6F" w:rsidRPr="00C90F35" w:rsidRDefault="00870A6F" w:rsidP="00C90F35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Papryka ostra 20-25g</w:t>
            </w:r>
          </w:p>
        </w:tc>
        <w:tc>
          <w:tcPr>
            <w:tcW w:w="0" w:type="auto"/>
          </w:tcPr>
          <w:p w14:paraId="3DC5EC3E" w14:textId="77777777" w:rsidR="00870A6F" w:rsidRDefault="00870A6F">
            <w:r w:rsidRPr="00A00475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6D04E05C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</w:t>
            </w:r>
          </w:p>
        </w:tc>
        <w:tc>
          <w:tcPr>
            <w:tcW w:w="0" w:type="auto"/>
          </w:tcPr>
          <w:p w14:paraId="6F20217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EB05F0B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3B053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644994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53EE0EA7" w14:textId="77777777" w:rsidTr="005E41C9">
        <w:tc>
          <w:tcPr>
            <w:tcW w:w="0" w:type="auto"/>
          </w:tcPr>
          <w:p w14:paraId="0477804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</w:t>
            </w:r>
          </w:p>
        </w:tc>
        <w:tc>
          <w:tcPr>
            <w:tcW w:w="0" w:type="auto"/>
          </w:tcPr>
          <w:p w14:paraId="7780A537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 w:rsidRPr="00C90F35">
              <w:rPr>
                <w:rFonts w:ascii="Arial" w:eastAsia="Times New Roman" w:hAnsi="Arial"/>
              </w:rPr>
              <w:t>Papryka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słodka 20-25g</w:t>
            </w:r>
          </w:p>
        </w:tc>
        <w:tc>
          <w:tcPr>
            <w:tcW w:w="0" w:type="auto"/>
          </w:tcPr>
          <w:p w14:paraId="1D4F1A21" w14:textId="77777777" w:rsidR="00870A6F" w:rsidRDefault="00870A6F">
            <w:r w:rsidRPr="00A00475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EAA343C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300</w:t>
            </w:r>
          </w:p>
        </w:tc>
        <w:tc>
          <w:tcPr>
            <w:tcW w:w="0" w:type="auto"/>
          </w:tcPr>
          <w:p w14:paraId="62A2D03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B1BAA7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67B68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8D2395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7A0C6692" w14:textId="77777777" w:rsidTr="005E41C9">
        <w:tc>
          <w:tcPr>
            <w:tcW w:w="0" w:type="auto"/>
          </w:tcPr>
          <w:p w14:paraId="6EB4ECE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46</w:t>
            </w:r>
          </w:p>
        </w:tc>
        <w:tc>
          <w:tcPr>
            <w:tcW w:w="0" w:type="auto"/>
          </w:tcPr>
          <w:p w14:paraId="2DF1BB74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Pieprz czarny mielony 20-25g</w:t>
            </w:r>
          </w:p>
        </w:tc>
        <w:tc>
          <w:tcPr>
            <w:tcW w:w="0" w:type="auto"/>
          </w:tcPr>
          <w:p w14:paraId="2DB12117" w14:textId="77777777" w:rsidR="00870A6F" w:rsidRDefault="00870A6F">
            <w:r w:rsidRPr="00A00475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F4F41EC" w14:textId="77777777" w:rsidR="00F87F8B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640</w:t>
            </w:r>
          </w:p>
        </w:tc>
        <w:tc>
          <w:tcPr>
            <w:tcW w:w="0" w:type="auto"/>
          </w:tcPr>
          <w:p w14:paraId="1EA1016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1BECFD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03735C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116FD9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7781FE0E" w14:textId="77777777" w:rsidTr="005E41C9">
        <w:tc>
          <w:tcPr>
            <w:tcW w:w="0" w:type="auto"/>
          </w:tcPr>
          <w:p w14:paraId="48C7D68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47</w:t>
            </w:r>
          </w:p>
        </w:tc>
        <w:tc>
          <w:tcPr>
            <w:tcW w:w="0" w:type="auto"/>
          </w:tcPr>
          <w:p w14:paraId="357D59F3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Pieprz czarny ziarnisty 16-25g</w:t>
            </w:r>
          </w:p>
        </w:tc>
        <w:tc>
          <w:tcPr>
            <w:tcW w:w="0" w:type="auto"/>
          </w:tcPr>
          <w:p w14:paraId="24F08A82" w14:textId="77777777" w:rsidR="00870A6F" w:rsidRDefault="00870A6F">
            <w:r w:rsidRPr="00A00475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AFE5ECA" w14:textId="77777777" w:rsidR="00870A6F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4B8742C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F1891A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C98553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B0AC70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28A62CCC" w14:textId="77777777" w:rsidTr="005E41C9">
        <w:tc>
          <w:tcPr>
            <w:tcW w:w="0" w:type="auto"/>
          </w:tcPr>
          <w:p w14:paraId="50FC46D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48</w:t>
            </w:r>
          </w:p>
        </w:tc>
        <w:tc>
          <w:tcPr>
            <w:tcW w:w="0" w:type="auto"/>
          </w:tcPr>
          <w:p w14:paraId="793755C9" w14:textId="77777777" w:rsidR="00870A6F" w:rsidRPr="00C90F35" w:rsidRDefault="00870A6F" w:rsidP="00C90F35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Pieprz ziołowy 20-25g</w:t>
            </w:r>
          </w:p>
        </w:tc>
        <w:tc>
          <w:tcPr>
            <w:tcW w:w="0" w:type="auto"/>
          </w:tcPr>
          <w:p w14:paraId="5AE3077D" w14:textId="77777777" w:rsidR="00870A6F" w:rsidRDefault="00870A6F">
            <w:r w:rsidRPr="00A00475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2A32FD5" w14:textId="77777777" w:rsidR="00F87F8B" w:rsidRDefault="00F87F8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220</w:t>
            </w:r>
          </w:p>
        </w:tc>
        <w:tc>
          <w:tcPr>
            <w:tcW w:w="0" w:type="auto"/>
          </w:tcPr>
          <w:p w14:paraId="596EEE05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FAE286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750070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2A5FB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5885C4BB" w14:textId="77777777" w:rsidTr="005E41C9">
        <w:tc>
          <w:tcPr>
            <w:tcW w:w="0" w:type="auto"/>
          </w:tcPr>
          <w:p w14:paraId="0A114EA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49</w:t>
            </w:r>
          </w:p>
        </w:tc>
        <w:tc>
          <w:tcPr>
            <w:tcW w:w="0" w:type="auto"/>
          </w:tcPr>
          <w:p w14:paraId="550212A9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Pomidory krojone bez skóry 400-450g</w:t>
            </w:r>
          </w:p>
        </w:tc>
        <w:tc>
          <w:tcPr>
            <w:tcW w:w="0" w:type="auto"/>
          </w:tcPr>
          <w:p w14:paraId="4B92C29F" w14:textId="77777777" w:rsidR="00870A6F" w:rsidRDefault="00870A6F">
            <w:r w:rsidRPr="0017761B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84136CF" w14:textId="77777777" w:rsidR="00E07A38" w:rsidRDefault="00E07A38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620</w:t>
            </w:r>
          </w:p>
        </w:tc>
        <w:tc>
          <w:tcPr>
            <w:tcW w:w="0" w:type="auto"/>
          </w:tcPr>
          <w:p w14:paraId="58E0965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AF54E9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D4EAC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3F615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345C4D71" w14:textId="77777777" w:rsidTr="005E41C9">
        <w:tc>
          <w:tcPr>
            <w:tcW w:w="0" w:type="auto"/>
          </w:tcPr>
          <w:p w14:paraId="1ED9256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50</w:t>
            </w:r>
          </w:p>
        </w:tc>
        <w:tc>
          <w:tcPr>
            <w:tcW w:w="0" w:type="auto"/>
          </w:tcPr>
          <w:p w14:paraId="0B7BE637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Przyprawa do ryb 40-45g</w:t>
            </w:r>
          </w:p>
        </w:tc>
        <w:tc>
          <w:tcPr>
            <w:tcW w:w="0" w:type="auto"/>
          </w:tcPr>
          <w:p w14:paraId="2B3B75A4" w14:textId="77777777" w:rsidR="00870A6F" w:rsidRDefault="00870A6F">
            <w:r w:rsidRPr="0017761B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31CEE1F" w14:textId="77777777" w:rsidR="00870A6F" w:rsidRDefault="00E07A38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27E7D11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34C165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9013AE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F3CA39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56875E40" w14:textId="77777777" w:rsidTr="005E41C9">
        <w:tc>
          <w:tcPr>
            <w:tcW w:w="0" w:type="auto"/>
          </w:tcPr>
          <w:p w14:paraId="5413B85F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51</w:t>
            </w:r>
          </w:p>
        </w:tc>
        <w:tc>
          <w:tcPr>
            <w:tcW w:w="0" w:type="auto"/>
          </w:tcPr>
          <w:p w14:paraId="139509ED" w14:textId="77777777" w:rsidR="007F7AB4" w:rsidRDefault="007F7AB4" w:rsidP="00C90F35">
            <w:pPr>
              <w:pStyle w:val="Tekstpodstawowy"/>
              <w:rPr>
                <w:rFonts w:ascii="Arial" w:eastAsia="Times New Roman" w:hAnsi="Arial"/>
              </w:rPr>
            </w:pPr>
            <w:r w:rsidRPr="00C90F35">
              <w:rPr>
                <w:rFonts w:ascii="Arial" w:eastAsia="Times New Roman" w:hAnsi="Arial"/>
              </w:rPr>
              <w:t xml:space="preserve">Rodzynki </w:t>
            </w:r>
          </w:p>
        </w:tc>
        <w:tc>
          <w:tcPr>
            <w:tcW w:w="0" w:type="auto"/>
          </w:tcPr>
          <w:p w14:paraId="57AA94C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461A5B4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20</w:t>
            </w:r>
          </w:p>
        </w:tc>
        <w:tc>
          <w:tcPr>
            <w:tcW w:w="0" w:type="auto"/>
          </w:tcPr>
          <w:p w14:paraId="7C2D7DF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46B3F6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B72E3F8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1A087D3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1CDAB133" w14:textId="77777777" w:rsidTr="005E41C9">
        <w:tc>
          <w:tcPr>
            <w:tcW w:w="0" w:type="auto"/>
          </w:tcPr>
          <w:p w14:paraId="2237AAB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52</w:t>
            </w:r>
          </w:p>
        </w:tc>
        <w:tc>
          <w:tcPr>
            <w:tcW w:w="0" w:type="auto"/>
          </w:tcPr>
          <w:p w14:paraId="4C9D3D25" w14:textId="77777777" w:rsidR="007F7AB4" w:rsidRDefault="007F7AB4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Ryż biały</w:t>
            </w:r>
          </w:p>
        </w:tc>
        <w:tc>
          <w:tcPr>
            <w:tcW w:w="0" w:type="auto"/>
          </w:tcPr>
          <w:p w14:paraId="473F884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B5C3C2C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350</w:t>
            </w:r>
          </w:p>
        </w:tc>
        <w:tc>
          <w:tcPr>
            <w:tcW w:w="0" w:type="auto"/>
          </w:tcPr>
          <w:p w14:paraId="4C7D5427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F1232D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83601D4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AF10F09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4D60E71D" w14:textId="77777777" w:rsidTr="005E41C9">
        <w:tc>
          <w:tcPr>
            <w:tcW w:w="0" w:type="auto"/>
          </w:tcPr>
          <w:p w14:paraId="0CCCBEB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53</w:t>
            </w:r>
          </w:p>
        </w:tc>
        <w:tc>
          <w:tcPr>
            <w:tcW w:w="0" w:type="auto"/>
          </w:tcPr>
          <w:p w14:paraId="25BCDCAE" w14:textId="77777777" w:rsidR="007F7AB4" w:rsidRDefault="007F7AB4" w:rsidP="00FD37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Sól o niskiej zawartości sodu</w:t>
            </w:r>
          </w:p>
        </w:tc>
        <w:tc>
          <w:tcPr>
            <w:tcW w:w="0" w:type="auto"/>
          </w:tcPr>
          <w:p w14:paraId="596AB828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E27B22B" w14:textId="77777777" w:rsidR="007F7AB4" w:rsidRDefault="00E07A38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350</w:t>
            </w:r>
          </w:p>
        </w:tc>
        <w:tc>
          <w:tcPr>
            <w:tcW w:w="0" w:type="auto"/>
          </w:tcPr>
          <w:p w14:paraId="03EAFB1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8AF17F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0382A1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5B289E5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7B708C35" w14:textId="77777777" w:rsidTr="005E41C9">
        <w:tc>
          <w:tcPr>
            <w:tcW w:w="0" w:type="auto"/>
          </w:tcPr>
          <w:p w14:paraId="198F23F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54</w:t>
            </w:r>
          </w:p>
        </w:tc>
        <w:tc>
          <w:tcPr>
            <w:tcW w:w="0" w:type="auto"/>
          </w:tcPr>
          <w:p w14:paraId="2363B22B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Szczaw 280-320g</w:t>
            </w:r>
          </w:p>
        </w:tc>
        <w:tc>
          <w:tcPr>
            <w:tcW w:w="0" w:type="auto"/>
          </w:tcPr>
          <w:p w14:paraId="42B6E3A1" w14:textId="77777777" w:rsidR="00870A6F" w:rsidRDefault="00870A6F">
            <w:r w:rsidRPr="009E75C8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D476051" w14:textId="77777777" w:rsidR="00870A6F" w:rsidRDefault="008732C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3646F28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AD3A6B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4AFD41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868116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0ED6CE7F" w14:textId="77777777" w:rsidTr="005E41C9">
        <w:tc>
          <w:tcPr>
            <w:tcW w:w="0" w:type="auto"/>
          </w:tcPr>
          <w:p w14:paraId="27BFCDC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55</w:t>
            </w:r>
          </w:p>
        </w:tc>
        <w:tc>
          <w:tcPr>
            <w:tcW w:w="0" w:type="auto"/>
          </w:tcPr>
          <w:p w14:paraId="044552BD" w14:textId="77777777" w:rsidR="00870A6F" w:rsidRDefault="00870A6F" w:rsidP="00870A6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Tymianek suszony 10-15g</w:t>
            </w:r>
          </w:p>
        </w:tc>
        <w:tc>
          <w:tcPr>
            <w:tcW w:w="0" w:type="auto"/>
          </w:tcPr>
          <w:p w14:paraId="7283C62B" w14:textId="77777777" w:rsidR="00870A6F" w:rsidRDefault="00870A6F">
            <w:r w:rsidRPr="009E75C8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4565196" w14:textId="77777777" w:rsidR="00870A6F" w:rsidRDefault="008732C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</w:t>
            </w:r>
          </w:p>
        </w:tc>
        <w:tc>
          <w:tcPr>
            <w:tcW w:w="0" w:type="auto"/>
          </w:tcPr>
          <w:p w14:paraId="3E84CBF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791D93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145D617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F32E70D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261D0221" w14:textId="77777777" w:rsidTr="005E41C9">
        <w:tc>
          <w:tcPr>
            <w:tcW w:w="0" w:type="auto"/>
          </w:tcPr>
          <w:p w14:paraId="61BC850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56</w:t>
            </w:r>
          </w:p>
        </w:tc>
        <w:tc>
          <w:tcPr>
            <w:tcW w:w="0" w:type="auto"/>
          </w:tcPr>
          <w:p w14:paraId="18481B70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Vegeta Przyprawa Natur w płynie bez glutaminianu sodu 200-250ml</w:t>
            </w:r>
          </w:p>
        </w:tc>
        <w:tc>
          <w:tcPr>
            <w:tcW w:w="0" w:type="auto"/>
          </w:tcPr>
          <w:p w14:paraId="21514C84" w14:textId="77777777" w:rsidR="00870A6F" w:rsidRDefault="00870A6F">
            <w:r w:rsidRPr="009E75C8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46F1199A" w14:textId="77777777" w:rsidR="00870A6F" w:rsidRDefault="008732C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160</w:t>
            </w:r>
          </w:p>
        </w:tc>
        <w:tc>
          <w:tcPr>
            <w:tcW w:w="0" w:type="auto"/>
          </w:tcPr>
          <w:p w14:paraId="2A7004E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678271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A7FB6A0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08E1734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69E0CA32" w14:textId="77777777" w:rsidTr="005E41C9">
        <w:tc>
          <w:tcPr>
            <w:tcW w:w="0" w:type="auto"/>
          </w:tcPr>
          <w:p w14:paraId="41E77678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57</w:t>
            </w:r>
          </w:p>
        </w:tc>
        <w:tc>
          <w:tcPr>
            <w:tcW w:w="0" w:type="auto"/>
          </w:tcPr>
          <w:p w14:paraId="67B8A232" w14:textId="77777777" w:rsidR="00870A6F" w:rsidRDefault="00870A6F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Woda mineralna 5-5,5l</w:t>
            </w:r>
          </w:p>
        </w:tc>
        <w:tc>
          <w:tcPr>
            <w:tcW w:w="0" w:type="auto"/>
          </w:tcPr>
          <w:p w14:paraId="313358BE" w14:textId="77777777" w:rsidR="00870A6F" w:rsidRDefault="00870A6F">
            <w:r w:rsidRPr="009E75C8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9E03F2D" w14:textId="77777777" w:rsidR="00870A6F" w:rsidRDefault="008732C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4AE46622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72EF67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FB17A4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6AD1A8F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70451432" w14:textId="77777777" w:rsidTr="005E41C9">
        <w:tc>
          <w:tcPr>
            <w:tcW w:w="0" w:type="auto"/>
          </w:tcPr>
          <w:p w14:paraId="6FB9CFE1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58</w:t>
            </w:r>
          </w:p>
        </w:tc>
        <w:tc>
          <w:tcPr>
            <w:tcW w:w="0" w:type="auto"/>
          </w:tcPr>
          <w:p w14:paraId="4668E446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Ziele angielskie 20-25g</w:t>
            </w:r>
          </w:p>
        </w:tc>
        <w:tc>
          <w:tcPr>
            <w:tcW w:w="0" w:type="auto"/>
          </w:tcPr>
          <w:p w14:paraId="410A1CE2" w14:textId="77777777" w:rsidR="00870A6F" w:rsidRDefault="00870A6F">
            <w:r w:rsidRPr="009E75C8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C02E092" w14:textId="77777777" w:rsidR="008732CA" w:rsidRDefault="008732C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370</w:t>
            </w:r>
          </w:p>
        </w:tc>
        <w:tc>
          <w:tcPr>
            <w:tcW w:w="0" w:type="auto"/>
          </w:tcPr>
          <w:p w14:paraId="556E0C0B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D0D50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B88DE2E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CC081EC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870A6F" w14:paraId="15ACC0E5" w14:textId="77777777" w:rsidTr="005E41C9">
        <w:tc>
          <w:tcPr>
            <w:tcW w:w="0" w:type="auto"/>
          </w:tcPr>
          <w:p w14:paraId="2524BDB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59</w:t>
            </w:r>
          </w:p>
        </w:tc>
        <w:tc>
          <w:tcPr>
            <w:tcW w:w="0" w:type="auto"/>
          </w:tcPr>
          <w:p w14:paraId="0D8F29EB" w14:textId="77777777" w:rsidR="00870A6F" w:rsidRDefault="00870A6F" w:rsidP="00C90F35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Zioła prowansalskie 10-15g</w:t>
            </w:r>
          </w:p>
        </w:tc>
        <w:tc>
          <w:tcPr>
            <w:tcW w:w="0" w:type="auto"/>
          </w:tcPr>
          <w:p w14:paraId="4847C954" w14:textId="77777777" w:rsidR="00870A6F" w:rsidRDefault="00870A6F">
            <w:r w:rsidRPr="009E75C8"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050374C2" w14:textId="77777777" w:rsidR="008732CA" w:rsidRDefault="008732CA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</w:t>
            </w:r>
          </w:p>
        </w:tc>
        <w:tc>
          <w:tcPr>
            <w:tcW w:w="0" w:type="auto"/>
          </w:tcPr>
          <w:p w14:paraId="70A2F6C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6E19133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68C1CD6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83ADFE9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3FF97C47" w14:textId="77777777" w:rsidTr="005E41C9">
        <w:tc>
          <w:tcPr>
            <w:tcW w:w="0" w:type="auto"/>
          </w:tcPr>
          <w:p w14:paraId="1F70BD1A" w14:textId="77777777" w:rsidR="00870A6F" w:rsidRDefault="00870A6F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431352DB" w14:textId="77777777" w:rsidR="007F7AB4" w:rsidRDefault="007F7AB4" w:rsidP="00AD271A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Żurek zakwas z mąki żytniej, razowej oraz czosnku opakowanie 500-550ml.</w:t>
            </w:r>
          </w:p>
        </w:tc>
        <w:tc>
          <w:tcPr>
            <w:tcW w:w="0" w:type="auto"/>
          </w:tcPr>
          <w:p w14:paraId="575E6F2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CDC0676" w14:textId="77777777" w:rsidR="007F7AB4" w:rsidRDefault="00E07A38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180</w:t>
            </w:r>
          </w:p>
        </w:tc>
        <w:tc>
          <w:tcPr>
            <w:tcW w:w="0" w:type="auto"/>
          </w:tcPr>
          <w:p w14:paraId="7FF0B308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01135C3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485D6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634BB1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7F7AB4" w14:paraId="2969C0BF" w14:textId="77777777" w:rsidTr="005E41C9">
        <w:tc>
          <w:tcPr>
            <w:tcW w:w="0" w:type="auto"/>
          </w:tcPr>
          <w:p w14:paraId="6121885B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52</w:t>
            </w:r>
          </w:p>
        </w:tc>
        <w:tc>
          <w:tcPr>
            <w:tcW w:w="0" w:type="auto"/>
            <w:shd w:val="clear" w:color="auto" w:fill="FFC000" w:themeFill="accent4"/>
          </w:tcPr>
          <w:p w14:paraId="5E78FFB8" w14:textId="77777777" w:rsidR="007F7AB4" w:rsidRPr="005E41C9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62F72EED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D02851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FA78CAF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9CCE692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54B6567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721EFA00" w14:textId="77777777" w:rsidR="007F7AB4" w:rsidRDefault="007F7AB4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591424D8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74D65AEA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5E6ACB27" w14:textId="77777777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420072A8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7DADE519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688E" w14:textId="77777777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DB0A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5B8514B5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E174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CBDF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55891C7B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56C5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66F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081673C7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60644BA5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02B6D52F" w14:textId="77777777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3B1D1031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3AF24016" w14:textId="77777777" w:rsidTr="00056DF7">
        <w:tc>
          <w:tcPr>
            <w:tcW w:w="3260" w:type="dxa"/>
          </w:tcPr>
          <w:p w14:paraId="6502F068" w14:textId="77777777" w:rsidR="00462200" w:rsidRDefault="00462200" w:rsidP="009D46D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3CCDB700" w14:textId="77777777" w:rsidR="00462200" w:rsidRDefault="00462200" w:rsidP="009D46D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3ED313A2" w14:textId="77777777" w:rsidTr="00056DF7">
        <w:tc>
          <w:tcPr>
            <w:tcW w:w="3260" w:type="dxa"/>
          </w:tcPr>
          <w:p w14:paraId="7A915199" w14:textId="77777777" w:rsidR="00462200" w:rsidRDefault="00462200" w:rsidP="009D46D0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33F450F8" w14:textId="77777777" w:rsidR="00462200" w:rsidRDefault="00462200" w:rsidP="009D46D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0CAB1676" w14:textId="77777777" w:rsidTr="00056DF7">
        <w:tc>
          <w:tcPr>
            <w:tcW w:w="3260" w:type="dxa"/>
          </w:tcPr>
          <w:p w14:paraId="42A50A03" w14:textId="77777777" w:rsidR="00056DF7" w:rsidRDefault="00056DF7" w:rsidP="009D46D0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507DFEF6" w14:textId="77777777" w:rsidR="00056DF7" w:rsidRDefault="00056DF7" w:rsidP="009D46D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317A29F8" w14:textId="77777777" w:rsidTr="00056DF7">
        <w:tc>
          <w:tcPr>
            <w:tcW w:w="3260" w:type="dxa"/>
          </w:tcPr>
          <w:p w14:paraId="1A896058" w14:textId="77777777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2341E1A5" w14:textId="77777777" w:rsidR="00462200" w:rsidRDefault="00462200" w:rsidP="009D46D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36A8DD52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073F5E8C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251AC67A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0F3CF0D8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2FF03CA0" w14:textId="3B2A7666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C14996">
        <w:rPr>
          <w:rFonts w:ascii="Arial" w:hAnsi="Arial"/>
        </w:rPr>
        <w:t>16</w:t>
      </w:r>
      <w:r>
        <w:rPr>
          <w:rFonts w:ascii="Arial" w:hAnsi="Arial"/>
        </w:rPr>
        <w:t xml:space="preserve"> do SWZ, został przez </w:t>
      </w:r>
      <w:r>
        <w:rPr>
          <w:rFonts w:ascii="Arial" w:hAnsi="Arial"/>
        </w:rPr>
        <w:lastRenderedPageBreak/>
        <w:t>nas zaakceptowany i zobowiązujemy się, w przypadku wybrania naszej oferty, do zawarcia umowy na określonych w projekcie umowy warunkach, w miejscu i terminie wyznaczonym przez Zamawiającego.</w:t>
      </w:r>
    </w:p>
    <w:p w14:paraId="2E529BC5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322E9FA5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41AF56EE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7EA6C811" w14:textId="77777777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5F562BAF" w14:textId="77777777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07D6CDFE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56A92E96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336D1BDE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7BD2D249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61DA3507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0B3126C9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77A9AD4E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436A83B2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684B0EF7" w14:textId="77777777" w:rsidR="00141AB8" w:rsidRDefault="00141AB8" w:rsidP="00141AB8">
      <w:pPr>
        <w:pStyle w:val="Akapitzlist"/>
      </w:pPr>
    </w:p>
    <w:p w14:paraId="228A08A0" w14:textId="77777777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lastRenderedPageBreak/>
        <w:t>Załącznikami do oferty są:</w:t>
      </w:r>
    </w:p>
    <w:p w14:paraId="2479B55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6C2FCFC8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143166F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5C04DA9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D6FFBC0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C19D24C" w14:textId="77777777" w:rsidR="0092087B" w:rsidRDefault="0092087B">
      <w:pPr>
        <w:pStyle w:val="Tekstpodstawowy31"/>
        <w:spacing w:line="100" w:lineRule="atLeast"/>
      </w:pPr>
    </w:p>
    <w:p w14:paraId="55A56428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4500355D" w14:textId="77777777" w:rsidR="00C61C68" w:rsidRPr="00C61C68" w:rsidRDefault="00C61C68" w:rsidP="00C61C68"/>
    <w:sectPr w:rsidR="00C61C68" w:rsidRPr="00C61C68" w:rsidSect="002F242A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29BB" w14:textId="77777777" w:rsidR="00440290" w:rsidRDefault="00440290">
      <w:r>
        <w:separator/>
      </w:r>
    </w:p>
  </w:endnote>
  <w:endnote w:type="continuationSeparator" w:id="0">
    <w:p w14:paraId="267E30F9" w14:textId="77777777" w:rsidR="00440290" w:rsidRDefault="0044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950A" w14:textId="77777777" w:rsidR="009D46D0" w:rsidRDefault="009D46D0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BB25F4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BB25F4">
      <w:rPr>
        <w:rFonts w:ascii="Arial" w:hAnsi="Arial"/>
        <w:sz w:val="20"/>
        <w:szCs w:val="20"/>
      </w:rPr>
      <w:fldChar w:fldCharType="separate"/>
    </w:r>
    <w:r w:rsidR="00AD7A89">
      <w:rPr>
        <w:rFonts w:ascii="Arial" w:hAnsi="Arial"/>
        <w:noProof/>
        <w:sz w:val="20"/>
        <w:szCs w:val="20"/>
      </w:rPr>
      <w:t>7</w:t>
    </w:r>
    <w:r w:rsidR="00BB25F4">
      <w:rPr>
        <w:rFonts w:ascii="Arial" w:hAnsi="Arial"/>
        <w:sz w:val="20"/>
        <w:szCs w:val="20"/>
      </w:rPr>
      <w:fldChar w:fldCharType="end"/>
    </w:r>
  </w:p>
  <w:p w14:paraId="61767094" w14:textId="77777777" w:rsidR="009D46D0" w:rsidRDefault="009D46D0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FAAA" w14:textId="77777777" w:rsidR="00440290" w:rsidRDefault="00440290">
      <w:r>
        <w:separator/>
      </w:r>
    </w:p>
  </w:footnote>
  <w:footnote w:type="continuationSeparator" w:id="0">
    <w:p w14:paraId="63EAE9C9" w14:textId="77777777" w:rsidR="00440290" w:rsidRDefault="0044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401D" w14:textId="77777777" w:rsidR="009D46D0" w:rsidRDefault="009D46D0">
    <w:pPr>
      <w:pStyle w:val="Nagwek"/>
    </w:pPr>
  </w:p>
  <w:p w14:paraId="754D6389" w14:textId="77777777" w:rsidR="009D46D0" w:rsidRDefault="009D46D0">
    <w:pPr>
      <w:pStyle w:val="Nagwek"/>
    </w:pPr>
  </w:p>
  <w:p w14:paraId="34F07828" w14:textId="77777777" w:rsidR="009D46D0" w:rsidRDefault="009D46D0">
    <w:pPr>
      <w:pStyle w:val="Nagwek"/>
    </w:pPr>
  </w:p>
  <w:p w14:paraId="083E53E7" w14:textId="77777777" w:rsidR="009D46D0" w:rsidRDefault="009D46D0">
    <w:pPr>
      <w:pStyle w:val="Nagwek"/>
    </w:pPr>
  </w:p>
  <w:p w14:paraId="5A256F53" w14:textId="77777777" w:rsidR="009D46D0" w:rsidRDefault="009D46D0">
    <w:pPr>
      <w:pStyle w:val="Nagwek"/>
    </w:pPr>
  </w:p>
  <w:p w14:paraId="692CBC02" w14:textId="77777777" w:rsidR="009D46D0" w:rsidRDefault="009D46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315"/>
    <w:rsid w:val="000211F0"/>
    <w:rsid w:val="00027AD6"/>
    <w:rsid w:val="0004126F"/>
    <w:rsid w:val="00056DF7"/>
    <w:rsid w:val="000716F3"/>
    <w:rsid w:val="000A4486"/>
    <w:rsid w:val="000F6D6C"/>
    <w:rsid w:val="000F7082"/>
    <w:rsid w:val="001329AD"/>
    <w:rsid w:val="00135A16"/>
    <w:rsid w:val="00141AB8"/>
    <w:rsid w:val="001672DF"/>
    <w:rsid w:val="001E37BB"/>
    <w:rsid w:val="00200C04"/>
    <w:rsid w:val="00205A46"/>
    <w:rsid w:val="00223202"/>
    <w:rsid w:val="00247A17"/>
    <w:rsid w:val="0025323F"/>
    <w:rsid w:val="0029162A"/>
    <w:rsid w:val="002C5862"/>
    <w:rsid w:val="002E7AF6"/>
    <w:rsid w:val="002F242A"/>
    <w:rsid w:val="00302E18"/>
    <w:rsid w:val="00310790"/>
    <w:rsid w:val="00313291"/>
    <w:rsid w:val="00333FD6"/>
    <w:rsid w:val="003649D1"/>
    <w:rsid w:val="00397770"/>
    <w:rsid w:val="003A4048"/>
    <w:rsid w:val="003A4F61"/>
    <w:rsid w:val="003B53A8"/>
    <w:rsid w:val="003B69E5"/>
    <w:rsid w:val="003D257F"/>
    <w:rsid w:val="003D66A1"/>
    <w:rsid w:val="00402DC7"/>
    <w:rsid w:val="00405A51"/>
    <w:rsid w:val="00417312"/>
    <w:rsid w:val="00440290"/>
    <w:rsid w:val="00462200"/>
    <w:rsid w:val="004C19AC"/>
    <w:rsid w:val="004C5DCA"/>
    <w:rsid w:val="004D2094"/>
    <w:rsid w:val="004F219B"/>
    <w:rsid w:val="004F7C84"/>
    <w:rsid w:val="00505BA1"/>
    <w:rsid w:val="0051585E"/>
    <w:rsid w:val="00520199"/>
    <w:rsid w:val="00585C61"/>
    <w:rsid w:val="005A07C8"/>
    <w:rsid w:val="005C1A36"/>
    <w:rsid w:val="005E41C9"/>
    <w:rsid w:val="005F3A9E"/>
    <w:rsid w:val="00603467"/>
    <w:rsid w:val="00632679"/>
    <w:rsid w:val="00643E68"/>
    <w:rsid w:val="00651898"/>
    <w:rsid w:val="00667909"/>
    <w:rsid w:val="006A3BCD"/>
    <w:rsid w:val="006C6679"/>
    <w:rsid w:val="00751E6E"/>
    <w:rsid w:val="007640B1"/>
    <w:rsid w:val="00765811"/>
    <w:rsid w:val="00776392"/>
    <w:rsid w:val="007F7AB4"/>
    <w:rsid w:val="00804FE0"/>
    <w:rsid w:val="00821CF0"/>
    <w:rsid w:val="00831135"/>
    <w:rsid w:val="00840227"/>
    <w:rsid w:val="00870A6F"/>
    <w:rsid w:val="008732CA"/>
    <w:rsid w:val="0089641F"/>
    <w:rsid w:val="00897604"/>
    <w:rsid w:val="008A6315"/>
    <w:rsid w:val="008C714B"/>
    <w:rsid w:val="008D0346"/>
    <w:rsid w:val="008F3ACE"/>
    <w:rsid w:val="00906AFF"/>
    <w:rsid w:val="0092087B"/>
    <w:rsid w:val="00963C91"/>
    <w:rsid w:val="00993345"/>
    <w:rsid w:val="00995190"/>
    <w:rsid w:val="009B5972"/>
    <w:rsid w:val="009D46D0"/>
    <w:rsid w:val="00A85620"/>
    <w:rsid w:val="00A91347"/>
    <w:rsid w:val="00A9476D"/>
    <w:rsid w:val="00A97743"/>
    <w:rsid w:val="00AC40EB"/>
    <w:rsid w:val="00AD271A"/>
    <w:rsid w:val="00AD7A89"/>
    <w:rsid w:val="00AE11CC"/>
    <w:rsid w:val="00AE506D"/>
    <w:rsid w:val="00B07147"/>
    <w:rsid w:val="00B173C8"/>
    <w:rsid w:val="00B20081"/>
    <w:rsid w:val="00B47EBF"/>
    <w:rsid w:val="00B61FFA"/>
    <w:rsid w:val="00B953ED"/>
    <w:rsid w:val="00BB25F4"/>
    <w:rsid w:val="00BC5A1C"/>
    <w:rsid w:val="00BD6D0C"/>
    <w:rsid w:val="00BD76DF"/>
    <w:rsid w:val="00C0267A"/>
    <w:rsid w:val="00C14996"/>
    <w:rsid w:val="00C3002A"/>
    <w:rsid w:val="00C365CA"/>
    <w:rsid w:val="00C61C68"/>
    <w:rsid w:val="00C74A14"/>
    <w:rsid w:val="00C90F35"/>
    <w:rsid w:val="00CA5234"/>
    <w:rsid w:val="00CD61D3"/>
    <w:rsid w:val="00CF03F2"/>
    <w:rsid w:val="00D022F8"/>
    <w:rsid w:val="00D27904"/>
    <w:rsid w:val="00D66C16"/>
    <w:rsid w:val="00D70C47"/>
    <w:rsid w:val="00D84E10"/>
    <w:rsid w:val="00D90E05"/>
    <w:rsid w:val="00D96E78"/>
    <w:rsid w:val="00DC1DD9"/>
    <w:rsid w:val="00E00773"/>
    <w:rsid w:val="00E07A38"/>
    <w:rsid w:val="00E432A6"/>
    <w:rsid w:val="00E600D6"/>
    <w:rsid w:val="00E6785B"/>
    <w:rsid w:val="00E72B21"/>
    <w:rsid w:val="00E815DF"/>
    <w:rsid w:val="00E861A2"/>
    <w:rsid w:val="00EC18DA"/>
    <w:rsid w:val="00EC6C70"/>
    <w:rsid w:val="00EF6F60"/>
    <w:rsid w:val="00F22E91"/>
    <w:rsid w:val="00F3713E"/>
    <w:rsid w:val="00F6220D"/>
    <w:rsid w:val="00F65A80"/>
    <w:rsid w:val="00F87F8B"/>
    <w:rsid w:val="00FA5725"/>
    <w:rsid w:val="00FC2033"/>
    <w:rsid w:val="00FD3736"/>
    <w:rsid w:val="00FD3CC3"/>
    <w:rsid w:val="00FD5F87"/>
    <w:rsid w:val="00FE5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5605EDC6"/>
  <w15:docId w15:val="{E6F89ED0-E154-4DE2-8DDE-36F8A656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42A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2F242A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2F242A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2F242A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2F242A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2F242A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2F242A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2F242A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F242A"/>
  </w:style>
  <w:style w:type="character" w:customStyle="1" w:styleId="WW8Num1z1">
    <w:name w:val="WW8Num1z1"/>
    <w:rsid w:val="002F242A"/>
  </w:style>
  <w:style w:type="character" w:customStyle="1" w:styleId="WW8Num1z2">
    <w:name w:val="WW8Num1z2"/>
    <w:rsid w:val="002F242A"/>
  </w:style>
  <w:style w:type="character" w:customStyle="1" w:styleId="WW8Num1z3">
    <w:name w:val="WW8Num1z3"/>
    <w:rsid w:val="002F242A"/>
  </w:style>
  <w:style w:type="character" w:customStyle="1" w:styleId="WW8Num1z4">
    <w:name w:val="WW8Num1z4"/>
    <w:rsid w:val="002F242A"/>
  </w:style>
  <w:style w:type="character" w:customStyle="1" w:styleId="WW8Num1z5">
    <w:name w:val="WW8Num1z5"/>
    <w:rsid w:val="002F242A"/>
  </w:style>
  <w:style w:type="character" w:customStyle="1" w:styleId="WW8Num1z6">
    <w:name w:val="WW8Num1z6"/>
    <w:rsid w:val="002F242A"/>
  </w:style>
  <w:style w:type="character" w:customStyle="1" w:styleId="WW8Num1z7">
    <w:name w:val="WW8Num1z7"/>
    <w:rsid w:val="002F242A"/>
  </w:style>
  <w:style w:type="character" w:customStyle="1" w:styleId="WW8Num1z8">
    <w:name w:val="WW8Num1z8"/>
    <w:rsid w:val="002F242A"/>
  </w:style>
  <w:style w:type="character" w:customStyle="1" w:styleId="WW8Num2z0">
    <w:name w:val="WW8Num2z0"/>
    <w:rsid w:val="002F242A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2F242A"/>
  </w:style>
  <w:style w:type="character" w:customStyle="1" w:styleId="WW8Num2z2">
    <w:name w:val="WW8Num2z2"/>
    <w:rsid w:val="002F242A"/>
  </w:style>
  <w:style w:type="character" w:customStyle="1" w:styleId="WW8Num2z3">
    <w:name w:val="WW8Num2z3"/>
    <w:rsid w:val="002F242A"/>
  </w:style>
  <w:style w:type="character" w:customStyle="1" w:styleId="WW8Num2z4">
    <w:name w:val="WW8Num2z4"/>
    <w:rsid w:val="002F242A"/>
  </w:style>
  <w:style w:type="character" w:customStyle="1" w:styleId="WW8Num2z5">
    <w:name w:val="WW8Num2z5"/>
    <w:rsid w:val="002F242A"/>
  </w:style>
  <w:style w:type="character" w:customStyle="1" w:styleId="WW8Num2z6">
    <w:name w:val="WW8Num2z6"/>
    <w:rsid w:val="002F242A"/>
  </w:style>
  <w:style w:type="character" w:customStyle="1" w:styleId="WW8Num2z7">
    <w:name w:val="WW8Num2z7"/>
    <w:rsid w:val="002F242A"/>
  </w:style>
  <w:style w:type="character" w:customStyle="1" w:styleId="WW8Num2z8">
    <w:name w:val="WW8Num2z8"/>
    <w:rsid w:val="002F242A"/>
  </w:style>
  <w:style w:type="character" w:customStyle="1" w:styleId="WW8Num3z0">
    <w:name w:val="WW8Num3z0"/>
    <w:rsid w:val="002F242A"/>
  </w:style>
  <w:style w:type="character" w:customStyle="1" w:styleId="WW8Num3z1">
    <w:name w:val="WW8Num3z1"/>
    <w:rsid w:val="002F242A"/>
  </w:style>
  <w:style w:type="character" w:customStyle="1" w:styleId="WW8Num3z2">
    <w:name w:val="WW8Num3z2"/>
    <w:rsid w:val="002F242A"/>
  </w:style>
  <w:style w:type="character" w:customStyle="1" w:styleId="WW8Num3z3">
    <w:name w:val="WW8Num3z3"/>
    <w:rsid w:val="002F242A"/>
  </w:style>
  <w:style w:type="character" w:customStyle="1" w:styleId="WW8Num3z4">
    <w:name w:val="WW8Num3z4"/>
    <w:rsid w:val="002F242A"/>
  </w:style>
  <w:style w:type="character" w:customStyle="1" w:styleId="WW8Num3z5">
    <w:name w:val="WW8Num3z5"/>
    <w:rsid w:val="002F242A"/>
  </w:style>
  <w:style w:type="character" w:customStyle="1" w:styleId="WW8Num3z6">
    <w:name w:val="WW8Num3z6"/>
    <w:rsid w:val="002F242A"/>
  </w:style>
  <w:style w:type="character" w:customStyle="1" w:styleId="WW8Num3z7">
    <w:name w:val="WW8Num3z7"/>
    <w:rsid w:val="002F242A"/>
  </w:style>
  <w:style w:type="character" w:customStyle="1" w:styleId="WW8Num3z8">
    <w:name w:val="WW8Num3z8"/>
    <w:rsid w:val="002F242A"/>
  </w:style>
  <w:style w:type="character" w:customStyle="1" w:styleId="WW8Num4z0">
    <w:name w:val="WW8Num4z0"/>
    <w:rsid w:val="002F242A"/>
    <w:rPr>
      <w:rFonts w:ascii="Arial" w:hAnsi="Arial" w:cs="Arial" w:hint="default"/>
    </w:rPr>
  </w:style>
  <w:style w:type="character" w:customStyle="1" w:styleId="WW8Num4z1">
    <w:name w:val="WW8Num4z1"/>
    <w:rsid w:val="002F242A"/>
  </w:style>
  <w:style w:type="character" w:customStyle="1" w:styleId="WW8Num4z2">
    <w:name w:val="WW8Num4z2"/>
    <w:rsid w:val="002F242A"/>
  </w:style>
  <w:style w:type="character" w:customStyle="1" w:styleId="WW8Num4z3">
    <w:name w:val="WW8Num4z3"/>
    <w:rsid w:val="002F242A"/>
  </w:style>
  <w:style w:type="character" w:customStyle="1" w:styleId="WW8Num4z4">
    <w:name w:val="WW8Num4z4"/>
    <w:rsid w:val="002F242A"/>
  </w:style>
  <w:style w:type="character" w:customStyle="1" w:styleId="WW8Num4z5">
    <w:name w:val="WW8Num4z5"/>
    <w:rsid w:val="002F242A"/>
  </w:style>
  <w:style w:type="character" w:customStyle="1" w:styleId="WW8Num4z6">
    <w:name w:val="WW8Num4z6"/>
    <w:rsid w:val="002F242A"/>
  </w:style>
  <w:style w:type="character" w:customStyle="1" w:styleId="WW8Num4z7">
    <w:name w:val="WW8Num4z7"/>
    <w:rsid w:val="002F242A"/>
  </w:style>
  <w:style w:type="character" w:customStyle="1" w:styleId="WW8Num4z8">
    <w:name w:val="WW8Num4z8"/>
    <w:rsid w:val="002F242A"/>
  </w:style>
  <w:style w:type="character" w:customStyle="1" w:styleId="Domylnaczcionkaakapitu7">
    <w:name w:val="Domyślna czcionka akapitu7"/>
    <w:rsid w:val="002F242A"/>
  </w:style>
  <w:style w:type="character" w:customStyle="1" w:styleId="WW8Num5z0">
    <w:name w:val="WW8Num5z0"/>
    <w:rsid w:val="002F242A"/>
  </w:style>
  <w:style w:type="character" w:customStyle="1" w:styleId="WW8Num5z1">
    <w:name w:val="WW8Num5z1"/>
    <w:rsid w:val="002F242A"/>
  </w:style>
  <w:style w:type="character" w:customStyle="1" w:styleId="WW8Num5z2">
    <w:name w:val="WW8Num5z2"/>
    <w:rsid w:val="002F242A"/>
  </w:style>
  <w:style w:type="character" w:customStyle="1" w:styleId="WW8Num5z3">
    <w:name w:val="WW8Num5z3"/>
    <w:rsid w:val="002F242A"/>
  </w:style>
  <w:style w:type="character" w:customStyle="1" w:styleId="WW8Num5z4">
    <w:name w:val="WW8Num5z4"/>
    <w:rsid w:val="002F242A"/>
  </w:style>
  <w:style w:type="character" w:customStyle="1" w:styleId="WW8Num5z5">
    <w:name w:val="WW8Num5z5"/>
    <w:rsid w:val="002F242A"/>
  </w:style>
  <w:style w:type="character" w:customStyle="1" w:styleId="WW8Num5z6">
    <w:name w:val="WW8Num5z6"/>
    <w:rsid w:val="002F242A"/>
  </w:style>
  <w:style w:type="character" w:customStyle="1" w:styleId="WW8Num5z7">
    <w:name w:val="WW8Num5z7"/>
    <w:rsid w:val="002F242A"/>
  </w:style>
  <w:style w:type="character" w:customStyle="1" w:styleId="WW8Num5z8">
    <w:name w:val="WW8Num5z8"/>
    <w:rsid w:val="002F242A"/>
  </w:style>
  <w:style w:type="character" w:customStyle="1" w:styleId="WW8Num6z0">
    <w:name w:val="WW8Num6z0"/>
    <w:rsid w:val="002F242A"/>
  </w:style>
  <w:style w:type="character" w:customStyle="1" w:styleId="WW8Num6z1">
    <w:name w:val="WW8Num6z1"/>
    <w:rsid w:val="002F242A"/>
  </w:style>
  <w:style w:type="character" w:customStyle="1" w:styleId="WW8Num6z2">
    <w:name w:val="WW8Num6z2"/>
    <w:rsid w:val="002F242A"/>
  </w:style>
  <w:style w:type="character" w:customStyle="1" w:styleId="WW8Num6z3">
    <w:name w:val="WW8Num6z3"/>
    <w:rsid w:val="002F242A"/>
  </w:style>
  <w:style w:type="character" w:customStyle="1" w:styleId="WW8Num6z4">
    <w:name w:val="WW8Num6z4"/>
    <w:rsid w:val="002F242A"/>
  </w:style>
  <w:style w:type="character" w:customStyle="1" w:styleId="WW8Num6z5">
    <w:name w:val="WW8Num6z5"/>
    <w:rsid w:val="002F242A"/>
  </w:style>
  <w:style w:type="character" w:customStyle="1" w:styleId="WW8Num6z6">
    <w:name w:val="WW8Num6z6"/>
    <w:rsid w:val="002F242A"/>
  </w:style>
  <w:style w:type="character" w:customStyle="1" w:styleId="WW8Num6z7">
    <w:name w:val="WW8Num6z7"/>
    <w:rsid w:val="002F242A"/>
  </w:style>
  <w:style w:type="character" w:customStyle="1" w:styleId="WW8Num6z8">
    <w:name w:val="WW8Num6z8"/>
    <w:rsid w:val="002F242A"/>
  </w:style>
  <w:style w:type="character" w:customStyle="1" w:styleId="Domylnaczcionkaakapitu1">
    <w:name w:val="Domyślna czcionka akapitu1"/>
    <w:rsid w:val="002F242A"/>
  </w:style>
  <w:style w:type="character" w:customStyle="1" w:styleId="WW8Num35z0">
    <w:name w:val="WW8Num35z0"/>
    <w:rsid w:val="002F242A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2F242A"/>
    <w:rPr>
      <w:rFonts w:cs="Arial"/>
      <w:szCs w:val="24"/>
      <w:lang w:val="pl-PL"/>
    </w:rPr>
  </w:style>
  <w:style w:type="character" w:customStyle="1" w:styleId="WW8Num8z1">
    <w:name w:val="WW8Num8z1"/>
    <w:rsid w:val="002F242A"/>
    <w:rPr>
      <w:rFonts w:cs="Arial"/>
    </w:rPr>
  </w:style>
  <w:style w:type="character" w:customStyle="1" w:styleId="WW8Num8z2">
    <w:name w:val="WW8Num8z2"/>
    <w:rsid w:val="002F242A"/>
    <w:rPr>
      <w:b w:val="0"/>
      <w:bCs w:val="0"/>
      <w:sz w:val="24"/>
      <w:szCs w:val="24"/>
    </w:rPr>
  </w:style>
  <w:style w:type="character" w:customStyle="1" w:styleId="WW8Num8z3">
    <w:name w:val="WW8Num8z3"/>
    <w:rsid w:val="002F242A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2F242A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2F242A"/>
  </w:style>
  <w:style w:type="character" w:customStyle="1" w:styleId="WW8Num30z0">
    <w:name w:val="WW8Num30z0"/>
    <w:rsid w:val="002F242A"/>
    <w:rPr>
      <w:rFonts w:ascii="Arial" w:hAnsi="Arial" w:cs="OpenSymbol"/>
      <w:sz w:val="24"/>
      <w:szCs w:val="24"/>
    </w:rPr>
  </w:style>
  <w:style w:type="character" w:styleId="Hipercze">
    <w:name w:val="Hyperlink"/>
    <w:rsid w:val="002F242A"/>
    <w:rPr>
      <w:color w:val="0000FF"/>
      <w:u w:val="single"/>
    </w:rPr>
  </w:style>
  <w:style w:type="character" w:styleId="UyteHipercze">
    <w:name w:val="FollowedHyperlink"/>
    <w:rsid w:val="002F242A"/>
    <w:rPr>
      <w:color w:val="800080"/>
      <w:u w:val="single"/>
    </w:rPr>
  </w:style>
  <w:style w:type="character" w:customStyle="1" w:styleId="TekstpodstawowyZnak">
    <w:name w:val="Tekst podstawowy Znak"/>
    <w:rsid w:val="002F242A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2F242A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2F242A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2F242A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2F242A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2F242A"/>
    <w:rPr>
      <w:vertAlign w:val="superscript"/>
    </w:rPr>
  </w:style>
  <w:style w:type="character" w:customStyle="1" w:styleId="TekstprzypisukocowegoZnak">
    <w:name w:val="Tekst przypisu końcowego Znak"/>
    <w:rsid w:val="002F242A"/>
    <w:rPr>
      <w:kern w:val="2"/>
    </w:rPr>
  </w:style>
  <w:style w:type="character" w:customStyle="1" w:styleId="WW8Num36z8">
    <w:name w:val="WW8Num36z8"/>
    <w:rsid w:val="002F242A"/>
  </w:style>
  <w:style w:type="character" w:customStyle="1" w:styleId="WW8Num36z7">
    <w:name w:val="WW8Num36z7"/>
    <w:rsid w:val="002F242A"/>
  </w:style>
  <w:style w:type="character" w:customStyle="1" w:styleId="WW8Num36z6">
    <w:name w:val="WW8Num36z6"/>
    <w:rsid w:val="002F242A"/>
  </w:style>
  <w:style w:type="character" w:customStyle="1" w:styleId="WW8Num36z5">
    <w:name w:val="WW8Num36z5"/>
    <w:rsid w:val="002F242A"/>
  </w:style>
  <w:style w:type="character" w:customStyle="1" w:styleId="WW8Num36z4">
    <w:name w:val="WW8Num36z4"/>
    <w:rsid w:val="002F242A"/>
  </w:style>
  <w:style w:type="character" w:customStyle="1" w:styleId="WW8Num36z3">
    <w:name w:val="WW8Num36z3"/>
    <w:rsid w:val="002F242A"/>
  </w:style>
  <w:style w:type="character" w:customStyle="1" w:styleId="WW8Num36z2">
    <w:name w:val="WW8Num36z2"/>
    <w:rsid w:val="002F242A"/>
  </w:style>
  <w:style w:type="character" w:customStyle="1" w:styleId="WW8Num25z8">
    <w:name w:val="WW8Num25z8"/>
    <w:rsid w:val="002F242A"/>
  </w:style>
  <w:style w:type="character" w:customStyle="1" w:styleId="WW8Num25z7">
    <w:name w:val="WW8Num25z7"/>
    <w:rsid w:val="002F242A"/>
  </w:style>
  <w:style w:type="character" w:customStyle="1" w:styleId="WW8Num25z6">
    <w:name w:val="WW8Num25z6"/>
    <w:rsid w:val="002F242A"/>
  </w:style>
  <w:style w:type="character" w:customStyle="1" w:styleId="WW8Num25z5">
    <w:name w:val="WW8Num25z5"/>
    <w:rsid w:val="002F242A"/>
  </w:style>
  <w:style w:type="character" w:customStyle="1" w:styleId="WW8Num88z4">
    <w:name w:val="WW8Num88z4"/>
    <w:rsid w:val="002F242A"/>
    <w:rPr>
      <w:rFonts w:ascii="Symbol" w:hAnsi="Symbol" w:cs="Symbol"/>
    </w:rPr>
  </w:style>
  <w:style w:type="character" w:customStyle="1" w:styleId="WW8Num88z3">
    <w:name w:val="WW8Num88z3"/>
    <w:rsid w:val="002F242A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2F242A"/>
    <w:rPr>
      <w:w w:val="100"/>
    </w:rPr>
  </w:style>
  <w:style w:type="character" w:styleId="Pogrubienie">
    <w:name w:val="Strong"/>
    <w:qFormat/>
    <w:rsid w:val="002F242A"/>
    <w:rPr>
      <w:b/>
      <w:bCs/>
    </w:rPr>
  </w:style>
  <w:style w:type="character" w:customStyle="1" w:styleId="ListLabel3">
    <w:name w:val="ListLabel 3"/>
    <w:rsid w:val="002F242A"/>
    <w:rPr>
      <w:rFonts w:cs="Times New Roman"/>
    </w:rPr>
  </w:style>
  <w:style w:type="character" w:customStyle="1" w:styleId="ListLabel1">
    <w:name w:val="ListLabel 1"/>
    <w:rsid w:val="002F242A"/>
    <w:rPr>
      <w:color w:val="00000A"/>
    </w:rPr>
  </w:style>
  <w:style w:type="character" w:customStyle="1" w:styleId="Znakiwypunktowania">
    <w:name w:val="Znaki wypunktowania"/>
    <w:rsid w:val="002F242A"/>
    <w:rPr>
      <w:rFonts w:ascii="OpenSymbol" w:eastAsia="OpenSymbol" w:hAnsi="OpenSymbol" w:cs="OpenSymbol"/>
    </w:rPr>
  </w:style>
  <w:style w:type="character" w:customStyle="1" w:styleId="Internetlink1">
    <w:name w:val="Internet link1"/>
    <w:rsid w:val="002F242A"/>
    <w:rPr>
      <w:color w:val="000080"/>
      <w:u w:val="single"/>
    </w:rPr>
  </w:style>
  <w:style w:type="character" w:customStyle="1" w:styleId="WW8Num23z3">
    <w:name w:val="WW8Num23z3"/>
    <w:rsid w:val="002F242A"/>
    <w:rPr>
      <w:rFonts w:ascii="Symbol" w:hAnsi="Symbol" w:cs="Symbol"/>
    </w:rPr>
  </w:style>
  <w:style w:type="character" w:customStyle="1" w:styleId="WW8Num23z2">
    <w:name w:val="WW8Num23z2"/>
    <w:rsid w:val="002F242A"/>
    <w:rPr>
      <w:rFonts w:ascii="Wingdings" w:hAnsi="Wingdings" w:cs="Wingdings"/>
    </w:rPr>
  </w:style>
  <w:style w:type="character" w:customStyle="1" w:styleId="WW8Num29z3">
    <w:name w:val="WW8Num29z3"/>
    <w:rsid w:val="002F242A"/>
    <w:rPr>
      <w:rFonts w:ascii="Symbol" w:hAnsi="Symbol" w:cs="Symbol"/>
    </w:rPr>
  </w:style>
  <w:style w:type="character" w:customStyle="1" w:styleId="WW8Num29z2">
    <w:name w:val="WW8Num29z2"/>
    <w:rsid w:val="002F242A"/>
    <w:rPr>
      <w:rFonts w:ascii="Wingdings" w:hAnsi="Wingdings" w:cs="Wingdings"/>
    </w:rPr>
  </w:style>
  <w:style w:type="character" w:customStyle="1" w:styleId="Symbolewypunktowania">
    <w:name w:val="Symbole wypunktowania"/>
    <w:rsid w:val="002F242A"/>
    <w:rPr>
      <w:rFonts w:ascii="OpenSymbol" w:eastAsia="OpenSymbol" w:hAnsi="OpenSymbol" w:cs="OpenSymbol"/>
    </w:rPr>
  </w:style>
  <w:style w:type="character" w:customStyle="1" w:styleId="czeindeksu">
    <w:name w:val="Łącze indeksu"/>
    <w:rsid w:val="002F242A"/>
  </w:style>
  <w:style w:type="character" w:customStyle="1" w:styleId="Odwoaniedokomentarza1">
    <w:name w:val="Odwołanie do komentarza1"/>
    <w:rsid w:val="002F242A"/>
    <w:rPr>
      <w:sz w:val="16"/>
      <w:szCs w:val="16"/>
    </w:rPr>
  </w:style>
  <w:style w:type="character" w:customStyle="1" w:styleId="Znakiprzypiswdolnych">
    <w:name w:val="Znaki przypisów dolnych"/>
    <w:rsid w:val="002F242A"/>
    <w:rPr>
      <w:vertAlign w:val="superscript"/>
    </w:rPr>
  </w:style>
  <w:style w:type="character" w:customStyle="1" w:styleId="Domylnaczcionkaakapitu2">
    <w:name w:val="Domyślna czcionka akapitu2"/>
    <w:rsid w:val="002F242A"/>
  </w:style>
  <w:style w:type="character" w:styleId="Numerstrony">
    <w:name w:val="page number"/>
    <w:basedOn w:val="Domylnaczcionkaakapitu2"/>
    <w:rsid w:val="002F242A"/>
  </w:style>
  <w:style w:type="character" w:customStyle="1" w:styleId="WW8Num37z3">
    <w:name w:val="WW8Num37z3"/>
    <w:rsid w:val="002F242A"/>
    <w:rPr>
      <w:rFonts w:ascii="Symbol" w:hAnsi="Symbol" w:cs="Symbol"/>
    </w:rPr>
  </w:style>
  <w:style w:type="character" w:customStyle="1" w:styleId="WW8Num37z2">
    <w:name w:val="WW8Num37z2"/>
    <w:rsid w:val="002F242A"/>
    <w:rPr>
      <w:rFonts w:ascii="Wingdings" w:hAnsi="Wingdings" w:cs="Wingdings"/>
    </w:rPr>
  </w:style>
  <w:style w:type="character" w:customStyle="1" w:styleId="WW8Num30z3">
    <w:name w:val="WW8Num30z3"/>
    <w:rsid w:val="002F242A"/>
    <w:rPr>
      <w:rFonts w:ascii="Symbol" w:hAnsi="Symbol" w:cs="Symbol"/>
    </w:rPr>
  </w:style>
  <w:style w:type="character" w:customStyle="1" w:styleId="WW8Num30z2">
    <w:name w:val="WW8Num30z2"/>
    <w:rsid w:val="002F242A"/>
    <w:rPr>
      <w:rFonts w:ascii="Wingdings" w:hAnsi="Wingdings" w:cs="Wingdings"/>
    </w:rPr>
  </w:style>
  <w:style w:type="character" w:customStyle="1" w:styleId="WW8Num25z4">
    <w:name w:val="WW8Num25z4"/>
    <w:rsid w:val="002F242A"/>
    <w:rPr>
      <w:rFonts w:ascii="Courier New" w:hAnsi="Courier New" w:cs="Courier New"/>
    </w:rPr>
  </w:style>
  <w:style w:type="character" w:customStyle="1" w:styleId="WW8Num25z3">
    <w:name w:val="WW8Num25z3"/>
    <w:rsid w:val="002F242A"/>
    <w:rPr>
      <w:rFonts w:ascii="Symbol" w:hAnsi="Symbol" w:cs="Symbol"/>
    </w:rPr>
  </w:style>
  <w:style w:type="character" w:customStyle="1" w:styleId="WW8Num25z2">
    <w:name w:val="WW8Num25z2"/>
    <w:rsid w:val="002F242A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2F242A"/>
  </w:style>
  <w:style w:type="character" w:customStyle="1" w:styleId="WW-Absatz-Standardschriftart111111111">
    <w:name w:val="WW-Absatz-Standardschriftart111111111"/>
    <w:rsid w:val="002F242A"/>
  </w:style>
  <w:style w:type="character" w:customStyle="1" w:styleId="WW-Absatz-Standardschriftart11111111">
    <w:name w:val="WW-Absatz-Standardschriftart11111111"/>
    <w:rsid w:val="002F242A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2F242A"/>
  </w:style>
  <w:style w:type="character" w:customStyle="1" w:styleId="WW-Absatz-Standardschriftart111111">
    <w:name w:val="WW-Absatz-Standardschriftart111111"/>
    <w:rsid w:val="002F242A"/>
  </w:style>
  <w:style w:type="character" w:customStyle="1" w:styleId="WW-Absatz-Standardschriftart11111">
    <w:name w:val="WW-Absatz-Standardschriftart11111"/>
    <w:rsid w:val="002F242A"/>
  </w:style>
  <w:style w:type="character" w:customStyle="1" w:styleId="WW-Absatz-Standardschriftart1111">
    <w:name w:val="WW-Absatz-Standardschriftart1111"/>
    <w:rsid w:val="002F242A"/>
  </w:style>
  <w:style w:type="character" w:customStyle="1" w:styleId="WW-Absatz-Standardschriftart111">
    <w:name w:val="WW-Absatz-Standardschriftart111"/>
    <w:rsid w:val="002F242A"/>
  </w:style>
  <w:style w:type="character" w:customStyle="1" w:styleId="WW-Absatz-Standardschriftart11">
    <w:name w:val="WW-Absatz-Standardschriftart11"/>
    <w:rsid w:val="002F242A"/>
  </w:style>
  <w:style w:type="character" w:customStyle="1" w:styleId="WW-Absatz-Standardschriftart1">
    <w:name w:val="WW-Absatz-Standardschriftart1"/>
    <w:rsid w:val="002F242A"/>
  </w:style>
  <w:style w:type="character" w:customStyle="1" w:styleId="WW-Absatz-Standardschriftart">
    <w:name w:val="WW-Absatz-Standardschriftart"/>
    <w:rsid w:val="002F242A"/>
  </w:style>
  <w:style w:type="character" w:customStyle="1" w:styleId="Absatz-Standardschriftart">
    <w:name w:val="Absatz-Standardschriftart"/>
    <w:rsid w:val="002F242A"/>
  </w:style>
  <w:style w:type="character" w:customStyle="1" w:styleId="WW8Num37z1">
    <w:name w:val="WW8Num37z1"/>
    <w:rsid w:val="002F242A"/>
    <w:rPr>
      <w:rFonts w:ascii="Courier New" w:hAnsi="Courier New" w:cs="Courier New"/>
    </w:rPr>
  </w:style>
  <w:style w:type="character" w:customStyle="1" w:styleId="WW8Num34z1">
    <w:name w:val="WW8Num34z1"/>
    <w:rsid w:val="002F242A"/>
    <w:rPr>
      <w:sz w:val="24"/>
      <w:szCs w:val="24"/>
    </w:rPr>
  </w:style>
  <w:style w:type="character" w:customStyle="1" w:styleId="WW8Num33z1">
    <w:name w:val="WW8Num33z1"/>
    <w:rsid w:val="002F242A"/>
    <w:rPr>
      <w:rFonts w:ascii="OpenSymbol" w:hAnsi="OpenSymbol" w:cs="OpenSymbol"/>
    </w:rPr>
  </w:style>
  <w:style w:type="character" w:customStyle="1" w:styleId="WW8Num32z1">
    <w:name w:val="WW8Num32z1"/>
    <w:rsid w:val="002F242A"/>
    <w:rPr>
      <w:rFonts w:ascii="OpenSymbol" w:hAnsi="OpenSymbol" w:cs="OpenSymbol"/>
    </w:rPr>
  </w:style>
  <w:style w:type="character" w:customStyle="1" w:styleId="WW8Num31z1">
    <w:name w:val="WW8Num31z1"/>
    <w:rsid w:val="002F242A"/>
    <w:rPr>
      <w:rFonts w:ascii="OpenSymbol" w:hAnsi="OpenSymbol" w:cs="OpenSymbol"/>
    </w:rPr>
  </w:style>
  <w:style w:type="character" w:customStyle="1" w:styleId="WW8Num19z8">
    <w:name w:val="WW8Num19z8"/>
    <w:rsid w:val="002F242A"/>
  </w:style>
  <w:style w:type="character" w:customStyle="1" w:styleId="WW8Num19z7">
    <w:name w:val="WW8Num19z7"/>
    <w:rsid w:val="002F242A"/>
  </w:style>
  <w:style w:type="character" w:customStyle="1" w:styleId="WW8Num19z6">
    <w:name w:val="WW8Num19z6"/>
    <w:rsid w:val="002F242A"/>
  </w:style>
  <w:style w:type="character" w:customStyle="1" w:styleId="WW8Num19z5">
    <w:name w:val="WW8Num19z5"/>
    <w:rsid w:val="002F242A"/>
  </w:style>
  <w:style w:type="character" w:customStyle="1" w:styleId="WW8Num16z8">
    <w:name w:val="WW8Num16z8"/>
    <w:rsid w:val="002F242A"/>
  </w:style>
  <w:style w:type="character" w:customStyle="1" w:styleId="WW8Num16z7">
    <w:name w:val="WW8Num16z7"/>
    <w:rsid w:val="002F242A"/>
  </w:style>
  <w:style w:type="character" w:customStyle="1" w:styleId="WW8Num16z6">
    <w:name w:val="WW8Num16z6"/>
    <w:rsid w:val="002F242A"/>
  </w:style>
  <w:style w:type="character" w:customStyle="1" w:styleId="WW8Num16z5">
    <w:name w:val="WW8Num16z5"/>
    <w:rsid w:val="002F242A"/>
  </w:style>
  <w:style w:type="character" w:customStyle="1" w:styleId="WW8Num16z4">
    <w:name w:val="WW8Num16z4"/>
    <w:rsid w:val="002F242A"/>
  </w:style>
  <w:style w:type="character" w:customStyle="1" w:styleId="WW8Num16z3">
    <w:name w:val="WW8Num16z3"/>
    <w:rsid w:val="002F242A"/>
  </w:style>
  <w:style w:type="character" w:customStyle="1" w:styleId="WW8Num16z2">
    <w:name w:val="WW8Num16z2"/>
    <w:rsid w:val="002F242A"/>
  </w:style>
  <w:style w:type="character" w:customStyle="1" w:styleId="WW8Num15z8">
    <w:name w:val="WW8Num15z8"/>
    <w:rsid w:val="002F242A"/>
  </w:style>
  <w:style w:type="character" w:customStyle="1" w:styleId="WW8Num15z7">
    <w:name w:val="WW8Num15z7"/>
    <w:rsid w:val="002F242A"/>
  </w:style>
  <w:style w:type="character" w:customStyle="1" w:styleId="WW8Num15z6">
    <w:name w:val="WW8Num15z6"/>
    <w:rsid w:val="002F242A"/>
  </w:style>
  <w:style w:type="character" w:customStyle="1" w:styleId="WW8Num15z5">
    <w:name w:val="WW8Num15z5"/>
    <w:rsid w:val="002F242A"/>
  </w:style>
  <w:style w:type="character" w:customStyle="1" w:styleId="WW8Num15z4">
    <w:name w:val="WW8Num15z4"/>
    <w:rsid w:val="002F242A"/>
  </w:style>
  <w:style w:type="character" w:customStyle="1" w:styleId="WW8Num15z2">
    <w:name w:val="WW8Num15z2"/>
    <w:rsid w:val="002F242A"/>
  </w:style>
  <w:style w:type="character" w:customStyle="1" w:styleId="WW8Num14z8">
    <w:name w:val="WW8Num14z8"/>
    <w:rsid w:val="002F242A"/>
  </w:style>
  <w:style w:type="character" w:customStyle="1" w:styleId="WW8Num14z7">
    <w:name w:val="WW8Num14z7"/>
    <w:rsid w:val="002F242A"/>
  </w:style>
  <w:style w:type="character" w:customStyle="1" w:styleId="WW8Num14z6">
    <w:name w:val="WW8Num14z6"/>
    <w:rsid w:val="002F242A"/>
  </w:style>
  <w:style w:type="character" w:customStyle="1" w:styleId="WW8Num14z5">
    <w:name w:val="WW8Num14z5"/>
    <w:rsid w:val="002F242A"/>
  </w:style>
  <w:style w:type="character" w:customStyle="1" w:styleId="WW8Num14z4">
    <w:name w:val="WW8Num14z4"/>
    <w:rsid w:val="002F242A"/>
  </w:style>
  <w:style w:type="character" w:customStyle="1" w:styleId="WW8Num14z3">
    <w:name w:val="WW8Num14z3"/>
    <w:rsid w:val="002F242A"/>
  </w:style>
  <w:style w:type="character" w:customStyle="1" w:styleId="WW8Num14z2">
    <w:name w:val="WW8Num14z2"/>
    <w:rsid w:val="002F242A"/>
  </w:style>
  <w:style w:type="character" w:customStyle="1" w:styleId="WW8Num14z1">
    <w:name w:val="WW8Num14z1"/>
    <w:rsid w:val="002F242A"/>
  </w:style>
  <w:style w:type="character" w:customStyle="1" w:styleId="WW8Num10z8">
    <w:name w:val="WW8Num10z8"/>
    <w:rsid w:val="002F242A"/>
  </w:style>
  <w:style w:type="character" w:customStyle="1" w:styleId="WW8Num10z7">
    <w:name w:val="WW8Num10z7"/>
    <w:rsid w:val="002F242A"/>
  </w:style>
  <w:style w:type="character" w:customStyle="1" w:styleId="WW8Num10z6">
    <w:name w:val="WW8Num10z6"/>
    <w:rsid w:val="002F242A"/>
  </w:style>
  <w:style w:type="character" w:customStyle="1" w:styleId="WW8Num10z5">
    <w:name w:val="WW8Num10z5"/>
    <w:rsid w:val="002F242A"/>
  </w:style>
  <w:style w:type="character" w:customStyle="1" w:styleId="WW8Num10z4">
    <w:name w:val="WW8Num10z4"/>
    <w:rsid w:val="002F242A"/>
  </w:style>
  <w:style w:type="character" w:customStyle="1" w:styleId="WW8Num10z2">
    <w:name w:val="WW8Num10z2"/>
    <w:rsid w:val="002F242A"/>
  </w:style>
  <w:style w:type="character" w:customStyle="1" w:styleId="WW8Num21z1">
    <w:name w:val="WW8Num21z1"/>
    <w:rsid w:val="002F242A"/>
    <w:rPr>
      <w:rFonts w:ascii="OpenSymbol" w:hAnsi="OpenSymbol" w:cs="OpenSymbol"/>
    </w:rPr>
  </w:style>
  <w:style w:type="character" w:customStyle="1" w:styleId="WW8Num19z4">
    <w:name w:val="WW8Num19z4"/>
    <w:rsid w:val="002F242A"/>
  </w:style>
  <w:style w:type="character" w:customStyle="1" w:styleId="WW8Num19z3">
    <w:name w:val="WW8Num19z3"/>
    <w:rsid w:val="002F242A"/>
  </w:style>
  <w:style w:type="character" w:customStyle="1" w:styleId="WW8Num19z2">
    <w:name w:val="WW8Num19z2"/>
    <w:rsid w:val="002F242A"/>
  </w:style>
  <w:style w:type="character" w:customStyle="1" w:styleId="Domylnaczcionkaakapitu3">
    <w:name w:val="Domyślna czcionka akapitu3"/>
    <w:rsid w:val="002F242A"/>
  </w:style>
  <w:style w:type="character" w:customStyle="1" w:styleId="WW8Num38z1">
    <w:name w:val="WW8Num38z1"/>
    <w:rsid w:val="002F242A"/>
    <w:rPr>
      <w:rFonts w:ascii="OpenSymbol" w:hAnsi="OpenSymbol" w:cs="OpenSymbol"/>
    </w:rPr>
  </w:style>
  <w:style w:type="character" w:customStyle="1" w:styleId="Domylnaczcionkaakapitu4">
    <w:name w:val="Domyślna czcionka akapitu4"/>
    <w:rsid w:val="002F242A"/>
  </w:style>
  <w:style w:type="character" w:customStyle="1" w:styleId="WW8Num35z1">
    <w:name w:val="WW8Num35z1"/>
    <w:rsid w:val="002F242A"/>
    <w:rPr>
      <w:rFonts w:ascii="OpenSymbol" w:hAnsi="OpenSymbol" w:cs="OpenSymbol"/>
    </w:rPr>
  </w:style>
  <w:style w:type="character" w:customStyle="1" w:styleId="WW8Num25z1">
    <w:name w:val="WW8Num25z1"/>
    <w:rsid w:val="002F242A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2F242A"/>
  </w:style>
  <w:style w:type="character" w:customStyle="1" w:styleId="WW8Num30z1">
    <w:name w:val="WW8Num30z1"/>
    <w:rsid w:val="002F242A"/>
    <w:rPr>
      <w:rFonts w:ascii="Arial" w:hAnsi="Arial" w:cs="OpenSymbol"/>
    </w:rPr>
  </w:style>
  <w:style w:type="character" w:customStyle="1" w:styleId="WW8Num28z1">
    <w:name w:val="WW8Num28z1"/>
    <w:rsid w:val="002F242A"/>
    <w:rPr>
      <w:rFonts w:ascii="OpenSymbol" w:hAnsi="OpenSymbol" w:cs="OpenSymbol"/>
    </w:rPr>
  </w:style>
  <w:style w:type="character" w:customStyle="1" w:styleId="WW8Num23z1">
    <w:name w:val="WW8Num23z1"/>
    <w:rsid w:val="002F242A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2F242A"/>
    <w:rPr>
      <w:rFonts w:ascii="OpenSymbol" w:hAnsi="OpenSymbol" w:cs="OpenSymbol"/>
    </w:rPr>
  </w:style>
  <w:style w:type="character" w:customStyle="1" w:styleId="Domylnaczcionkaakapitu6">
    <w:name w:val="Domyślna czcionka akapitu6"/>
    <w:rsid w:val="002F242A"/>
  </w:style>
  <w:style w:type="character" w:customStyle="1" w:styleId="WW8Num138z0">
    <w:name w:val="WW8Num138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2F242A"/>
  </w:style>
  <w:style w:type="character" w:customStyle="1" w:styleId="WW8Num136z3">
    <w:name w:val="WW8Num136z3"/>
    <w:rsid w:val="002F242A"/>
  </w:style>
  <w:style w:type="character" w:customStyle="1" w:styleId="WW8Num136z1">
    <w:name w:val="WW8Num136z1"/>
    <w:rsid w:val="002F242A"/>
    <w:rPr>
      <w:b w:val="0"/>
    </w:rPr>
  </w:style>
  <w:style w:type="character" w:customStyle="1" w:styleId="WW8Num136z0">
    <w:name w:val="WW8Num136z0"/>
    <w:rsid w:val="002F242A"/>
    <w:rPr>
      <w:rFonts w:ascii="Arial" w:hAnsi="Arial" w:cs="Arial"/>
    </w:rPr>
  </w:style>
  <w:style w:type="character" w:customStyle="1" w:styleId="WW8Num135z0">
    <w:name w:val="WW8Num135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2F242A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2F242A"/>
  </w:style>
  <w:style w:type="character" w:customStyle="1" w:styleId="WW8Num133z7">
    <w:name w:val="WW8Num133z7"/>
    <w:rsid w:val="002F242A"/>
  </w:style>
  <w:style w:type="character" w:customStyle="1" w:styleId="WW8Num133z6">
    <w:name w:val="WW8Num133z6"/>
    <w:rsid w:val="002F242A"/>
  </w:style>
  <w:style w:type="character" w:customStyle="1" w:styleId="WW8Num133z5">
    <w:name w:val="WW8Num133z5"/>
    <w:rsid w:val="002F242A"/>
    <w:rPr>
      <w:rFonts w:ascii="Symbol" w:hAnsi="Symbol" w:cs="Symbol"/>
    </w:rPr>
  </w:style>
  <w:style w:type="character" w:customStyle="1" w:styleId="WW8Num133z3">
    <w:name w:val="WW8Num133z3"/>
    <w:rsid w:val="002F242A"/>
    <w:rPr>
      <w:b/>
    </w:rPr>
  </w:style>
  <w:style w:type="character" w:customStyle="1" w:styleId="WW8Num133z2">
    <w:name w:val="WW8Num133z2"/>
    <w:rsid w:val="002F242A"/>
  </w:style>
  <w:style w:type="character" w:customStyle="1" w:styleId="WW8Num133z0">
    <w:name w:val="WW8Num133z0"/>
    <w:rsid w:val="002F242A"/>
  </w:style>
  <w:style w:type="character" w:customStyle="1" w:styleId="WW8Num132z3">
    <w:name w:val="WW8Num132z3"/>
    <w:rsid w:val="002F242A"/>
    <w:rPr>
      <w:rFonts w:ascii="Symbol" w:hAnsi="Symbol" w:cs="Symbol"/>
    </w:rPr>
  </w:style>
  <w:style w:type="character" w:customStyle="1" w:styleId="WW8Num132z2">
    <w:name w:val="WW8Num132z2"/>
    <w:rsid w:val="002F242A"/>
    <w:rPr>
      <w:rFonts w:ascii="Wingdings" w:hAnsi="Wingdings" w:cs="Wingdings"/>
    </w:rPr>
  </w:style>
  <w:style w:type="character" w:customStyle="1" w:styleId="WW8Num132z1">
    <w:name w:val="WW8Num132z1"/>
    <w:rsid w:val="002F242A"/>
    <w:rPr>
      <w:rFonts w:ascii="Courier New" w:hAnsi="Courier New" w:cs="Courier New"/>
    </w:rPr>
  </w:style>
  <w:style w:type="character" w:customStyle="1" w:styleId="WW8Num132z0">
    <w:name w:val="WW8Num132z0"/>
    <w:rsid w:val="002F242A"/>
    <w:rPr>
      <w:rFonts w:ascii="Symbol" w:hAnsi="Symbol" w:cs="Symbol"/>
      <w:b/>
    </w:rPr>
  </w:style>
  <w:style w:type="character" w:customStyle="1" w:styleId="WW8Num131z0">
    <w:name w:val="WW8Num131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2F242A"/>
  </w:style>
  <w:style w:type="character" w:customStyle="1" w:styleId="WW8Num130z7">
    <w:name w:val="WW8Num130z7"/>
    <w:rsid w:val="002F242A"/>
  </w:style>
  <w:style w:type="character" w:customStyle="1" w:styleId="WW8Num130z6">
    <w:name w:val="WW8Num130z6"/>
    <w:rsid w:val="002F242A"/>
  </w:style>
  <w:style w:type="character" w:customStyle="1" w:styleId="WW8Num130z5">
    <w:name w:val="WW8Num130z5"/>
    <w:rsid w:val="002F242A"/>
    <w:rPr>
      <w:rFonts w:ascii="Symbol" w:hAnsi="Symbol" w:cs="Symbol"/>
    </w:rPr>
  </w:style>
  <w:style w:type="character" w:customStyle="1" w:styleId="WW8Num130z3">
    <w:name w:val="WW8Num130z3"/>
    <w:rsid w:val="002F242A"/>
    <w:rPr>
      <w:b/>
    </w:rPr>
  </w:style>
  <w:style w:type="character" w:customStyle="1" w:styleId="WW8Num130z2">
    <w:name w:val="WW8Num130z2"/>
    <w:rsid w:val="002F242A"/>
  </w:style>
  <w:style w:type="character" w:customStyle="1" w:styleId="WW8Num130z1">
    <w:name w:val="WW8Num130z1"/>
    <w:rsid w:val="002F242A"/>
  </w:style>
  <w:style w:type="character" w:customStyle="1" w:styleId="WW8Num130z0">
    <w:name w:val="WW8Num130z0"/>
    <w:rsid w:val="002F242A"/>
  </w:style>
  <w:style w:type="character" w:customStyle="1" w:styleId="WW8Num129z1">
    <w:name w:val="WW8Num129z1"/>
    <w:rsid w:val="002F242A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2F242A"/>
  </w:style>
  <w:style w:type="character" w:customStyle="1" w:styleId="WW8Num127z3">
    <w:name w:val="WW8Num127z3"/>
    <w:rsid w:val="002F242A"/>
    <w:rPr>
      <w:rFonts w:ascii="Symbol" w:hAnsi="Symbol" w:cs="Symbol"/>
    </w:rPr>
  </w:style>
  <w:style w:type="character" w:customStyle="1" w:styleId="WW8Num127z2">
    <w:name w:val="WW8Num127z2"/>
    <w:rsid w:val="002F242A"/>
    <w:rPr>
      <w:rFonts w:ascii="Wingdings" w:hAnsi="Wingdings" w:cs="Wingdings"/>
    </w:rPr>
  </w:style>
  <w:style w:type="character" w:customStyle="1" w:styleId="WW8Num127z0">
    <w:name w:val="WW8Num127z0"/>
    <w:rsid w:val="002F242A"/>
    <w:rPr>
      <w:rFonts w:ascii="Courier New" w:hAnsi="Courier New" w:cs="Courier New"/>
    </w:rPr>
  </w:style>
  <w:style w:type="character" w:customStyle="1" w:styleId="WW8Num126z3">
    <w:name w:val="WW8Num126z3"/>
    <w:rsid w:val="002F242A"/>
  </w:style>
  <w:style w:type="character" w:customStyle="1" w:styleId="WW8Num126z1">
    <w:name w:val="WW8Num126z1"/>
    <w:rsid w:val="002F242A"/>
    <w:rPr>
      <w:b w:val="0"/>
    </w:rPr>
  </w:style>
  <w:style w:type="character" w:customStyle="1" w:styleId="WW8Num126z0">
    <w:name w:val="WW8Num126z0"/>
    <w:rsid w:val="002F242A"/>
    <w:rPr>
      <w:rFonts w:ascii="Arial" w:hAnsi="Arial" w:cs="Arial"/>
    </w:rPr>
  </w:style>
  <w:style w:type="character" w:customStyle="1" w:styleId="WW8Num125z8">
    <w:name w:val="WW8Num125z8"/>
    <w:rsid w:val="002F242A"/>
  </w:style>
  <w:style w:type="character" w:customStyle="1" w:styleId="WW8Num125z7">
    <w:name w:val="WW8Num125z7"/>
    <w:rsid w:val="002F242A"/>
  </w:style>
  <w:style w:type="character" w:customStyle="1" w:styleId="WW8Num125z6">
    <w:name w:val="WW8Num125z6"/>
    <w:rsid w:val="002F242A"/>
  </w:style>
  <w:style w:type="character" w:customStyle="1" w:styleId="WW8Num125z5">
    <w:name w:val="WW8Num125z5"/>
    <w:rsid w:val="002F242A"/>
  </w:style>
  <w:style w:type="character" w:customStyle="1" w:styleId="WW8Num125z4">
    <w:name w:val="WW8Num125z4"/>
    <w:rsid w:val="002F242A"/>
  </w:style>
  <w:style w:type="character" w:customStyle="1" w:styleId="WW8Num125z3">
    <w:name w:val="WW8Num125z3"/>
    <w:rsid w:val="002F242A"/>
  </w:style>
  <w:style w:type="character" w:customStyle="1" w:styleId="WW8Num125z2">
    <w:name w:val="WW8Num125z2"/>
    <w:rsid w:val="002F242A"/>
  </w:style>
  <w:style w:type="character" w:customStyle="1" w:styleId="WW8Num125z1">
    <w:name w:val="WW8Num125z1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2F242A"/>
  </w:style>
  <w:style w:type="character" w:customStyle="1" w:styleId="WW8Num124z2">
    <w:name w:val="WW8Num124z2"/>
    <w:rsid w:val="002F242A"/>
    <w:rPr>
      <w:rFonts w:ascii="Wingdings" w:hAnsi="Wingdings" w:cs="Wingdings"/>
    </w:rPr>
  </w:style>
  <w:style w:type="character" w:customStyle="1" w:styleId="WW8Num124z1">
    <w:name w:val="WW8Num124z1"/>
    <w:rsid w:val="002F242A"/>
    <w:rPr>
      <w:rFonts w:ascii="Courier New" w:hAnsi="Courier New" w:cs="Courier New"/>
    </w:rPr>
  </w:style>
  <w:style w:type="character" w:customStyle="1" w:styleId="WW8Num124z0">
    <w:name w:val="WW8Num124z0"/>
    <w:rsid w:val="002F242A"/>
    <w:rPr>
      <w:rFonts w:ascii="Symbol" w:hAnsi="Symbol" w:cs="Symbol"/>
    </w:rPr>
  </w:style>
  <w:style w:type="character" w:customStyle="1" w:styleId="WW8Num123z0">
    <w:name w:val="WW8Num123z0"/>
    <w:rsid w:val="002F242A"/>
  </w:style>
  <w:style w:type="character" w:customStyle="1" w:styleId="WW8Num122z3">
    <w:name w:val="WW8Num122z3"/>
    <w:rsid w:val="002F242A"/>
  </w:style>
  <w:style w:type="character" w:customStyle="1" w:styleId="WW8Num122z1">
    <w:name w:val="WW8Num122z1"/>
    <w:rsid w:val="002F242A"/>
    <w:rPr>
      <w:b w:val="0"/>
    </w:rPr>
  </w:style>
  <w:style w:type="character" w:customStyle="1" w:styleId="WW8Num122z0">
    <w:name w:val="WW8Num122z0"/>
    <w:rsid w:val="002F242A"/>
    <w:rPr>
      <w:rFonts w:ascii="Arial" w:hAnsi="Arial" w:cs="Arial"/>
    </w:rPr>
  </w:style>
  <w:style w:type="character" w:customStyle="1" w:styleId="WW8Num121z0">
    <w:name w:val="WW8Num121z0"/>
    <w:rsid w:val="002F242A"/>
  </w:style>
  <w:style w:type="character" w:customStyle="1" w:styleId="WW8Num120z0">
    <w:name w:val="WW8Num120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2F242A"/>
  </w:style>
  <w:style w:type="character" w:customStyle="1" w:styleId="WW8Num118z2">
    <w:name w:val="WW8Num118z2"/>
    <w:rsid w:val="002F242A"/>
    <w:rPr>
      <w:rFonts w:ascii="Wingdings" w:hAnsi="Wingdings" w:cs="Wingdings"/>
    </w:rPr>
  </w:style>
  <w:style w:type="character" w:customStyle="1" w:styleId="WW8Num118z1">
    <w:name w:val="WW8Num118z1"/>
    <w:rsid w:val="002F242A"/>
    <w:rPr>
      <w:rFonts w:ascii="Courier New" w:hAnsi="Courier New" w:cs="Courier New"/>
    </w:rPr>
  </w:style>
  <w:style w:type="character" w:customStyle="1" w:styleId="WW8Num118z0">
    <w:name w:val="WW8Num118z0"/>
    <w:rsid w:val="002F242A"/>
    <w:rPr>
      <w:rFonts w:ascii="Symbol" w:hAnsi="Symbol" w:cs="Symbol"/>
    </w:rPr>
  </w:style>
  <w:style w:type="character" w:customStyle="1" w:styleId="WW8Num117z4">
    <w:name w:val="WW8Num117z4"/>
    <w:rsid w:val="002F242A"/>
    <w:rPr>
      <w:rFonts w:ascii="Courier New" w:hAnsi="Courier New" w:cs="Courier New"/>
    </w:rPr>
  </w:style>
  <w:style w:type="character" w:customStyle="1" w:styleId="WW8Num117z2">
    <w:name w:val="WW8Num117z2"/>
    <w:rsid w:val="002F242A"/>
    <w:rPr>
      <w:rFonts w:ascii="Wingdings" w:hAnsi="Wingdings" w:cs="Wingdings"/>
    </w:rPr>
  </w:style>
  <w:style w:type="character" w:customStyle="1" w:styleId="WW8Num117z1">
    <w:name w:val="WW8Num117z1"/>
    <w:rsid w:val="002F242A"/>
  </w:style>
  <w:style w:type="character" w:customStyle="1" w:styleId="WW8Num117z0">
    <w:name w:val="WW8Num117z0"/>
    <w:rsid w:val="002F242A"/>
    <w:rPr>
      <w:rFonts w:ascii="Symbol" w:hAnsi="Symbol" w:cs="Symbol"/>
    </w:rPr>
  </w:style>
  <w:style w:type="character" w:customStyle="1" w:styleId="WW8Num116z8">
    <w:name w:val="WW8Num116z8"/>
    <w:rsid w:val="002F242A"/>
  </w:style>
  <w:style w:type="character" w:customStyle="1" w:styleId="WW8Num116z7">
    <w:name w:val="WW8Num116z7"/>
    <w:rsid w:val="002F242A"/>
  </w:style>
  <w:style w:type="character" w:customStyle="1" w:styleId="WW8Num116z6">
    <w:name w:val="WW8Num116z6"/>
    <w:rsid w:val="002F242A"/>
  </w:style>
  <w:style w:type="character" w:customStyle="1" w:styleId="WW8Num116z5">
    <w:name w:val="WW8Num116z5"/>
    <w:rsid w:val="002F242A"/>
  </w:style>
  <w:style w:type="character" w:customStyle="1" w:styleId="WW8Num116z4">
    <w:name w:val="WW8Num116z4"/>
    <w:rsid w:val="002F242A"/>
  </w:style>
  <w:style w:type="character" w:customStyle="1" w:styleId="WW8Num116z3">
    <w:name w:val="WW8Num116z3"/>
    <w:rsid w:val="002F242A"/>
  </w:style>
  <w:style w:type="character" w:customStyle="1" w:styleId="WW8Num116z2">
    <w:name w:val="WW8Num116z2"/>
    <w:rsid w:val="002F242A"/>
  </w:style>
  <w:style w:type="character" w:customStyle="1" w:styleId="WW8Num116z1">
    <w:name w:val="WW8Num116z1"/>
    <w:rsid w:val="002F242A"/>
  </w:style>
  <w:style w:type="character" w:customStyle="1" w:styleId="WW8Num116z0">
    <w:name w:val="WW8Num116z0"/>
    <w:rsid w:val="002F242A"/>
  </w:style>
  <w:style w:type="character" w:customStyle="1" w:styleId="WW8Num115z3">
    <w:name w:val="WW8Num115z3"/>
    <w:rsid w:val="002F242A"/>
    <w:rPr>
      <w:rFonts w:ascii="Symbol" w:hAnsi="Symbol" w:cs="Symbol"/>
    </w:rPr>
  </w:style>
  <w:style w:type="character" w:customStyle="1" w:styleId="WW8Num115z2">
    <w:name w:val="WW8Num115z2"/>
    <w:rsid w:val="002F242A"/>
    <w:rPr>
      <w:rFonts w:ascii="Wingdings" w:hAnsi="Wingdings" w:cs="Wingdings"/>
    </w:rPr>
  </w:style>
  <w:style w:type="character" w:customStyle="1" w:styleId="WW8Num115z0">
    <w:name w:val="WW8Num115z0"/>
    <w:rsid w:val="002F242A"/>
    <w:rPr>
      <w:rFonts w:ascii="Courier New" w:hAnsi="Courier New" w:cs="Courier New"/>
    </w:rPr>
  </w:style>
  <w:style w:type="character" w:customStyle="1" w:styleId="WW8Num114z3">
    <w:name w:val="WW8Num114z3"/>
    <w:rsid w:val="002F242A"/>
  </w:style>
  <w:style w:type="character" w:customStyle="1" w:styleId="WW8Num114z1">
    <w:name w:val="WW8Num114z1"/>
    <w:rsid w:val="002F242A"/>
    <w:rPr>
      <w:b w:val="0"/>
    </w:rPr>
  </w:style>
  <w:style w:type="character" w:customStyle="1" w:styleId="WW8Num114z0">
    <w:name w:val="WW8Num114z0"/>
    <w:rsid w:val="002F242A"/>
    <w:rPr>
      <w:rFonts w:ascii="Arial" w:hAnsi="Arial" w:cs="Arial"/>
    </w:rPr>
  </w:style>
  <w:style w:type="character" w:customStyle="1" w:styleId="WW8Num113z3">
    <w:name w:val="WW8Num113z3"/>
    <w:rsid w:val="002F242A"/>
  </w:style>
  <w:style w:type="character" w:customStyle="1" w:styleId="WW8Num113z1">
    <w:name w:val="WW8Num113z1"/>
    <w:rsid w:val="002F242A"/>
    <w:rPr>
      <w:b w:val="0"/>
    </w:rPr>
  </w:style>
  <w:style w:type="character" w:customStyle="1" w:styleId="WW8Num113z0">
    <w:name w:val="WW8Num113z0"/>
    <w:rsid w:val="002F242A"/>
    <w:rPr>
      <w:rFonts w:ascii="Arial" w:hAnsi="Arial" w:cs="Arial"/>
    </w:rPr>
  </w:style>
  <w:style w:type="character" w:customStyle="1" w:styleId="WW8Num112z3">
    <w:name w:val="WW8Num112z3"/>
    <w:rsid w:val="002F242A"/>
    <w:rPr>
      <w:rFonts w:ascii="Symbol" w:hAnsi="Symbol" w:cs="Symbol"/>
    </w:rPr>
  </w:style>
  <w:style w:type="character" w:customStyle="1" w:styleId="WW8Num112z2">
    <w:name w:val="WW8Num112z2"/>
    <w:rsid w:val="002F242A"/>
    <w:rPr>
      <w:rFonts w:ascii="Wingdings" w:hAnsi="Wingdings" w:cs="Wingdings"/>
    </w:rPr>
  </w:style>
  <w:style w:type="character" w:customStyle="1" w:styleId="WW8Num112z0">
    <w:name w:val="WW8Num112z0"/>
    <w:rsid w:val="002F242A"/>
    <w:rPr>
      <w:rFonts w:ascii="Courier New" w:hAnsi="Courier New" w:cs="Courier New"/>
    </w:rPr>
  </w:style>
  <w:style w:type="character" w:customStyle="1" w:styleId="WW8Num111z0">
    <w:name w:val="WW8Num111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2F242A"/>
  </w:style>
  <w:style w:type="character" w:customStyle="1" w:styleId="WW8Num110z7">
    <w:name w:val="WW8Num110z7"/>
    <w:rsid w:val="002F242A"/>
  </w:style>
  <w:style w:type="character" w:customStyle="1" w:styleId="WW8Num110z6">
    <w:name w:val="WW8Num110z6"/>
    <w:rsid w:val="002F242A"/>
  </w:style>
  <w:style w:type="character" w:customStyle="1" w:styleId="WW8Num110z5">
    <w:name w:val="WW8Num110z5"/>
    <w:rsid w:val="002F242A"/>
  </w:style>
  <w:style w:type="character" w:customStyle="1" w:styleId="WW8Num110z4">
    <w:name w:val="WW8Num110z4"/>
    <w:rsid w:val="002F242A"/>
  </w:style>
  <w:style w:type="character" w:customStyle="1" w:styleId="WW8Num110z3">
    <w:name w:val="WW8Num110z3"/>
    <w:rsid w:val="002F242A"/>
  </w:style>
  <w:style w:type="character" w:customStyle="1" w:styleId="WW8Num110z2">
    <w:name w:val="WW8Num110z2"/>
    <w:rsid w:val="002F242A"/>
  </w:style>
  <w:style w:type="character" w:customStyle="1" w:styleId="WW8Num110z1">
    <w:name w:val="WW8Num110z1"/>
    <w:rsid w:val="002F242A"/>
  </w:style>
  <w:style w:type="character" w:customStyle="1" w:styleId="WW8Num110z0">
    <w:name w:val="WW8Num110z0"/>
    <w:rsid w:val="002F242A"/>
    <w:rPr>
      <w:rFonts w:ascii="Symbol" w:hAnsi="Symbol" w:cs="Symbol"/>
    </w:rPr>
  </w:style>
  <w:style w:type="character" w:customStyle="1" w:styleId="WW8Num109z3">
    <w:name w:val="WW8Num109z3"/>
    <w:rsid w:val="002F242A"/>
  </w:style>
  <w:style w:type="character" w:customStyle="1" w:styleId="WW8Num109z1">
    <w:name w:val="WW8Num109z1"/>
    <w:rsid w:val="002F242A"/>
    <w:rPr>
      <w:b w:val="0"/>
    </w:rPr>
  </w:style>
  <w:style w:type="character" w:customStyle="1" w:styleId="WW8Num109z0">
    <w:name w:val="WW8Num109z0"/>
    <w:rsid w:val="002F242A"/>
    <w:rPr>
      <w:rFonts w:ascii="Arial" w:hAnsi="Arial" w:cs="Arial"/>
    </w:rPr>
  </w:style>
  <w:style w:type="character" w:customStyle="1" w:styleId="WW8Num108z0">
    <w:name w:val="WW8Num108z0"/>
    <w:rsid w:val="002F242A"/>
  </w:style>
  <w:style w:type="character" w:customStyle="1" w:styleId="WW8Num107z1">
    <w:name w:val="WW8Num107z1"/>
    <w:rsid w:val="002F242A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2F242A"/>
  </w:style>
  <w:style w:type="character" w:customStyle="1" w:styleId="WW8Num106z1">
    <w:name w:val="WW8Num106z1"/>
    <w:rsid w:val="002F242A"/>
    <w:rPr>
      <w:b w:val="0"/>
    </w:rPr>
  </w:style>
  <w:style w:type="character" w:customStyle="1" w:styleId="WW8Num106z0">
    <w:name w:val="WW8Num106z0"/>
    <w:rsid w:val="002F242A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2F242A"/>
  </w:style>
  <w:style w:type="character" w:customStyle="1" w:styleId="WW8Num105z1">
    <w:name w:val="WW8Num105z1"/>
    <w:rsid w:val="002F242A"/>
    <w:rPr>
      <w:b w:val="0"/>
    </w:rPr>
  </w:style>
  <w:style w:type="character" w:customStyle="1" w:styleId="WW8Num105z0">
    <w:name w:val="WW8Num105z0"/>
    <w:rsid w:val="002F242A"/>
    <w:rPr>
      <w:rFonts w:ascii="Arial" w:hAnsi="Arial" w:cs="Arial"/>
    </w:rPr>
  </w:style>
  <w:style w:type="character" w:customStyle="1" w:styleId="WW8Num104z0">
    <w:name w:val="WW8Num104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2F242A"/>
    <w:rPr>
      <w:rFonts w:ascii="Wingdings" w:hAnsi="Wingdings" w:cs="Wingdings"/>
    </w:rPr>
  </w:style>
  <w:style w:type="character" w:customStyle="1" w:styleId="WW8Num103z1">
    <w:name w:val="WW8Num103z1"/>
    <w:rsid w:val="002F242A"/>
    <w:rPr>
      <w:rFonts w:ascii="Courier New" w:hAnsi="Courier New" w:cs="Courier New"/>
    </w:rPr>
  </w:style>
  <w:style w:type="character" w:customStyle="1" w:styleId="WW8Num103z0">
    <w:name w:val="WW8Num103z0"/>
    <w:rsid w:val="002F242A"/>
    <w:rPr>
      <w:rFonts w:ascii="Symbol" w:hAnsi="Symbol" w:cs="Symbol"/>
    </w:rPr>
  </w:style>
  <w:style w:type="character" w:customStyle="1" w:styleId="WW8Num102z2">
    <w:name w:val="WW8Num102z2"/>
    <w:rsid w:val="002F242A"/>
    <w:rPr>
      <w:rFonts w:ascii="Wingdings" w:hAnsi="Wingdings" w:cs="Wingdings"/>
    </w:rPr>
  </w:style>
  <w:style w:type="character" w:customStyle="1" w:styleId="WW8Num102z1">
    <w:name w:val="WW8Num102z1"/>
    <w:rsid w:val="002F242A"/>
    <w:rPr>
      <w:rFonts w:ascii="Courier New" w:hAnsi="Courier New" w:cs="Courier New"/>
    </w:rPr>
  </w:style>
  <w:style w:type="character" w:customStyle="1" w:styleId="WW8Num102z0">
    <w:name w:val="WW8Num102z0"/>
    <w:rsid w:val="002F242A"/>
    <w:rPr>
      <w:rFonts w:ascii="Symbol" w:hAnsi="Symbol" w:cs="Symbol"/>
    </w:rPr>
  </w:style>
  <w:style w:type="character" w:customStyle="1" w:styleId="WW8Num101z1">
    <w:name w:val="WW8Num101z1"/>
    <w:rsid w:val="002F242A"/>
  </w:style>
  <w:style w:type="character" w:customStyle="1" w:styleId="WW8Num101z0">
    <w:name w:val="WW8Num101z0"/>
    <w:rsid w:val="002F242A"/>
    <w:rPr>
      <w:rFonts w:ascii="Arial" w:hAnsi="Arial" w:cs="Arial"/>
    </w:rPr>
  </w:style>
  <w:style w:type="character" w:customStyle="1" w:styleId="WW8Num100z1">
    <w:name w:val="WW8Num100z1"/>
    <w:rsid w:val="002F242A"/>
  </w:style>
  <w:style w:type="character" w:customStyle="1" w:styleId="WW8Num100z0">
    <w:name w:val="WW8Num100z0"/>
    <w:rsid w:val="002F242A"/>
    <w:rPr>
      <w:rFonts w:ascii="Arial" w:hAnsi="Arial" w:cs="Arial"/>
    </w:rPr>
  </w:style>
  <w:style w:type="character" w:customStyle="1" w:styleId="WW8Num99z0">
    <w:name w:val="WW8Num99z0"/>
    <w:rsid w:val="002F242A"/>
  </w:style>
  <w:style w:type="character" w:customStyle="1" w:styleId="WW8Num98z1">
    <w:name w:val="WW8Num98z1"/>
    <w:rsid w:val="002F242A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2F242A"/>
  </w:style>
  <w:style w:type="character" w:customStyle="1" w:styleId="WW8Num97z7">
    <w:name w:val="WW8Num97z7"/>
    <w:rsid w:val="002F242A"/>
  </w:style>
  <w:style w:type="character" w:customStyle="1" w:styleId="WW8Num97z6">
    <w:name w:val="WW8Num97z6"/>
    <w:rsid w:val="002F242A"/>
  </w:style>
  <w:style w:type="character" w:customStyle="1" w:styleId="WW8Num97z5">
    <w:name w:val="WW8Num97z5"/>
    <w:rsid w:val="002F242A"/>
  </w:style>
  <w:style w:type="character" w:customStyle="1" w:styleId="WW8Num97z4">
    <w:name w:val="WW8Num97z4"/>
    <w:rsid w:val="002F242A"/>
  </w:style>
  <w:style w:type="character" w:customStyle="1" w:styleId="WW8Num97z3">
    <w:name w:val="WW8Num97z3"/>
    <w:rsid w:val="002F242A"/>
  </w:style>
  <w:style w:type="character" w:customStyle="1" w:styleId="WW8Num97z2">
    <w:name w:val="WW8Num97z2"/>
    <w:rsid w:val="002F242A"/>
  </w:style>
  <w:style w:type="character" w:customStyle="1" w:styleId="WW8Num97z1">
    <w:name w:val="WW8Num97z1"/>
    <w:rsid w:val="002F242A"/>
  </w:style>
  <w:style w:type="character" w:customStyle="1" w:styleId="WW8Num97z0">
    <w:name w:val="WW8Num97z0"/>
    <w:rsid w:val="002F242A"/>
    <w:rPr>
      <w:i w:val="0"/>
      <w:sz w:val="20"/>
      <w:szCs w:val="20"/>
    </w:rPr>
  </w:style>
  <w:style w:type="character" w:customStyle="1" w:styleId="WW8Num96z2">
    <w:name w:val="WW8Num96z2"/>
    <w:rsid w:val="002F242A"/>
    <w:rPr>
      <w:rFonts w:ascii="Wingdings" w:hAnsi="Wingdings" w:cs="Wingdings"/>
    </w:rPr>
  </w:style>
  <w:style w:type="character" w:customStyle="1" w:styleId="WW8Num96z1">
    <w:name w:val="WW8Num96z1"/>
    <w:rsid w:val="002F242A"/>
    <w:rPr>
      <w:rFonts w:ascii="Courier New" w:hAnsi="Courier New" w:cs="Courier New"/>
    </w:rPr>
  </w:style>
  <w:style w:type="character" w:customStyle="1" w:styleId="WW8Num96z0">
    <w:name w:val="WW8Num96z0"/>
    <w:rsid w:val="002F242A"/>
    <w:rPr>
      <w:rFonts w:ascii="Symbol" w:hAnsi="Symbol" w:cs="Symbol"/>
    </w:rPr>
  </w:style>
  <w:style w:type="character" w:customStyle="1" w:styleId="WW8Num95z3">
    <w:name w:val="WW8Num95z3"/>
    <w:rsid w:val="002F242A"/>
  </w:style>
  <w:style w:type="character" w:customStyle="1" w:styleId="WW8Num95z1">
    <w:name w:val="WW8Num95z1"/>
    <w:rsid w:val="002F242A"/>
    <w:rPr>
      <w:b w:val="0"/>
    </w:rPr>
  </w:style>
  <w:style w:type="character" w:customStyle="1" w:styleId="WW8Num95z0">
    <w:name w:val="WW8Num95z0"/>
    <w:rsid w:val="002F242A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2F242A"/>
    <w:rPr>
      <w:rFonts w:ascii="Wingdings" w:hAnsi="Wingdings" w:cs="Wingdings"/>
    </w:rPr>
  </w:style>
  <w:style w:type="character" w:customStyle="1" w:styleId="WW8Num94z1">
    <w:name w:val="WW8Num94z1"/>
    <w:rsid w:val="002F242A"/>
    <w:rPr>
      <w:rFonts w:ascii="Courier New" w:hAnsi="Courier New" w:cs="Courier New"/>
    </w:rPr>
  </w:style>
  <w:style w:type="character" w:customStyle="1" w:styleId="WW8Num94z0">
    <w:name w:val="WW8Num94z0"/>
    <w:rsid w:val="002F242A"/>
    <w:rPr>
      <w:rFonts w:ascii="Symbol" w:hAnsi="Symbol" w:cs="Symbol"/>
    </w:rPr>
  </w:style>
  <w:style w:type="character" w:customStyle="1" w:styleId="WW8Num93z2">
    <w:name w:val="WW8Num93z2"/>
    <w:rsid w:val="002F242A"/>
    <w:rPr>
      <w:rFonts w:ascii="Wingdings" w:hAnsi="Wingdings" w:cs="Wingdings"/>
    </w:rPr>
  </w:style>
  <w:style w:type="character" w:customStyle="1" w:styleId="WW8Num93z1">
    <w:name w:val="WW8Num93z1"/>
    <w:rsid w:val="002F242A"/>
    <w:rPr>
      <w:rFonts w:ascii="Courier New" w:hAnsi="Courier New" w:cs="Courier New"/>
    </w:rPr>
  </w:style>
  <w:style w:type="character" w:customStyle="1" w:styleId="WW8Num93z0">
    <w:name w:val="WW8Num93z0"/>
    <w:rsid w:val="002F242A"/>
    <w:rPr>
      <w:rFonts w:ascii="Symbol" w:hAnsi="Symbol" w:cs="Symbol"/>
    </w:rPr>
  </w:style>
  <w:style w:type="character" w:customStyle="1" w:styleId="WW8Num92z0">
    <w:name w:val="WW8Num92z0"/>
    <w:rsid w:val="002F242A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2F242A"/>
  </w:style>
  <w:style w:type="character" w:customStyle="1" w:styleId="WW8Num90z0">
    <w:name w:val="WW8Num90z0"/>
    <w:rsid w:val="002F242A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2F242A"/>
  </w:style>
  <w:style w:type="character" w:customStyle="1" w:styleId="WW8Num89z7">
    <w:name w:val="WW8Num89z7"/>
    <w:rsid w:val="002F242A"/>
  </w:style>
  <w:style w:type="character" w:customStyle="1" w:styleId="WW8Num89z6">
    <w:name w:val="WW8Num89z6"/>
    <w:rsid w:val="002F242A"/>
  </w:style>
  <w:style w:type="character" w:customStyle="1" w:styleId="WW8Num89z5">
    <w:name w:val="WW8Num89z5"/>
    <w:rsid w:val="002F242A"/>
  </w:style>
  <w:style w:type="character" w:customStyle="1" w:styleId="WW8Num89z4">
    <w:name w:val="WW8Num89z4"/>
    <w:rsid w:val="002F242A"/>
  </w:style>
  <w:style w:type="character" w:customStyle="1" w:styleId="WW8Num89z3">
    <w:name w:val="WW8Num89z3"/>
    <w:rsid w:val="002F242A"/>
  </w:style>
  <w:style w:type="character" w:customStyle="1" w:styleId="WW8Num89z2">
    <w:name w:val="WW8Num89z2"/>
    <w:rsid w:val="002F242A"/>
  </w:style>
  <w:style w:type="character" w:customStyle="1" w:styleId="WW8Num89z1">
    <w:name w:val="WW8Num89z1"/>
    <w:rsid w:val="002F242A"/>
  </w:style>
  <w:style w:type="character" w:customStyle="1" w:styleId="WW8Num89z0">
    <w:name w:val="WW8Num89z0"/>
    <w:rsid w:val="002F242A"/>
  </w:style>
  <w:style w:type="character" w:customStyle="1" w:styleId="WW8Num88z1">
    <w:name w:val="WW8Num88z1"/>
    <w:rsid w:val="002F242A"/>
  </w:style>
  <w:style w:type="character" w:customStyle="1" w:styleId="WW8Num88z0">
    <w:name w:val="WW8Num88z0"/>
    <w:rsid w:val="002F242A"/>
    <w:rPr>
      <w:rFonts w:ascii="Arial" w:hAnsi="Arial" w:cs="Arial"/>
    </w:rPr>
  </w:style>
  <w:style w:type="character" w:customStyle="1" w:styleId="WW8Num87z8">
    <w:name w:val="WW8Num87z8"/>
    <w:rsid w:val="002F242A"/>
  </w:style>
  <w:style w:type="character" w:customStyle="1" w:styleId="WW8Num87z7">
    <w:name w:val="WW8Num87z7"/>
    <w:rsid w:val="002F242A"/>
  </w:style>
  <w:style w:type="character" w:customStyle="1" w:styleId="WW8Num87z6">
    <w:name w:val="WW8Num87z6"/>
    <w:rsid w:val="002F242A"/>
  </w:style>
  <w:style w:type="character" w:customStyle="1" w:styleId="WW8Num87z5">
    <w:name w:val="WW8Num87z5"/>
    <w:rsid w:val="002F242A"/>
  </w:style>
  <w:style w:type="character" w:customStyle="1" w:styleId="WW8Num87z4">
    <w:name w:val="WW8Num87z4"/>
    <w:rsid w:val="002F242A"/>
  </w:style>
  <w:style w:type="character" w:customStyle="1" w:styleId="WW8Num87z3">
    <w:name w:val="WW8Num87z3"/>
    <w:rsid w:val="002F242A"/>
  </w:style>
  <w:style w:type="character" w:customStyle="1" w:styleId="WW8Num87z2">
    <w:name w:val="WW8Num87z2"/>
    <w:rsid w:val="002F242A"/>
  </w:style>
  <w:style w:type="character" w:customStyle="1" w:styleId="WW8Num87z1">
    <w:name w:val="WW8Num87z1"/>
    <w:rsid w:val="002F242A"/>
  </w:style>
  <w:style w:type="character" w:customStyle="1" w:styleId="WW8Num87z0">
    <w:name w:val="WW8Num87z0"/>
    <w:rsid w:val="002F242A"/>
  </w:style>
  <w:style w:type="character" w:customStyle="1" w:styleId="WW8Num86z2">
    <w:name w:val="WW8Num86z2"/>
    <w:rsid w:val="002F242A"/>
    <w:rPr>
      <w:rFonts w:ascii="Wingdings" w:hAnsi="Wingdings" w:cs="Wingdings"/>
    </w:rPr>
  </w:style>
  <w:style w:type="character" w:customStyle="1" w:styleId="WW8Num86z1">
    <w:name w:val="WW8Num86z1"/>
    <w:rsid w:val="002F242A"/>
    <w:rPr>
      <w:rFonts w:ascii="Courier New" w:hAnsi="Courier New" w:cs="Courier New"/>
    </w:rPr>
  </w:style>
  <w:style w:type="character" w:customStyle="1" w:styleId="WW8Num86z0">
    <w:name w:val="WW8Num86z0"/>
    <w:rsid w:val="002F242A"/>
    <w:rPr>
      <w:rFonts w:ascii="Symbol" w:hAnsi="Symbol" w:cs="Symbol"/>
    </w:rPr>
  </w:style>
  <w:style w:type="character" w:customStyle="1" w:styleId="WW8Num85z3">
    <w:name w:val="WW8Num85z3"/>
    <w:rsid w:val="002F242A"/>
  </w:style>
  <w:style w:type="character" w:customStyle="1" w:styleId="WW8Num85z1">
    <w:name w:val="WW8Num85z1"/>
    <w:rsid w:val="002F242A"/>
    <w:rPr>
      <w:b w:val="0"/>
    </w:rPr>
  </w:style>
  <w:style w:type="character" w:customStyle="1" w:styleId="WW8Num85z0">
    <w:name w:val="WW8Num85z0"/>
    <w:rsid w:val="002F242A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2F242A"/>
    <w:rPr>
      <w:rFonts w:ascii="Symbol" w:hAnsi="Symbol" w:cs="Symbol"/>
    </w:rPr>
  </w:style>
  <w:style w:type="character" w:customStyle="1" w:styleId="WW8Num82z0">
    <w:name w:val="WW8Num82z0"/>
    <w:rsid w:val="002F242A"/>
  </w:style>
  <w:style w:type="character" w:customStyle="1" w:styleId="WW8Num81z3">
    <w:name w:val="WW8Num81z3"/>
    <w:rsid w:val="002F242A"/>
  </w:style>
  <w:style w:type="character" w:customStyle="1" w:styleId="WW8Num81z1">
    <w:name w:val="WW8Num81z1"/>
    <w:rsid w:val="002F242A"/>
    <w:rPr>
      <w:b w:val="0"/>
    </w:rPr>
  </w:style>
  <w:style w:type="character" w:customStyle="1" w:styleId="WW8Num81z0">
    <w:name w:val="WW8Num81z0"/>
    <w:rsid w:val="002F242A"/>
    <w:rPr>
      <w:rFonts w:ascii="Arial" w:hAnsi="Arial" w:cs="Arial"/>
    </w:rPr>
  </w:style>
  <w:style w:type="character" w:customStyle="1" w:styleId="WW8Num80z0">
    <w:name w:val="WW8Num80z0"/>
    <w:rsid w:val="002F242A"/>
  </w:style>
  <w:style w:type="character" w:customStyle="1" w:styleId="WW8Num79z8">
    <w:name w:val="WW8Num79z8"/>
    <w:rsid w:val="002F242A"/>
  </w:style>
  <w:style w:type="character" w:customStyle="1" w:styleId="WW8Num79z7">
    <w:name w:val="WW8Num79z7"/>
    <w:rsid w:val="002F242A"/>
  </w:style>
  <w:style w:type="character" w:customStyle="1" w:styleId="WW8Num79z6">
    <w:name w:val="WW8Num79z6"/>
    <w:rsid w:val="002F242A"/>
  </w:style>
  <w:style w:type="character" w:customStyle="1" w:styleId="WW8Num79z5">
    <w:name w:val="WW8Num79z5"/>
    <w:rsid w:val="002F242A"/>
  </w:style>
  <w:style w:type="character" w:customStyle="1" w:styleId="WW8Num79z4">
    <w:name w:val="WW8Num79z4"/>
    <w:rsid w:val="002F242A"/>
  </w:style>
  <w:style w:type="character" w:customStyle="1" w:styleId="WW8Num79z3">
    <w:name w:val="WW8Num79z3"/>
    <w:rsid w:val="002F242A"/>
  </w:style>
  <w:style w:type="character" w:customStyle="1" w:styleId="WW8Num79z2">
    <w:name w:val="WW8Num79z2"/>
    <w:rsid w:val="002F242A"/>
  </w:style>
  <w:style w:type="character" w:customStyle="1" w:styleId="WW8Num79z1">
    <w:name w:val="WW8Num79z1"/>
    <w:rsid w:val="002F242A"/>
  </w:style>
  <w:style w:type="character" w:customStyle="1" w:styleId="WW8Num79z0">
    <w:name w:val="WW8Num79z0"/>
    <w:rsid w:val="002F242A"/>
  </w:style>
  <w:style w:type="character" w:customStyle="1" w:styleId="WW8Num78z2">
    <w:name w:val="WW8Num78z2"/>
    <w:rsid w:val="002F242A"/>
    <w:rPr>
      <w:rFonts w:ascii="Wingdings" w:hAnsi="Wingdings" w:cs="Wingdings"/>
    </w:rPr>
  </w:style>
  <w:style w:type="character" w:customStyle="1" w:styleId="WW8Num78z1">
    <w:name w:val="WW8Num78z1"/>
    <w:rsid w:val="002F242A"/>
    <w:rPr>
      <w:rFonts w:ascii="Courier New" w:hAnsi="Courier New" w:cs="Courier New"/>
    </w:rPr>
  </w:style>
  <w:style w:type="character" w:customStyle="1" w:styleId="WW8Num78z0">
    <w:name w:val="WW8Num78z0"/>
    <w:rsid w:val="002F242A"/>
    <w:rPr>
      <w:rFonts w:ascii="Symbol" w:hAnsi="Symbol" w:cs="Symbol"/>
    </w:rPr>
  </w:style>
  <w:style w:type="character" w:customStyle="1" w:styleId="WW8Num77z1">
    <w:name w:val="WW8Num77z1"/>
    <w:rsid w:val="002F242A"/>
  </w:style>
  <w:style w:type="character" w:customStyle="1" w:styleId="WW8Num77z0">
    <w:name w:val="WW8Num77z0"/>
    <w:rsid w:val="002F242A"/>
    <w:rPr>
      <w:rFonts w:ascii="Arial" w:hAnsi="Arial" w:cs="Arial"/>
    </w:rPr>
  </w:style>
  <w:style w:type="character" w:customStyle="1" w:styleId="WW8Num76z3">
    <w:name w:val="WW8Num76z3"/>
    <w:rsid w:val="002F242A"/>
  </w:style>
  <w:style w:type="character" w:customStyle="1" w:styleId="WW8Num76z1">
    <w:name w:val="WW8Num76z1"/>
    <w:rsid w:val="002F242A"/>
    <w:rPr>
      <w:b w:val="0"/>
    </w:rPr>
  </w:style>
  <w:style w:type="character" w:customStyle="1" w:styleId="WW8Num76z0">
    <w:name w:val="WW8Num76z0"/>
    <w:rsid w:val="002F242A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2F242A"/>
  </w:style>
  <w:style w:type="character" w:customStyle="1" w:styleId="WW8Num75z1">
    <w:name w:val="WW8Num75z1"/>
    <w:rsid w:val="002F242A"/>
    <w:rPr>
      <w:b w:val="0"/>
    </w:rPr>
  </w:style>
  <w:style w:type="character" w:customStyle="1" w:styleId="WW8Num75z0">
    <w:name w:val="WW8Num75z0"/>
    <w:rsid w:val="002F242A"/>
    <w:rPr>
      <w:rFonts w:ascii="Arial" w:hAnsi="Arial" w:cs="Arial"/>
    </w:rPr>
  </w:style>
  <w:style w:type="character" w:customStyle="1" w:styleId="WW8Num74z0">
    <w:name w:val="WW8Num74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2F242A"/>
  </w:style>
  <w:style w:type="character" w:customStyle="1" w:styleId="WW8Num73z1">
    <w:name w:val="WW8Num73z1"/>
    <w:rsid w:val="002F242A"/>
    <w:rPr>
      <w:b w:val="0"/>
    </w:rPr>
  </w:style>
  <w:style w:type="character" w:customStyle="1" w:styleId="WW8Num73z0">
    <w:name w:val="WW8Num73z0"/>
    <w:rsid w:val="002F242A"/>
    <w:rPr>
      <w:rFonts w:ascii="Arial" w:hAnsi="Arial" w:cs="Arial"/>
    </w:rPr>
  </w:style>
  <w:style w:type="character" w:customStyle="1" w:styleId="WW8Num72z8">
    <w:name w:val="WW8Num72z8"/>
    <w:rsid w:val="002F242A"/>
  </w:style>
  <w:style w:type="character" w:customStyle="1" w:styleId="WW8Num72z7">
    <w:name w:val="WW8Num72z7"/>
    <w:rsid w:val="002F242A"/>
  </w:style>
  <w:style w:type="character" w:customStyle="1" w:styleId="WW8Num72z6">
    <w:name w:val="WW8Num72z6"/>
    <w:rsid w:val="002F242A"/>
  </w:style>
  <w:style w:type="character" w:customStyle="1" w:styleId="WW8Num72z5">
    <w:name w:val="WW8Num72z5"/>
    <w:rsid w:val="002F242A"/>
  </w:style>
  <w:style w:type="character" w:customStyle="1" w:styleId="WW8Num72z4">
    <w:name w:val="WW8Num72z4"/>
    <w:rsid w:val="002F242A"/>
  </w:style>
  <w:style w:type="character" w:customStyle="1" w:styleId="WW8Num72z3">
    <w:name w:val="WW8Num72z3"/>
    <w:rsid w:val="002F242A"/>
  </w:style>
  <w:style w:type="character" w:customStyle="1" w:styleId="WW8Num72z2">
    <w:name w:val="WW8Num72z2"/>
    <w:rsid w:val="002F242A"/>
  </w:style>
  <w:style w:type="character" w:customStyle="1" w:styleId="WW8Num72z1">
    <w:name w:val="WW8Num72z1"/>
    <w:rsid w:val="002F242A"/>
  </w:style>
  <w:style w:type="character" w:customStyle="1" w:styleId="WW8Num72z0">
    <w:name w:val="WW8Num72z0"/>
    <w:rsid w:val="002F242A"/>
    <w:rPr>
      <w:b/>
    </w:rPr>
  </w:style>
  <w:style w:type="character" w:customStyle="1" w:styleId="WW8Num71z3">
    <w:name w:val="WW8Num71z3"/>
    <w:rsid w:val="002F242A"/>
  </w:style>
  <w:style w:type="character" w:customStyle="1" w:styleId="WW8Num71z1">
    <w:name w:val="WW8Num71z1"/>
    <w:rsid w:val="002F242A"/>
    <w:rPr>
      <w:b w:val="0"/>
    </w:rPr>
  </w:style>
  <w:style w:type="character" w:customStyle="1" w:styleId="WW8Num71z0">
    <w:name w:val="WW8Num71z0"/>
    <w:rsid w:val="002F242A"/>
    <w:rPr>
      <w:rFonts w:ascii="Arial" w:hAnsi="Arial" w:cs="Arial"/>
    </w:rPr>
  </w:style>
  <w:style w:type="character" w:customStyle="1" w:styleId="WW8Num70z3">
    <w:name w:val="WW8Num70z3"/>
    <w:rsid w:val="002F242A"/>
    <w:rPr>
      <w:rFonts w:ascii="Symbol" w:hAnsi="Symbol" w:cs="Symbol"/>
    </w:rPr>
  </w:style>
  <w:style w:type="character" w:customStyle="1" w:styleId="WW8Num70z2">
    <w:name w:val="WW8Num70z2"/>
    <w:rsid w:val="002F242A"/>
    <w:rPr>
      <w:rFonts w:ascii="Wingdings" w:hAnsi="Wingdings" w:cs="Wingdings"/>
    </w:rPr>
  </w:style>
  <w:style w:type="character" w:customStyle="1" w:styleId="WW8Num70z1">
    <w:name w:val="WW8Num70z1"/>
    <w:rsid w:val="002F242A"/>
    <w:rPr>
      <w:rFonts w:ascii="Courier New" w:hAnsi="Courier New" w:cs="Courier New"/>
    </w:rPr>
  </w:style>
  <w:style w:type="character" w:customStyle="1" w:styleId="WW8Num70z0">
    <w:name w:val="WW8Num70z0"/>
    <w:rsid w:val="002F242A"/>
  </w:style>
  <w:style w:type="character" w:customStyle="1" w:styleId="WW8Num69z8">
    <w:name w:val="WW8Num69z8"/>
    <w:rsid w:val="002F242A"/>
  </w:style>
  <w:style w:type="character" w:customStyle="1" w:styleId="WW8Num69z7">
    <w:name w:val="WW8Num69z7"/>
    <w:rsid w:val="002F242A"/>
  </w:style>
  <w:style w:type="character" w:customStyle="1" w:styleId="WW8Num69z6">
    <w:name w:val="WW8Num69z6"/>
    <w:rsid w:val="002F242A"/>
  </w:style>
  <w:style w:type="character" w:customStyle="1" w:styleId="WW8Num69z5">
    <w:name w:val="WW8Num69z5"/>
    <w:rsid w:val="002F242A"/>
  </w:style>
  <w:style w:type="character" w:customStyle="1" w:styleId="WW8Num69z4">
    <w:name w:val="WW8Num69z4"/>
    <w:rsid w:val="002F242A"/>
  </w:style>
  <w:style w:type="character" w:customStyle="1" w:styleId="WW8Num69z3">
    <w:name w:val="WW8Num69z3"/>
    <w:rsid w:val="002F242A"/>
  </w:style>
  <w:style w:type="character" w:customStyle="1" w:styleId="WW8Num69z2">
    <w:name w:val="WW8Num69z2"/>
    <w:rsid w:val="002F242A"/>
  </w:style>
  <w:style w:type="character" w:customStyle="1" w:styleId="WW8Num69z1">
    <w:name w:val="WW8Num69z1"/>
    <w:rsid w:val="002F242A"/>
  </w:style>
  <w:style w:type="character" w:customStyle="1" w:styleId="WW8Num69z0">
    <w:name w:val="WW8Num69z0"/>
    <w:rsid w:val="002F242A"/>
    <w:rPr>
      <w:rFonts w:ascii="Arial" w:hAnsi="Arial" w:cs="Arial"/>
    </w:rPr>
  </w:style>
  <w:style w:type="character" w:customStyle="1" w:styleId="WW8Num68z2">
    <w:name w:val="WW8Num68z2"/>
    <w:rsid w:val="002F242A"/>
    <w:rPr>
      <w:rFonts w:ascii="Wingdings" w:hAnsi="Wingdings" w:cs="Wingdings"/>
    </w:rPr>
  </w:style>
  <w:style w:type="character" w:customStyle="1" w:styleId="WW8Num68z1">
    <w:name w:val="WW8Num68z1"/>
    <w:rsid w:val="002F242A"/>
    <w:rPr>
      <w:rFonts w:ascii="Courier New" w:hAnsi="Courier New" w:cs="Courier New"/>
    </w:rPr>
  </w:style>
  <w:style w:type="character" w:customStyle="1" w:styleId="WW8Num68z0">
    <w:name w:val="WW8Num68z0"/>
    <w:rsid w:val="002F242A"/>
    <w:rPr>
      <w:rFonts w:ascii="Symbol" w:hAnsi="Symbol" w:cs="Symbol"/>
    </w:rPr>
  </w:style>
  <w:style w:type="character" w:customStyle="1" w:styleId="WW8Num67z8">
    <w:name w:val="WW8Num67z8"/>
    <w:rsid w:val="002F242A"/>
  </w:style>
  <w:style w:type="character" w:customStyle="1" w:styleId="WW8Num67z7">
    <w:name w:val="WW8Num67z7"/>
    <w:rsid w:val="002F242A"/>
  </w:style>
  <w:style w:type="character" w:customStyle="1" w:styleId="WW8Num67z6">
    <w:name w:val="WW8Num67z6"/>
    <w:rsid w:val="002F242A"/>
  </w:style>
  <w:style w:type="character" w:customStyle="1" w:styleId="WW8Num67z5">
    <w:name w:val="WW8Num67z5"/>
    <w:rsid w:val="002F242A"/>
  </w:style>
  <w:style w:type="character" w:customStyle="1" w:styleId="WW8Num67z4">
    <w:name w:val="WW8Num67z4"/>
    <w:rsid w:val="002F242A"/>
  </w:style>
  <w:style w:type="character" w:customStyle="1" w:styleId="WW8Num67z3">
    <w:name w:val="WW8Num67z3"/>
    <w:rsid w:val="002F242A"/>
  </w:style>
  <w:style w:type="character" w:customStyle="1" w:styleId="WW8Num67z2">
    <w:name w:val="WW8Num67z2"/>
    <w:rsid w:val="002F242A"/>
  </w:style>
  <w:style w:type="character" w:customStyle="1" w:styleId="WW8Num67z1">
    <w:name w:val="WW8Num67z1"/>
    <w:rsid w:val="002F242A"/>
  </w:style>
  <w:style w:type="character" w:customStyle="1" w:styleId="WW8Num67z0">
    <w:name w:val="WW8Num67z0"/>
    <w:rsid w:val="002F242A"/>
    <w:rPr>
      <w:rFonts w:ascii="Symbol" w:hAnsi="Symbol" w:cs="Symbol"/>
      <w:b/>
    </w:rPr>
  </w:style>
  <w:style w:type="character" w:customStyle="1" w:styleId="WW8Num66z1">
    <w:name w:val="WW8Num66z1"/>
    <w:rsid w:val="002F242A"/>
  </w:style>
  <w:style w:type="character" w:customStyle="1" w:styleId="WW8Num66z0">
    <w:name w:val="WW8Num66z0"/>
    <w:rsid w:val="002F242A"/>
    <w:rPr>
      <w:rFonts w:ascii="Arial" w:eastAsia="Times New Roman" w:hAnsi="Arial" w:cs="Arial"/>
    </w:rPr>
  </w:style>
  <w:style w:type="character" w:customStyle="1" w:styleId="WW8Num65z0">
    <w:name w:val="WW8Num65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2F242A"/>
  </w:style>
  <w:style w:type="character" w:customStyle="1" w:styleId="WW8Num63z1">
    <w:name w:val="WW8Num63z1"/>
    <w:rsid w:val="002F242A"/>
  </w:style>
  <w:style w:type="character" w:customStyle="1" w:styleId="WW8Num63z0">
    <w:name w:val="WW8Num63z0"/>
    <w:rsid w:val="002F242A"/>
    <w:rPr>
      <w:rFonts w:ascii="Arial" w:hAnsi="Arial" w:cs="Arial"/>
    </w:rPr>
  </w:style>
  <w:style w:type="character" w:customStyle="1" w:styleId="WW8Num62z3">
    <w:name w:val="WW8Num62z3"/>
    <w:rsid w:val="002F242A"/>
  </w:style>
  <w:style w:type="character" w:customStyle="1" w:styleId="WW8Num62z1">
    <w:name w:val="WW8Num62z1"/>
    <w:rsid w:val="002F242A"/>
    <w:rPr>
      <w:b w:val="0"/>
    </w:rPr>
  </w:style>
  <w:style w:type="character" w:customStyle="1" w:styleId="WW8Num62z0">
    <w:name w:val="WW8Num62z0"/>
    <w:rsid w:val="002F242A"/>
    <w:rPr>
      <w:rFonts w:ascii="Arial" w:hAnsi="Arial" w:cs="Arial"/>
    </w:rPr>
  </w:style>
  <w:style w:type="character" w:customStyle="1" w:styleId="WW8Num61z8">
    <w:name w:val="WW8Num61z8"/>
    <w:rsid w:val="002F242A"/>
  </w:style>
  <w:style w:type="character" w:customStyle="1" w:styleId="WW8Num61z7">
    <w:name w:val="WW8Num61z7"/>
    <w:rsid w:val="002F242A"/>
  </w:style>
  <w:style w:type="character" w:customStyle="1" w:styleId="WW8Num61z6">
    <w:name w:val="WW8Num61z6"/>
    <w:rsid w:val="002F242A"/>
  </w:style>
  <w:style w:type="character" w:customStyle="1" w:styleId="WW8Num61z5">
    <w:name w:val="WW8Num61z5"/>
    <w:rsid w:val="002F242A"/>
  </w:style>
  <w:style w:type="character" w:customStyle="1" w:styleId="WW8Num61z4">
    <w:name w:val="WW8Num61z4"/>
    <w:rsid w:val="002F242A"/>
  </w:style>
  <w:style w:type="character" w:customStyle="1" w:styleId="WW8Num61z3">
    <w:name w:val="WW8Num61z3"/>
    <w:rsid w:val="002F242A"/>
  </w:style>
  <w:style w:type="character" w:customStyle="1" w:styleId="WW8Num61z2">
    <w:name w:val="WW8Num61z2"/>
    <w:rsid w:val="002F242A"/>
  </w:style>
  <w:style w:type="character" w:customStyle="1" w:styleId="WW8Num61z1">
    <w:name w:val="WW8Num61z1"/>
    <w:rsid w:val="002F242A"/>
  </w:style>
  <w:style w:type="character" w:customStyle="1" w:styleId="WW8Num61z0">
    <w:name w:val="WW8Num61z0"/>
    <w:rsid w:val="002F242A"/>
    <w:rPr>
      <w:i w:val="0"/>
      <w:sz w:val="20"/>
      <w:szCs w:val="20"/>
    </w:rPr>
  </w:style>
  <w:style w:type="character" w:customStyle="1" w:styleId="WW8Num60z0">
    <w:name w:val="WW8Num60z0"/>
    <w:rsid w:val="002F242A"/>
  </w:style>
  <w:style w:type="character" w:customStyle="1" w:styleId="WW8Num59z8">
    <w:name w:val="WW8Num59z8"/>
    <w:rsid w:val="002F242A"/>
  </w:style>
  <w:style w:type="character" w:customStyle="1" w:styleId="WW8Num59z7">
    <w:name w:val="WW8Num59z7"/>
    <w:rsid w:val="002F242A"/>
  </w:style>
  <w:style w:type="character" w:customStyle="1" w:styleId="WW8Num59z6">
    <w:name w:val="WW8Num59z6"/>
    <w:rsid w:val="002F242A"/>
  </w:style>
  <w:style w:type="character" w:customStyle="1" w:styleId="WW8Num59z5">
    <w:name w:val="WW8Num59z5"/>
    <w:rsid w:val="002F242A"/>
  </w:style>
  <w:style w:type="character" w:customStyle="1" w:styleId="WW8Num59z4">
    <w:name w:val="WW8Num59z4"/>
    <w:rsid w:val="002F242A"/>
  </w:style>
  <w:style w:type="character" w:customStyle="1" w:styleId="WW8Num59z3">
    <w:name w:val="WW8Num59z3"/>
    <w:rsid w:val="002F242A"/>
  </w:style>
  <w:style w:type="character" w:customStyle="1" w:styleId="WW8Num59z2">
    <w:name w:val="WW8Num59z2"/>
    <w:rsid w:val="002F242A"/>
  </w:style>
  <w:style w:type="character" w:customStyle="1" w:styleId="WW8Num59z1">
    <w:name w:val="WW8Num59z1"/>
    <w:rsid w:val="002F242A"/>
  </w:style>
  <w:style w:type="character" w:customStyle="1" w:styleId="WW8Num59z0">
    <w:name w:val="WW8Num59z0"/>
    <w:rsid w:val="002F242A"/>
  </w:style>
  <w:style w:type="character" w:customStyle="1" w:styleId="WW8Num58z2">
    <w:name w:val="WW8Num58z2"/>
    <w:rsid w:val="002F242A"/>
    <w:rPr>
      <w:rFonts w:ascii="Wingdings" w:hAnsi="Wingdings" w:cs="Wingdings"/>
    </w:rPr>
  </w:style>
  <w:style w:type="character" w:customStyle="1" w:styleId="WW8Num58z1">
    <w:name w:val="WW8Num58z1"/>
    <w:rsid w:val="002F242A"/>
    <w:rPr>
      <w:rFonts w:ascii="Courier New" w:hAnsi="Courier New" w:cs="Courier New"/>
    </w:rPr>
  </w:style>
  <w:style w:type="character" w:customStyle="1" w:styleId="WW8Num58z0">
    <w:name w:val="WW8Num58z0"/>
    <w:rsid w:val="002F242A"/>
    <w:rPr>
      <w:rFonts w:ascii="Symbol" w:hAnsi="Symbol" w:cs="Symbol"/>
    </w:rPr>
  </w:style>
  <w:style w:type="character" w:customStyle="1" w:styleId="WW8Num57z2">
    <w:name w:val="WW8Num57z2"/>
    <w:rsid w:val="002F242A"/>
    <w:rPr>
      <w:rFonts w:ascii="Wingdings" w:hAnsi="Wingdings" w:cs="Wingdings"/>
    </w:rPr>
  </w:style>
  <w:style w:type="character" w:customStyle="1" w:styleId="WW8Num57z1">
    <w:name w:val="WW8Num57z1"/>
    <w:rsid w:val="002F242A"/>
    <w:rPr>
      <w:rFonts w:ascii="Courier New" w:hAnsi="Courier New" w:cs="Courier New"/>
    </w:rPr>
  </w:style>
  <w:style w:type="character" w:customStyle="1" w:styleId="WW8Num57z0">
    <w:name w:val="WW8Num57z0"/>
    <w:rsid w:val="002F242A"/>
    <w:rPr>
      <w:rFonts w:ascii="Symbol" w:hAnsi="Symbol" w:cs="Symbol"/>
    </w:rPr>
  </w:style>
  <w:style w:type="character" w:customStyle="1" w:styleId="WW8Num56z0">
    <w:name w:val="WW8Num56z0"/>
    <w:rsid w:val="002F242A"/>
  </w:style>
  <w:style w:type="character" w:customStyle="1" w:styleId="WW8Num55z0">
    <w:name w:val="WW8Num55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2F242A"/>
  </w:style>
  <w:style w:type="character" w:customStyle="1" w:styleId="WW8Num52z3">
    <w:name w:val="WW8Num52z3"/>
    <w:rsid w:val="002F242A"/>
    <w:rPr>
      <w:rFonts w:ascii="Symbol" w:hAnsi="Symbol" w:cs="Symbol"/>
    </w:rPr>
  </w:style>
  <w:style w:type="character" w:customStyle="1" w:styleId="WW8Num52z2">
    <w:name w:val="WW8Num52z2"/>
    <w:rsid w:val="002F242A"/>
    <w:rPr>
      <w:rFonts w:ascii="Wingdings" w:hAnsi="Wingdings" w:cs="Wingdings"/>
    </w:rPr>
  </w:style>
  <w:style w:type="character" w:customStyle="1" w:styleId="WW8Num52z0">
    <w:name w:val="WW8Num52z0"/>
    <w:rsid w:val="002F242A"/>
    <w:rPr>
      <w:rFonts w:ascii="Courier New" w:hAnsi="Courier New" w:cs="Courier New"/>
    </w:rPr>
  </w:style>
  <w:style w:type="character" w:customStyle="1" w:styleId="WW8Num51z2">
    <w:name w:val="WW8Num51z2"/>
    <w:rsid w:val="002F242A"/>
    <w:rPr>
      <w:rFonts w:ascii="Wingdings" w:hAnsi="Wingdings" w:cs="Wingdings"/>
    </w:rPr>
  </w:style>
  <w:style w:type="character" w:customStyle="1" w:styleId="WW8Num51z1">
    <w:name w:val="WW8Num51z1"/>
    <w:rsid w:val="002F242A"/>
    <w:rPr>
      <w:rFonts w:ascii="Courier New" w:hAnsi="Courier New" w:cs="Courier New"/>
    </w:rPr>
  </w:style>
  <w:style w:type="character" w:customStyle="1" w:styleId="WW8Num51z0">
    <w:name w:val="WW8Num51z0"/>
    <w:rsid w:val="002F242A"/>
    <w:rPr>
      <w:rFonts w:ascii="Symbol" w:hAnsi="Symbol" w:cs="Symbol"/>
    </w:rPr>
  </w:style>
  <w:style w:type="character" w:customStyle="1" w:styleId="WW8Num50z0">
    <w:name w:val="WW8Num50z0"/>
    <w:rsid w:val="002F242A"/>
  </w:style>
  <w:style w:type="character" w:customStyle="1" w:styleId="WW8Num49z4">
    <w:name w:val="WW8Num49z4"/>
    <w:rsid w:val="002F242A"/>
    <w:rPr>
      <w:rFonts w:ascii="Courier New" w:hAnsi="Courier New" w:cs="Courier New"/>
    </w:rPr>
  </w:style>
  <w:style w:type="character" w:customStyle="1" w:styleId="WW8Num49z2">
    <w:name w:val="WW8Num49z2"/>
    <w:rsid w:val="002F242A"/>
    <w:rPr>
      <w:rFonts w:ascii="Wingdings" w:hAnsi="Wingdings" w:cs="Wingdings"/>
    </w:rPr>
  </w:style>
  <w:style w:type="character" w:customStyle="1" w:styleId="WW8Num49z1">
    <w:name w:val="WW8Num49z1"/>
    <w:rsid w:val="002F242A"/>
  </w:style>
  <w:style w:type="character" w:customStyle="1" w:styleId="WW8Num49z0">
    <w:name w:val="WW8Num49z0"/>
    <w:rsid w:val="002F242A"/>
    <w:rPr>
      <w:rFonts w:ascii="Symbol" w:hAnsi="Symbol" w:cs="Symbol"/>
    </w:rPr>
  </w:style>
  <w:style w:type="character" w:customStyle="1" w:styleId="WW8Num48z3">
    <w:name w:val="WW8Num48z3"/>
    <w:rsid w:val="002F242A"/>
    <w:rPr>
      <w:rFonts w:ascii="Symbol" w:hAnsi="Symbol" w:cs="Symbol"/>
    </w:rPr>
  </w:style>
  <w:style w:type="character" w:customStyle="1" w:styleId="WW8Num48z2">
    <w:name w:val="WW8Num48z2"/>
    <w:rsid w:val="002F242A"/>
    <w:rPr>
      <w:rFonts w:ascii="Wingdings" w:hAnsi="Wingdings" w:cs="Wingdings"/>
    </w:rPr>
  </w:style>
  <w:style w:type="character" w:customStyle="1" w:styleId="WW8Num48z0">
    <w:name w:val="WW8Num48z0"/>
    <w:rsid w:val="002F242A"/>
    <w:rPr>
      <w:rFonts w:ascii="Courier New" w:hAnsi="Courier New" w:cs="Courier New"/>
    </w:rPr>
  </w:style>
  <w:style w:type="character" w:customStyle="1" w:styleId="WW8Num47z3">
    <w:name w:val="WW8Num47z3"/>
    <w:rsid w:val="002F242A"/>
    <w:rPr>
      <w:rFonts w:ascii="Symbol" w:hAnsi="Symbol" w:cs="Symbol"/>
    </w:rPr>
  </w:style>
  <w:style w:type="character" w:customStyle="1" w:styleId="WW8Num47z2">
    <w:name w:val="WW8Num47z2"/>
    <w:rsid w:val="002F242A"/>
    <w:rPr>
      <w:rFonts w:ascii="Wingdings" w:hAnsi="Wingdings" w:cs="Wingdings"/>
    </w:rPr>
  </w:style>
  <w:style w:type="character" w:customStyle="1" w:styleId="WW8Num47z1">
    <w:name w:val="WW8Num47z1"/>
    <w:rsid w:val="002F242A"/>
    <w:rPr>
      <w:rFonts w:ascii="Courier New" w:hAnsi="Courier New" w:cs="Courier New"/>
    </w:rPr>
  </w:style>
  <w:style w:type="character" w:customStyle="1" w:styleId="WW8Num47z0">
    <w:name w:val="WW8Num47z0"/>
    <w:rsid w:val="002F242A"/>
  </w:style>
  <w:style w:type="character" w:customStyle="1" w:styleId="WW8Num46z0">
    <w:name w:val="WW8Num46z0"/>
    <w:rsid w:val="002F242A"/>
  </w:style>
  <w:style w:type="character" w:customStyle="1" w:styleId="WW8Num45z0">
    <w:name w:val="WW8Num45z0"/>
    <w:rsid w:val="002F242A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2F242A"/>
  </w:style>
  <w:style w:type="character" w:customStyle="1" w:styleId="WW8Num44z1">
    <w:name w:val="WW8Num44z1"/>
    <w:rsid w:val="002F242A"/>
    <w:rPr>
      <w:b w:val="0"/>
    </w:rPr>
  </w:style>
  <w:style w:type="character" w:customStyle="1" w:styleId="WW8Num44z0">
    <w:name w:val="WW8Num44z0"/>
    <w:rsid w:val="002F242A"/>
    <w:rPr>
      <w:rFonts w:ascii="Arial" w:hAnsi="Arial" w:cs="Arial"/>
    </w:rPr>
  </w:style>
  <w:style w:type="character" w:customStyle="1" w:styleId="WW8Num43z4">
    <w:name w:val="WW8Num43z4"/>
    <w:rsid w:val="002F242A"/>
    <w:rPr>
      <w:rFonts w:ascii="Courier New" w:hAnsi="Courier New" w:cs="Courier New"/>
    </w:rPr>
  </w:style>
  <w:style w:type="character" w:customStyle="1" w:styleId="WW8Num43z2">
    <w:name w:val="WW8Num43z2"/>
    <w:rsid w:val="002F242A"/>
    <w:rPr>
      <w:rFonts w:ascii="Wingdings" w:hAnsi="Wingdings" w:cs="Wingdings"/>
    </w:rPr>
  </w:style>
  <w:style w:type="character" w:customStyle="1" w:styleId="WW8Num43z1">
    <w:name w:val="WW8Num43z1"/>
    <w:rsid w:val="002F242A"/>
  </w:style>
  <w:style w:type="character" w:customStyle="1" w:styleId="WW8Num43z0">
    <w:name w:val="WW8Num43z0"/>
    <w:rsid w:val="002F242A"/>
    <w:rPr>
      <w:rFonts w:ascii="Symbol" w:hAnsi="Symbol" w:cs="Symbol"/>
    </w:rPr>
  </w:style>
  <w:style w:type="character" w:customStyle="1" w:styleId="WW8Num42z8">
    <w:name w:val="WW8Num42z8"/>
    <w:rsid w:val="002F242A"/>
  </w:style>
  <w:style w:type="character" w:customStyle="1" w:styleId="WW8Num42z7">
    <w:name w:val="WW8Num42z7"/>
    <w:rsid w:val="002F242A"/>
  </w:style>
  <w:style w:type="character" w:customStyle="1" w:styleId="WW8Num42z6">
    <w:name w:val="WW8Num42z6"/>
    <w:rsid w:val="002F242A"/>
  </w:style>
  <w:style w:type="character" w:customStyle="1" w:styleId="WW8Num42z5">
    <w:name w:val="WW8Num42z5"/>
    <w:rsid w:val="002F242A"/>
  </w:style>
  <w:style w:type="character" w:customStyle="1" w:styleId="WW8Num42z4">
    <w:name w:val="WW8Num42z4"/>
    <w:rsid w:val="002F242A"/>
  </w:style>
  <w:style w:type="character" w:customStyle="1" w:styleId="WW8Num42z3">
    <w:name w:val="WW8Num42z3"/>
    <w:rsid w:val="002F242A"/>
  </w:style>
  <w:style w:type="character" w:customStyle="1" w:styleId="WW8Num42z2">
    <w:name w:val="WW8Num42z2"/>
    <w:rsid w:val="002F242A"/>
  </w:style>
  <w:style w:type="character" w:customStyle="1" w:styleId="WW8Num42z1">
    <w:name w:val="WW8Num42z1"/>
    <w:rsid w:val="002F242A"/>
  </w:style>
  <w:style w:type="character" w:customStyle="1" w:styleId="WW8Num42z0">
    <w:name w:val="WW8Num42z0"/>
    <w:rsid w:val="002F242A"/>
  </w:style>
  <w:style w:type="character" w:customStyle="1" w:styleId="WW8Num41z8">
    <w:name w:val="WW8Num41z8"/>
    <w:rsid w:val="002F242A"/>
  </w:style>
  <w:style w:type="character" w:customStyle="1" w:styleId="WW8Num41z7">
    <w:name w:val="WW8Num41z7"/>
    <w:rsid w:val="002F242A"/>
  </w:style>
  <w:style w:type="character" w:customStyle="1" w:styleId="WW8Num41z6">
    <w:name w:val="WW8Num41z6"/>
    <w:rsid w:val="002F242A"/>
  </w:style>
  <w:style w:type="character" w:customStyle="1" w:styleId="WW8Num41z5">
    <w:name w:val="WW8Num41z5"/>
    <w:rsid w:val="002F242A"/>
  </w:style>
  <w:style w:type="character" w:customStyle="1" w:styleId="WW8Num41z4">
    <w:name w:val="WW8Num41z4"/>
    <w:rsid w:val="002F242A"/>
  </w:style>
  <w:style w:type="character" w:customStyle="1" w:styleId="WW8Num41z3">
    <w:name w:val="WW8Num41z3"/>
    <w:rsid w:val="002F242A"/>
  </w:style>
  <w:style w:type="character" w:customStyle="1" w:styleId="WW8Num41z2">
    <w:name w:val="WW8Num41z2"/>
    <w:rsid w:val="002F242A"/>
  </w:style>
  <w:style w:type="character" w:customStyle="1" w:styleId="WW8Num41z1">
    <w:name w:val="WW8Num41z1"/>
    <w:rsid w:val="002F242A"/>
  </w:style>
  <w:style w:type="character" w:customStyle="1" w:styleId="WW8Num41z0">
    <w:name w:val="WW8Num41z0"/>
    <w:rsid w:val="002F242A"/>
    <w:rPr>
      <w:rFonts w:ascii="Arial" w:hAnsi="Arial" w:cs="Arial"/>
    </w:rPr>
  </w:style>
  <w:style w:type="character" w:customStyle="1" w:styleId="WW8Num40z8">
    <w:name w:val="WW8Num40z8"/>
    <w:rsid w:val="002F242A"/>
  </w:style>
  <w:style w:type="character" w:customStyle="1" w:styleId="WW8Num40z7">
    <w:name w:val="WW8Num40z7"/>
    <w:rsid w:val="002F242A"/>
  </w:style>
  <w:style w:type="character" w:customStyle="1" w:styleId="WW8Num40z6">
    <w:name w:val="WW8Num40z6"/>
    <w:rsid w:val="002F242A"/>
  </w:style>
  <w:style w:type="character" w:customStyle="1" w:styleId="WW8Num40z5">
    <w:name w:val="WW8Num40z5"/>
    <w:rsid w:val="002F242A"/>
  </w:style>
  <w:style w:type="character" w:customStyle="1" w:styleId="WW8Num40z4">
    <w:name w:val="WW8Num40z4"/>
    <w:rsid w:val="002F242A"/>
  </w:style>
  <w:style w:type="character" w:customStyle="1" w:styleId="WW8Num40z3">
    <w:name w:val="WW8Num40z3"/>
    <w:rsid w:val="002F242A"/>
  </w:style>
  <w:style w:type="character" w:customStyle="1" w:styleId="WW8Num40z2">
    <w:name w:val="WW8Num40z2"/>
    <w:rsid w:val="002F242A"/>
  </w:style>
  <w:style w:type="character" w:customStyle="1" w:styleId="WW8Num40z1">
    <w:name w:val="WW8Num40z1"/>
    <w:rsid w:val="002F242A"/>
  </w:style>
  <w:style w:type="character" w:customStyle="1" w:styleId="WW8Num40z0">
    <w:name w:val="WW8Num40z0"/>
    <w:rsid w:val="002F242A"/>
  </w:style>
  <w:style w:type="character" w:customStyle="1" w:styleId="WW8Num39z3">
    <w:name w:val="WW8Num39z3"/>
    <w:rsid w:val="002F242A"/>
  </w:style>
  <w:style w:type="character" w:customStyle="1" w:styleId="WW8Num39z1">
    <w:name w:val="WW8Num39z1"/>
    <w:rsid w:val="002F242A"/>
    <w:rPr>
      <w:b w:val="0"/>
    </w:rPr>
  </w:style>
  <w:style w:type="character" w:customStyle="1" w:styleId="WW8Num39z0">
    <w:name w:val="WW8Num39z0"/>
    <w:rsid w:val="002F242A"/>
    <w:rPr>
      <w:rFonts w:ascii="Arial" w:hAnsi="Arial" w:cs="Arial"/>
    </w:rPr>
  </w:style>
  <w:style w:type="character" w:customStyle="1" w:styleId="WW8Num38z3">
    <w:name w:val="WW8Num38z3"/>
    <w:rsid w:val="002F242A"/>
    <w:rPr>
      <w:rFonts w:ascii="Symbol" w:hAnsi="Symbol" w:cs="Symbol"/>
    </w:rPr>
  </w:style>
  <w:style w:type="character" w:customStyle="1" w:styleId="WW8Num38z2">
    <w:name w:val="WW8Num38z2"/>
    <w:rsid w:val="002F242A"/>
    <w:rPr>
      <w:rFonts w:ascii="Wingdings" w:hAnsi="Wingdings" w:cs="Wingdings"/>
    </w:rPr>
  </w:style>
  <w:style w:type="character" w:customStyle="1" w:styleId="WW8Num38z0">
    <w:name w:val="WW8Num38z0"/>
    <w:rsid w:val="002F242A"/>
    <w:rPr>
      <w:rFonts w:ascii="Courier New" w:hAnsi="Courier New" w:cs="Courier New"/>
    </w:rPr>
  </w:style>
  <w:style w:type="character" w:customStyle="1" w:styleId="WW8Num37z0">
    <w:name w:val="WW8Num37z0"/>
    <w:rsid w:val="002F242A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2F242A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2F242A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2F242A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2F242A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2F242A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2F242A"/>
  </w:style>
  <w:style w:type="character" w:customStyle="1" w:styleId="WW8Num29z0">
    <w:name w:val="WW8Num29z0"/>
    <w:rsid w:val="002F242A"/>
    <w:rPr>
      <w:b w:val="0"/>
      <w:sz w:val="24"/>
      <w:szCs w:val="24"/>
    </w:rPr>
  </w:style>
  <w:style w:type="character" w:customStyle="1" w:styleId="WW8Num28z0">
    <w:name w:val="WW8Num28z0"/>
    <w:rsid w:val="002F242A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2F242A"/>
    <w:rPr>
      <w:rFonts w:ascii="OpenSymbol" w:hAnsi="OpenSymbol" w:cs="OpenSymbol"/>
    </w:rPr>
  </w:style>
  <w:style w:type="character" w:customStyle="1" w:styleId="WW8Num27z0">
    <w:name w:val="WW8Num27z0"/>
    <w:rsid w:val="002F242A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2F242A"/>
    <w:rPr>
      <w:rFonts w:ascii="OpenSymbol" w:hAnsi="OpenSymbol" w:cs="OpenSymbol"/>
    </w:rPr>
  </w:style>
  <w:style w:type="character" w:customStyle="1" w:styleId="WW8Num26z0">
    <w:name w:val="WW8Num26z0"/>
    <w:rsid w:val="002F242A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2F242A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2F242A"/>
  </w:style>
  <w:style w:type="character" w:customStyle="1" w:styleId="WW8Num24z7">
    <w:name w:val="WW8Num24z7"/>
    <w:rsid w:val="002F242A"/>
  </w:style>
  <w:style w:type="character" w:customStyle="1" w:styleId="WW8Num24z6">
    <w:name w:val="WW8Num24z6"/>
    <w:rsid w:val="002F242A"/>
  </w:style>
  <w:style w:type="character" w:customStyle="1" w:styleId="WW8Num24z5">
    <w:name w:val="WW8Num24z5"/>
    <w:rsid w:val="002F242A"/>
  </w:style>
  <w:style w:type="character" w:customStyle="1" w:styleId="WW8Num24z4">
    <w:name w:val="WW8Num24z4"/>
    <w:rsid w:val="002F242A"/>
  </w:style>
  <w:style w:type="character" w:customStyle="1" w:styleId="WW8Num24z3">
    <w:name w:val="WW8Num24z3"/>
    <w:rsid w:val="002F242A"/>
  </w:style>
  <w:style w:type="character" w:customStyle="1" w:styleId="WW8Num24z2">
    <w:name w:val="WW8Num24z2"/>
    <w:rsid w:val="002F242A"/>
  </w:style>
  <w:style w:type="character" w:customStyle="1" w:styleId="WW8Num24z1">
    <w:name w:val="WW8Num24z1"/>
    <w:rsid w:val="002F242A"/>
  </w:style>
  <w:style w:type="character" w:customStyle="1" w:styleId="WW8Num24z0">
    <w:name w:val="WW8Num24z0"/>
    <w:rsid w:val="002F242A"/>
  </w:style>
  <w:style w:type="character" w:customStyle="1" w:styleId="WW8Num23z0">
    <w:name w:val="WW8Num23z0"/>
    <w:rsid w:val="002F242A"/>
  </w:style>
  <w:style w:type="character" w:customStyle="1" w:styleId="WW8Num22z8">
    <w:name w:val="WW8Num22z8"/>
    <w:rsid w:val="002F242A"/>
  </w:style>
  <w:style w:type="character" w:customStyle="1" w:styleId="WW8Num22z7">
    <w:name w:val="WW8Num22z7"/>
    <w:rsid w:val="002F242A"/>
  </w:style>
  <w:style w:type="character" w:customStyle="1" w:styleId="WW8Num22z6">
    <w:name w:val="WW8Num22z6"/>
    <w:rsid w:val="002F242A"/>
  </w:style>
  <w:style w:type="character" w:customStyle="1" w:styleId="WW8Num22z5">
    <w:name w:val="WW8Num22z5"/>
    <w:rsid w:val="002F242A"/>
  </w:style>
  <w:style w:type="character" w:customStyle="1" w:styleId="WW8Num22z4">
    <w:name w:val="WW8Num22z4"/>
    <w:rsid w:val="002F242A"/>
  </w:style>
  <w:style w:type="character" w:customStyle="1" w:styleId="WW8Num22z3">
    <w:name w:val="WW8Num22z3"/>
    <w:rsid w:val="002F242A"/>
  </w:style>
  <w:style w:type="character" w:customStyle="1" w:styleId="WW8Num22z2">
    <w:name w:val="WW8Num22z2"/>
    <w:rsid w:val="002F242A"/>
  </w:style>
  <w:style w:type="character" w:customStyle="1" w:styleId="WW8Num22z1">
    <w:name w:val="WW8Num22z1"/>
    <w:rsid w:val="002F242A"/>
    <w:rPr>
      <w:rFonts w:ascii="OpenSymbol" w:hAnsi="OpenSymbol" w:cs="OpenSymbol"/>
    </w:rPr>
  </w:style>
  <w:style w:type="character" w:customStyle="1" w:styleId="WW8Num22z0">
    <w:name w:val="WW8Num22z0"/>
    <w:rsid w:val="002F242A"/>
  </w:style>
  <w:style w:type="character" w:customStyle="1" w:styleId="WW8Num21z8">
    <w:name w:val="WW8Num21z8"/>
    <w:rsid w:val="002F242A"/>
  </w:style>
  <w:style w:type="character" w:customStyle="1" w:styleId="WW8Num21z7">
    <w:name w:val="WW8Num21z7"/>
    <w:rsid w:val="002F242A"/>
  </w:style>
  <w:style w:type="character" w:customStyle="1" w:styleId="WW8Num21z6">
    <w:name w:val="WW8Num21z6"/>
    <w:rsid w:val="002F242A"/>
  </w:style>
  <w:style w:type="character" w:customStyle="1" w:styleId="WW8Num21z5">
    <w:name w:val="WW8Num21z5"/>
    <w:rsid w:val="002F242A"/>
  </w:style>
  <w:style w:type="character" w:customStyle="1" w:styleId="WW8Num21z4">
    <w:name w:val="WW8Num21z4"/>
    <w:rsid w:val="002F242A"/>
  </w:style>
  <w:style w:type="character" w:customStyle="1" w:styleId="WW8Num21z3">
    <w:name w:val="WW8Num21z3"/>
    <w:rsid w:val="002F242A"/>
  </w:style>
  <w:style w:type="character" w:customStyle="1" w:styleId="WW8Num21z2">
    <w:name w:val="WW8Num21z2"/>
    <w:rsid w:val="002F242A"/>
  </w:style>
  <w:style w:type="character" w:customStyle="1" w:styleId="WW8Num21z0">
    <w:name w:val="WW8Num21z0"/>
    <w:rsid w:val="002F242A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2F242A"/>
    <w:rPr>
      <w:b w:val="0"/>
    </w:rPr>
  </w:style>
  <w:style w:type="character" w:customStyle="1" w:styleId="WW8Num19z1">
    <w:name w:val="WW8Num19z1"/>
    <w:rsid w:val="002F242A"/>
    <w:rPr>
      <w:rFonts w:ascii="OpenSymbol" w:hAnsi="OpenSymbol" w:cs="OpenSymbol"/>
    </w:rPr>
  </w:style>
  <w:style w:type="character" w:customStyle="1" w:styleId="WW8Num19z0">
    <w:name w:val="WW8Num19z0"/>
    <w:rsid w:val="002F242A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2F242A"/>
  </w:style>
  <w:style w:type="character" w:customStyle="1" w:styleId="WW8Num18z7">
    <w:name w:val="WW8Num18z7"/>
    <w:rsid w:val="002F242A"/>
  </w:style>
  <w:style w:type="character" w:customStyle="1" w:styleId="WW8Num18z6">
    <w:name w:val="WW8Num18z6"/>
    <w:rsid w:val="002F242A"/>
  </w:style>
  <w:style w:type="character" w:customStyle="1" w:styleId="WW8Num18z5">
    <w:name w:val="WW8Num18z5"/>
    <w:rsid w:val="002F242A"/>
  </w:style>
  <w:style w:type="character" w:customStyle="1" w:styleId="WW8Num18z4">
    <w:name w:val="WW8Num18z4"/>
    <w:rsid w:val="002F242A"/>
  </w:style>
  <w:style w:type="character" w:customStyle="1" w:styleId="WW8Num18z3">
    <w:name w:val="WW8Num18z3"/>
    <w:rsid w:val="002F242A"/>
  </w:style>
  <w:style w:type="character" w:customStyle="1" w:styleId="WW8Num18z2">
    <w:name w:val="WW8Num18z2"/>
    <w:rsid w:val="002F242A"/>
  </w:style>
  <w:style w:type="character" w:customStyle="1" w:styleId="WW8Num18z1">
    <w:name w:val="WW8Num18z1"/>
    <w:rsid w:val="002F242A"/>
  </w:style>
  <w:style w:type="character" w:customStyle="1" w:styleId="WW8Num18z0">
    <w:name w:val="WW8Num18z0"/>
    <w:rsid w:val="002F242A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2F242A"/>
  </w:style>
  <w:style w:type="character" w:customStyle="1" w:styleId="WW8Num17z7">
    <w:name w:val="WW8Num17z7"/>
    <w:rsid w:val="002F242A"/>
  </w:style>
  <w:style w:type="character" w:customStyle="1" w:styleId="WW8Num17z6">
    <w:name w:val="WW8Num17z6"/>
    <w:rsid w:val="002F242A"/>
  </w:style>
  <w:style w:type="character" w:customStyle="1" w:styleId="WW8Num17z5">
    <w:name w:val="WW8Num17z5"/>
    <w:rsid w:val="002F242A"/>
  </w:style>
  <w:style w:type="character" w:customStyle="1" w:styleId="WW8Num17z4">
    <w:name w:val="WW8Num17z4"/>
    <w:rsid w:val="002F242A"/>
  </w:style>
  <w:style w:type="character" w:customStyle="1" w:styleId="WW8Num17z3">
    <w:name w:val="WW8Num17z3"/>
    <w:rsid w:val="002F242A"/>
  </w:style>
  <w:style w:type="character" w:customStyle="1" w:styleId="WW8Num17z2">
    <w:name w:val="WW8Num17z2"/>
    <w:rsid w:val="002F242A"/>
  </w:style>
  <w:style w:type="character" w:customStyle="1" w:styleId="WW8Num17z1">
    <w:name w:val="WW8Num17z1"/>
    <w:rsid w:val="002F242A"/>
  </w:style>
  <w:style w:type="character" w:customStyle="1" w:styleId="WW8Num17z0">
    <w:name w:val="WW8Num17z0"/>
    <w:rsid w:val="002F242A"/>
  </w:style>
  <w:style w:type="character" w:customStyle="1" w:styleId="WW8Num16z1">
    <w:name w:val="WW8Num16z1"/>
    <w:rsid w:val="002F242A"/>
    <w:rPr>
      <w:rFonts w:ascii="OpenSymbol" w:hAnsi="OpenSymbol" w:cs="OpenSymbol"/>
    </w:rPr>
  </w:style>
  <w:style w:type="character" w:customStyle="1" w:styleId="WW8Num16z0">
    <w:name w:val="WW8Num16z0"/>
    <w:rsid w:val="002F242A"/>
    <w:rPr>
      <w:rFonts w:ascii="Symbol" w:hAnsi="Symbol" w:cs="Symbol"/>
    </w:rPr>
  </w:style>
  <w:style w:type="character" w:customStyle="1" w:styleId="WW8Num15z3">
    <w:name w:val="WW8Num15z3"/>
    <w:rsid w:val="002F242A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2F242A"/>
    <w:rPr>
      <w:rFonts w:ascii="OpenSymbol" w:hAnsi="OpenSymbol" w:cs="OpenSymbol"/>
    </w:rPr>
  </w:style>
  <w:style w:type="character" w:customStyle="1" w:styleId="WW8Num15z0">
    <w:name w:val="WW8Num15z0"/>
    <w:rsid w:val="002F242A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2F242A"/>
  </w:style>
  <w:style w:type="character" w:customStyle="1" w:styleId="WW8Num13z8">
    <w:name w:val="WW8Num13z8"/>
    <w:rsid w:val="002F242A"/>
  </w:style>
  <w:style w:type="character" w:customStyle="1" w:styleId="WW8Num13z7">
    <w:name w:val="WW8Num13z7"/>
    <w:rsid w:val="002F242A"/>
  </w:style>
  <w:style w:type="character" w:customStyle="1" w:styleId="WW8Num13z6">
    <w:name w:val="WW8Num13z6"/>
    <w:rsid w:val="002F242A"/>
  </w:style>
  <w:style w:type="character" w:customStyle="1" w:styleId="WW8Num13z5">
    <w:name w:val="WW8Num13z5"/>
    <w:rsid w:val="002F242A"/>
  </w:style>
  <w:style w:type="character" w:customStyle="1" w:styleId="WW8Num13z4">
    <w:name w:val="WW8Num13z4"/>
    <w:rsid w:val="002F242A"/>
  </w:style>
  <w:style w:type="character" w:customStyle="1" w:styleId="WW8Num13z3">
    <w:name w:val="WW8Num13z3"/>
    <w:rsid w:val="002F242A"/>
  </w:style>
  <w:style w:type="character" w:customStyle="1" w:styleId="WW8Num13z2">
    <w:name w:val="WW8Num13z2"/>
    <w:rsid w:val="002F242A"/>
  </w:style>
  <w:style w:type="character" w:customStyle="1" w:styleId="WW8Num13z1">
    <w:name w:val="WW8Num13z1"/>
    <w:rsid w:val="002F242A"/>
  </w:style>
  <w:style w:type="character" w:customStyle="1" w:styleId="WW8Num13z0">
    <w:name w:val="WW8Num13z0"/>
    <w:rsid w:val="002F242A"/>
    <w:rPr>
      <w:sz w:val="24"/>
      <w:szCs w:val="24"/>
    </w:rPr>
  </w:style>
  <w:style w:type="character" w:customStyle="1" w:styleId="WW8Num12z8">
    <w:name w:val="WW8Num12z8"/>
    <w:rsid w:val="002F242A"/>
  </w:style>
  <w:style w:type="character" w:customStyle="1" w:styleId="WW8Num12z7">
    <w:name w:val="WW8Num12z7"/>
    <w:rsid w:val="002F242A"/>
  </w:style>
  <w:style w:type="character" w:customStyle="1" w:styleId="WW8Num12z6">
    <w:name w:val="WW8Num12z6"/>
    <w:rsid w:val="002F242A"/>
  </w:style>
  <w:style w:type="character" w:customStyle="1" w:styleId="WW8Num12z5">
    <w:name w:val="WW8Num12z5"/>
    <w:rsid w:val="002F242A"/>
  </w:style>
  <w:style w:type="character" w:customStyle="1" w:styleId="WW8Num12z4">
    <w:name w:val="WW8Num12z4"/>
    <w:rsid w:val="002F242A"/>
  </w:style>
  <w:style w:type="character" w:customStyle="1" w:styleId="WW8Num12z3">
    <w:name w:val="WW8Num12z3"/>
    <w:rsid w:val="002F242A"/>
  </w:style>
  <w:style w:type="character" w:customStyle="1" w:styleId="WW8Num12z2">
    <w:name w:val="WW8Num12z2"/>
    <w:rsid w:val="002F242A"/>
  </w:style>
  <w:style w:type="character" w:customStyle="1" w:styleId="WW8Num12z1">
    <w:name w:val="WW8Num12z1"/>
    <w:rsid w:val="002F242A"/>
  </w:style>
  <w:style w:type="character" w:customStyle="1" w:styleId="WW8Num12z0">
    <w:name w:val="WW8Num12z0"/>
    <w:rsid w:val="002F242A"/>
  </w:style>
  <w:style w:type="character" w:customStyle="1" w:styleId="WW8Num11z8">
    <w:name w:val="WW8Num11z8"/>
    <w:rsid w:val="002F242A"/>
  </w:style>
  <w:style w:type="character" w:customStyle="1" w:styleId="WW8Num11z7">
    <w:name w:val="WW8Num11z7"/>
    <w:rsid w:val="002F242A"/>
  </w:style>
  <w:style w:type="character" w:customStyle="1" w:styleId="WW8Num11z6">
    <w:name w:val="WW8Num11z6"/>
    <w:rsid w:val="002F242A"/>
  </w:style>
  <w:style w:type="character" w:customStyle="1" w:styleId="WW8Num11z5">
    <w:name w:val="WW8Num11z5"/>
    <w:rsid w:val="002F242A"/>
  </w:style>
  <w:style w:type="character" w:customStyle="1" w:styleId="WW8Num11z4">
    <w:name w:val="WW8Num11z4"/>
    <w:rsid w:val="002F242A"/>
  </w:style>
  <w:style w:type="character" w:customStyle="1" w:styleId="WW8Num11z3">
    <w:name w:val="WW8Num11z3"/>
    <w:rsid w:val="002F242A"/>
  </w:style>
  <w:style w:type="character" w:customStyle="1" w:styleId="WW8Num11z2">
    <w:name w:val="WW8Num11z2"/>
    <w:rsid w:val="002F242A"/>
  </w:style>
  <w:style w:type="character" w:customStyle="1" w:styleId="WW8Num11z1">
    <w:name w:val="WW8Num11z1"/>
    <w:rsid w:val="002F242A"/>
  </w:style>
  <w:style w:type="character" w:customStyle="1" w:styleId="WW8Num11z0">
    <w:name w:val="WW8Num11z0"/>
    <w:rsid w:val="002F242A"/>
  </w:style>
  <w:style w:type="character" w:customStyle="1" w:styleId="WW8Num10z3">
    <w:name w:val="WW8Num10z3"/>
    <w:rsid w:val="002F242A"/>
  </w:style>
  <w:style w:type="character" w:customStyle="1" w:styleId="WW8Num10z1">
    <w:name w:val="WW8Num10z1"/>
    <w:rsid w:val="002F242A"/>
    <w:rPr>
      <w:b w:val="0"/>
    </w:rPr>
  </w:style>
  <w:style w:type="character" w:customStyle="1" w:styleId="WW8Num10z0">
    <w:name w:val="WW8Num10z0"/>
    <w:rsid w:val="002F242A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2F242A"/>
  </w:style>
  <w:style w:type="character" w:customStyle="1" w:styleId="WW8Num9z7">
    <w:name w:val="WW8Num9z7"/>
    <w:rsid w:val="002F242A"/>
  </w:style>
  <w:style w:type="character" w:customStyle="1" w:styleId="WW8Num9z6">
    <w:name w:val="WW8Num9z6"/>
    <w:rsid w:val="002F242A"/>
  </w:style>
  <w:style w:type="character" w:customStyle="1" w:styleId="WW8Num9z5">
    <w:name w:val="WW8Num9z5"/>
    <w:rsid w:val="002F242A"/>
  </w:style>
  <w:style w:type="character" w:customStyle="1" w:styleId="WW8Num9z4">
    <w:name w:val="WW8Num9z4"/>
    <w:rsid w:val="002F242A"/>
  </w:style>
  <w:style w:type="character" w:customStyle="1" w:styleId="WW8Num9z3">
    <w:name w:val="WW8Num9z3"/>
    <w:rsid w:val="002F242A"/>
  </w:style>
  <w:style w:type="character" w:customStyle="1" w:styleId="WW8Num9z2">
    <w:name w:val="WW8Num9z2"/>
    <w:rsid w:val="002F242A"/>
  </w:style>
  <w:style w:type="character" w:customStyle="1" w:styleId="WW8Num9z1">
    <w:name w:val="WW8Num9z1"/>
    <w:rsid w:val="002F242A"/>
  </w:style>
  <w:style w:type="character" w:customStyle="1" w:styleId="WW8Num9z0">
    <w:name w:val="WW8Num9z0"/>
    <w:rsid w:val="002F242A"/>
  </w:style>
  <w:style w:type="character" w:customStyle="1" w:styleId="WW8Num8z8">
    <w:name w:val="WW8Num8z8"/>
    <w:rsid w:val="002F242A"/>
  </w:style>
  <w:style w:type="character" w:customStyle="1" w:styleId="WW8Num8z7">
    <w:name w:val="WW8Num8z7"/>
    <w:rsid w:val="002F242A"/>
  </w:style>
  <w:style w:type="character" w:customStyle="1" w:styleId="WW8Num8z6">
    <w:name w:val="WW8Num8z6"/>
    <w:rsid w:val="002F242A"/>
  </w:style>
  <w:style w:type="character" w:customStyle="1" w:styleId="WW8Num8z5">
    <w:name w:val="WW8Num8z5"/>
    <w:rsid w:val="002F242A"/>
  </w:style>
  <w:style w:type="character" w:customStyle="1" w:styleId="WW8Num8z4">
    <w:name w:val="WW8Num8z4"/>
    <w:rsid w:val="002F242A"/>
  </w:style>
  <w:style w:type="character" w:customStyle="1" w:styleId="WW8Num7z8">
    <w:name w:val="WW8Num7z8"/>
    <w:rsid w:val="002F242A"/>
  </w:style>
  <w:style w:type="character" w:customStyle="1" w:styleId="WW8Num7z7">
    <w:name w:val="WW8Num7z7"/>
    <w:rsid w:val="002F242A"/>
  </w:style>
  <w:style w:type="character" w:customStyle="1" w:styleId="WW8Num7z6">
    <w:name w:val="WW8Num7z6"/>
    <w:rsid w:val="002F242A"/>
  </w:style>
  <w:style w:type="character" w:customStyle="1" w:styleId="WW8Num7z5">
    <w:name w:val="WW8Num7z5"/>
    <w:rsid w:val="002F242A"/>
  </w:style>
  <w:style w:type="character" w:customStyle="1" w:styleId="WW8Num7z4">
    <w:name w:val="WW8Num7z4"/>
    <w:rsid w:val="002F242A"/>
  </w:style>
  <w:style w:type="character" w:customStyle="1" w:styleId="WW8Num7z3">
    <w:name w:val="WW8Num7z3"/>
    <w:rsid w:val="002F242A"/>
  </w:style>
  <w:style w:type="character" w:customStyle="1" w:styleId="WW8Num7z2">
    <w:name w:val="WW8Num7z2"/>
    <w:rsid w:val="002F242A"/>
  </w:style>
  <w:style w:type="character" w:customStyle="1" w:styleId="WW8Num7z1">
    <w:name w:val="WW8Num7z1"/>
    <w:rsid w:val="002F242A"/>
  </w:style>
  <w:style w:type="character" w:customStyle="1" w:styleId="WW8Num7z0">
    <w:name w:val="WW8Num7z0"/>
    <w:rsid w:val="002F242A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2F242A"/>
  </w:style>
  <w:style w:type="paragraph" w:customStyle="1" w:styleId="Nagwek60">
    <w:name w:val="Nagłówek6"/>
    <w:basedOn w:val="Normalny"/>
    <w:next w:val="Tekstpodstawowy"/>
    <w:rsid w:val="002F242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F242A"/>
    <w:pPr>
      <w:spacing w:after="120"/>
    </w:pPr>
  </w:style>
  <w:style w:type="paragraph" w:styleId="Lista">
    <w:name w:val="List"/>
    <w:basedOn w:val="Tekstpodstawowy"/>
    <w:rsid w:val="002F242A"/>
  </w:style>
  <w:style w:type="paragraph" w:styleId="Legenda">
    <w:name w:val="caption"/>
    <w:basedOn w:val="Normalny"/>
    <w:qFormat/>
    <w:rsid w:val="002F24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F242A"/>
    <w:pPr>
      <w:suppressLineNumbers/>
    </w:pPr>
  </w:style>
  <w:style w:type="paragraph" w:customStyle="1" w:styleId="Nagwek20">
    <w:name w:val="Nagłówek2"/>
    <w:basedOn w:val="Normalny"/>
    <w:next w:val="Tekstpodstawowy"/>
    <w:rsid w:val="002F242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2F242A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2F242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2F242A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2F242A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2F242A"/>
    <w:rPr>
      <w:rFonts w:ascii="Arial" w:hAnsi="Arial"/>
    </w:rPr>
  </w:style>
  <w:style w:type="paragraph" w:customStyle="1" w:styleId="Tekstpodstawowy32">
    <w:name w:val="Tekst podstawowy 32"/>
    <w:basedOn w:val="Normalny"/>
    <w:rsid w:val="002F242A"/>
    <w:rPr>
      <w:rFonts w:ascii="Arial" w:hAnsi="Arial"/>
    </w:rPr>
  </w:style>
  <w:style w:type="paragraph" w:customStyle="1" w:styleId="Tekstpodstawowy34">
    <w:name w:val="Tekst podstawowy 34"/>
    <w:basedOn w:val="Normalny"/>
    <w:rsid w:val="002F242A"/>
    <w:rPr>
      <w:rFonts w:ascii="Arial" w:hAnsi="Arial"/>
    </w:rPr>
  </w:style>
  <w:style w:type="paragraph" w:customStyle="1" w:styleId="Tekstpodstawowy35">
    <w:name w:val="Tekst podstawowy 35"/>
    <w:basedOn w:val="Normalny"/>
    <w:rsid w:val="002F242A"/>
    <w:rPr>
      <w:rFonts w:ascii="Arial" w:hAnsi="Arial"/>
    </w:rPr>
  </w:style>
  <w:style w:type="paragraph" w:customStyle="1" w:styleId="Zawartotabeli">
    <w:name w:val="Zawartość tabeli"/>
    <w:basedOn w:val="Normalny"/>
    <w:rsid w:val="002F242A"/>
    <w:pPr>
      <w:suppressLineNumbers/>
    </w:pPr>
  </w:style>
  <w:style w:type="paragraph" w:customStyle="1" w:styleId="Nagwektabeli">
    <w:name w:val="Nagłówek tabeli"/>
    <w:basedOn w:val="Zawartotabeli"/>
    <w:rsid w:val="002F242A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2F242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242A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2F242A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2F242A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2F242A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2F242A"/>
  </w:style>
  <w:style w:type="paragraph" w:customStyle="1" w:styleId="Styl12">
    <w:name w:val="Styl12"/>
    <w:basedOn w:val="Nagwek10"/>
    <w:next w:val="StylNagwek112ptDesePrzezroczystySzary25"/>
    <w:rsid w:val="002F242A"/>
  </w:style>
  <w:style w:type="paragraph" w:customStyle="1" w:styleId="StylStylNagwek112ptDesePrzezroczystySzary25Wy">
    <w:name w:val="Styl Styl Nagłówek 1 + 12 pt Deseń: Przezroczysty (Szary 25%) + Wy..."/>
    <w:basedOn w:val="Nagwek1"/>
    <w:rsid w:val="002F242A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2F242A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2F242A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2F242A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2F242A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2F242A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2F242A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2F242A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2F242A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2F242A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2F242A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2F242A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2F242A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2F242A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2F242A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2F242A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2F242A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2F242A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2F242A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2F242A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2F242A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2F242A"/>
  </w:style>
  <w:style w:type="paragraph" w:customStyle="1" w:styleId="Tekstpodstawowywcity24">
    <w:name w:val="Tekst podstawowy wcięty 24"/>
    <w:basedOn w:val="Normalny"/>
    <w:rsid w:val="002F242A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2F242A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2F242A"/>
    <w:pPr>
      <w:ind w:left="720"/>
    </w:pPr>
  </w:style>
  <w:style w:type="paragraph" w:customStyle="1" w:styleId="Akapitzlist1">
    <w:name w:val="Akapit z listą1"/>
    <w:basedOn w:val="Normalny"/>
    <w:rsid w:val="002F242A"/>
    <w:pPr>
      <w:ind w:left="720"/>
    </w:pPr>
  </w:style>
  <w:style w:type="paragraph" w:customStyle="1" w:styleId="Tekstpodstawowy21">
    <w:name w:val="Tekst podstawowy 21"/>
    <w:basedOn w:val="Normalny"/>
    <w:rsid w:val="002F242A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2F242A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2F242A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2F242A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2F242A"/>
  </w:style>
  <w:style w:type="paragraph" w:customStyle="1" w:styleId="WW-header">
    <w:name w:val="WW-header"/>
    <w:basedOn w:val="Normalny"/>
    <w:next w:val="Tekstpodstawowy"/>
    <w:rsid w:val="002F242A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2F242A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2F242A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2F242A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2F242A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2F242A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2F242A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2F242A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2F242A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2F242A"/>
  </w:style>
  <w:style w:type="paragraph" w:customStyle="1" w:styleId="Spistreci10">
    <w:name w:val="Spis treści 10"/>
    <w:basedOn w:val="Indeks"/>
    <w:rsid w:val="002F242A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2F242A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F242A"/>
  </w:style>
  <w:style w:type="paragraph" w:styleId="Tematkomentarza">
    <w:name w:val="annotation subject"/>
    <w:basedOn w:val="Tekstkomentarza1"/>
    <w:next w:val="Tekstkomentarza1"/>
    <w:rsid w:val="002F242A"/>
    <w:rPr>
      <w:b/>
      <w:bCs/>
    </w:rPr>
  </w:style>
  <w:style w:type="paragraph" w:styleId="Tekstprzypisudolnego">
    <w:name w:val="footnote text"/>
    <w:basedOn w:val="Normalny"/>
    <w:rsid w:val="002F242A"/>
  </w:style>
  <w:style w:type="paragraph" w:styleId="Podtytu">
    <w:name w:val="Subtitle"/>
    <w:basedOn w:val="Normalny"/>
    <w:next w:val="Tekstpodstawowy"/>
    <w:qFormat/>
    <w:rsid w:val="002F242A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2F242A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2F242A"/>
    <w:pPr>
      <w:ind w:left="1920"/>
    </w:pPr>
  </w:style>
  <w:style w:type="paragraph" w:styleId="Spistreci8">
    <w:name w:val="toc 8"/>
    <w:basedOn w:val="Normalny"/>
    <w:next w:val="Normalny"/>
    <w:rsid w:val="002F242A"/>
    <w:pPr>
      <w:ind w:left="1680"/>
    </w:pPr>
  </w:style>
  <w:style w:type="paragraph" w:styleId="Spistreci7">
    <w:name w:val="toc 7"/>
    <w:basedOn w:val="Normalny"/>
    <w:next w:val="Normalny"/>
    <w:rsid w:val="002F242A"/>
    <w:pPr>
      <w:ind w:left="1440"/>
    </w:pPr>
  </w:style>
  <w:style w:type="paragraph" w:styleId="Spistreci6">
    <w:name w:val="toc 6"/>
    <w:basedOn w:val="Normalny"/>
    <w:next w:val="Normalny"/>
    <w:rsid w:val="002F242A"/>
    <w:pPr>
      <w:ind w:left="1200"/>
    </w:pPr>
  </w:style>
  <w:style w:type="paragraph" w:styleId="Spistreci5">
    <w:name w:val="toc 5"/>
    <w:basedOn w:val="Normalny"/>
    <w:next w:val="Normalny"/>
    <w:rsid w:val="002F242A"/>
    <w:pPr>
      <w:ind w:left="960"/>
    </w:pPr>
  </w:style>
  <w:style w:type="paragraph" w:styleId="Spistreci4">
    <w:name w:val="toc 4"/>
    <w:basedOn w:val="Normalny"/>
    <w:next w:val="Normalny"/>
    <w:rsid w:val="002F242A"/>
    <w:pPr>
      <w:ind w:left="720"/>
    </w:pPr>
  </w:style>
  <w:style w:type="paragraph" w:styleId="Spistreci3">
    <w:name w:val="toc 3"/>
    <w:basedOn w:val="Normalny"/>
    <w:next w:val="Normalny"/>
    <w:rsid w:val="002F242A"/>
    <w:pPr>
      <w:ind w:left="480"/>
    </w:pPr>
  </w:style>
  <w:style w:type="paragraph" w:customStyle="1" w:styleId="Tekstpodstawowywcity32">
    <w:name w:val="Tekst podstawowy wcięty 32"/>
    <w:basedOn w:val="Normalny"/>
    <w:rsid w:val="002F242A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2F242A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2F242A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2F242A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2F242A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2F242A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2F242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2F242A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2F242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2F242A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0662-2496-4891-9470-B1E9D47B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7</Pages>
  <Words>1072</Words>
  <Characters>6437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Ludwika Wikieł</cp:lastModifiedBy>
  <cp:revision>15</cp:revision>
  <cp:lastPrinted>2021-04-30T06:39:00Z</cp:lastPrinted>
  <dcterms:created xsi:type="dcterms:W3CDTF">2024-11-20T12:02:00Z</dcterms:created>
  <dcterms:modified xsi:type="dcterms:W3CDTF">2024-12-03T06:17:00Z</dcterms:modified>
</cp:coreProperties>
</file>