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>COZL/DZP/</w:t>
      </w:r>
      <w:r w:rsidR="00CE4C60" w:rsidRPr="00D15DAB">
        <w:rPr>
          <w:rFonts w:eastAsia="Calibri" w:cstheme="minorHAnsi"/>
          <w:b/>
          <w:kern w:val="2"/>
          <w:lang w:eastAsia="zh-CN"/>
        </w:rPr>
        <w:t>A</w:t>
      </w:r>
      <w:r w:rsidR="009E4B48">
        <w:rPr>
          <w:rFonts w:eastAsia="Calibri" w:cstheme="minorHAnsi"/>
          <w:b/>
          <w:kern w:val="2"/>
          <w:lang w:eastAsia="zh-CN"/>
        </w:rPr>
        <w:t>S</w:t>
      </w:r>
      <w:r w:rsidRPr="00D15DAB">
        <w:rPr>
          <w:rFonts w:eastAsia="Calibri" w:cstheme="minorHAnsi"/>
          <w:b/>
          <w:kern w:val="2"/>
          <w:lang w:eastAsia="zh-CN"/>
        </w:rPr>
        <w:t>/34</w:t>
      </w:r>
      <w:r w:rsidR="004D6D33" w:rsidRPr="00D15DAB">
        <w:rPr>
          <w:rFonts w:eastAsia="Calibri" w:cstheme="minorHAnsi"/>
          <w:b/>
          <w:kern w:val="2"/>
          <w:lang w:eastAsia="zh-CN"/>
        </w:rPr>
        <w:t>11</w:t>
      </w:r>
      <w:r w:rsidRPr="00D15DAB">
        <w:rPr>
          <w:rFonts w:eastAsia="Calibri" w:cstheme="minorHAnsi"/>
          <w:b/>
          <w:kern w:val="2"/>
          <w:lang w:eastAsia="zh-CN"/>
        </w:rPr>
        <w:t>/PN-</w:t>
      </w:r>
      <w:r w:rsidR="009E4B48">
        <w:rPr>
          <w:rFonts w:eastAsia="Calibri" w:cstheme="minorHAnsi"/>
          <w:b/>
          <w:kern w:val="2"/>
          <w:lang w:eastAsia="zh-CN"/>
        </w:rPr>
        <w:t>108</w:t>
      </w:r>
      <w:r w:rsidRPr="00D15DAB">
        <w:rPr>
          <w:rFonts w:eastAsia="Calibri" w:cstheme="minorHAnsi"/>
          <w:b/>
          <w:kern w:val="2"/>
          <w:lang w:eastAsia="zh-CN"/>
        </w:rPr>
        <w:t>/2</w:t>
      </w:r>
      <w:r w:rsidR="009E4B48">
        <w:rPr>
          <w:rFonts w:eastAsia="Calibri" w:cstheme="minorHAnsi"/>
          <w:b/>
          <w:kern w:val="2"/>
          <w:lang w:eastAsia="zh-CN"/>
        </w:rPr>
        <w:t>4</w:t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</w:p>
    <w:p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D15DAB" w:rsidRDefault="00EF4A33" w:rsidP="00B43835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082E51" w:rsidRPr="00D15DAB" w:rsidRDefault="00EF4A33" w:rsidP="00DA3594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D15DAB" w:rsidRPr="00D15DAB" w:rsidRDefault="00D15DAB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Default="00EF4A33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D15DAB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710E72" w:rsidRDefault="00710E72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710E72" w:rsidRPr="00D15DAB" w:rsidRDefault="00710E72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D15DAB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REGON …………………..</w:t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D15DAB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KRS</w:t>
      </w:r>
      <w:r w:rsidR="001F15C4" w:rsidRPr="00D15DAB">
        <w:rPr>
          <w:rFonts w:asciiTheme="minorHAnsi" w:hAnsiTheme="minorHAnsi" w:cstheme="minorHAnsi"/>
          <w:sz w:val="22"/>
          <w:szCs w:val="22"/>
        </w:rPr>
        <w:t>/CEIDG</w:t>
      </w:r>
      <w:r w:rsidR="00B43835" w:rsidRPr="00D15DAB">
        <w:rPr>
          <w:rFonts w:asciiTheme="minorHAnsi" w:hAnsiTheme="minorHAnsi" w:cstheme="minorHAnsi"/>
          <w:sz w:val="22"/>
          <w:szCs w:val="22"/>
        </w:rPr>
        <w:t>………………(adres strony internetowej, pod którym znajduje się aktualny odpis KRS)</w:t>
      </w:r>
    </w:p>
    <w:p w:rsidR="00082E51" w:rsidRPr="00D15DAB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WOJEWÓDZTWO………………………………………………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15DAB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710E72" w:rsidRDefault="00710E72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710E72" w:rsidRPr="00D15DAB" w:rsidRDefault="00710E72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EF4A33" w:rsidRPr="00D15DAB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przetargu nieograniczonego na.:</w:t>
      </w:r>
    </w:p>
    <w:p w:rsidR="00DD5384" w:rsidRDefault="00DD5384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710E72" w:rsidRDefault="00710E72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1B60A1" w:rsidRPr="0013243B" w:rsidRDefault="005F4456" w:rsidP="009E4B48">
      <w:pPr>
        <w:spacing w:after="0" w:line="240" w:lineRule="auto"/>
        <w:jc w:val="center"/>
        <w:rPr>
          <w:b/>
        </w:rPr>
      </w:pPr>
      <w:r w:rsidRPr="00C0380F">
        <w:rPr>
          <w:rFonts w:eastAsia="Times New Roman"/>
          <w:b/>
        </w:rPr>
        <w:t>„</w:t>
      </w:r>
      <w:r w:rsidR="001B60A1" w:rsidRPr="0013243B">
        <w:rPr>
          <w:b/>
        </w:rPr>
        <w:t>Dostawa oprzyrządowania</w:t>
      </w:r>
      <w:r w:rsidR="001B60A1">
        <w:rPr>
          <w:b/>
        </w:rPr>
        <w:t xml:space="preserve"> </w:t>
      </w:r>
      <w:r w:rsidR="001B60A1" w:rsidRPr="0013243B">
        <w:rPr>
          <w:b/>
        </w:rPr>
        <w:t>do diatermii</w:t>
      </w:r>
      <w:r w:rsidR="001B60A1">
        <w:rPr>
          <w:b/>
        </w:rPr>
        <w:t xml:space="preserve"> chirurgicznej typu VIO</w:t>
      </w:r>
      <w:r w:rsidR="001B60A1" w:rsidRPr="0013243B">
        <w:rPr>
          <w:b/>
        </w:rPr>
        <w:t xml:space="preserve"> na potrzeby COZL”</w:t>
      </w:r>
    </w:p>
    <w:p w:rsidR="00833C7C" w:rsidRDefault="001B60A1" w:rsidP="009E4B48">
      <w:pPr>
        <w:spacing w:after="0" w:line="240" w:lineRule="auto"/>
        <w:jc w:val="center"/>
        <w:rPr>
          <w:b/>
        </w:rPr>
      </w:pPr>
      <w:r>
        <w:rPr>
          <w:b/>
        </w:rPr>
        <w:t>(COZL/DZP/AS</w:t>
      </w:r>
      <w:r w:rsidR="009E4B48">
        <w:rPr>
          <w:b/>
        </w:rPr>
        <w:t>/3411/PN-108</w:t>
      </w:r>
      <w:r w:rsidR="00833C7C" w:rsidRPr="00187AE2">
        <w:rPr>
          <w:b/>
        </w:rPr>
        <w:t>/2</w:t>
      </w:r>
      <w:r w:rsidR="009E4B48">
        <w:rPr>
          <w:b/>
        </w:rPr>
        <w:t>4</w:t>
      </w:r>
      <w:r w:rsidR="00833C7C" w:rsidRPr="00187AE2">
        <w:rPr>
          <w:b/>
        </w:rPr>
        <w:t>)</w:t>
      </w:r>
    </w:p>
    <w:p w:rsidR="00833C7C" w:rsidRDefault="00833C7C" w:rsidP="009E4B48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710E72" w:rsidRDefault="00710E72" w:rsidP="00710E72">
      <w:pPr>
        <w:spacing w:after="0" w:line="240" w:lineRule="auto"/>
        <w:jc w:val="center"/>
        <w:rPr>
          <w:b/>
        </w:rPr>
      </w:pPr>
    </w:p>
    <w:p w:rsidR="00EF4A33" w:rsidRPr="00D15DAB" w:rsidRDefault="00710E72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D15DAB">
        <w:rPr>
          <w:rFonts w:eastAsia="Times New Roman" w:cstheme="minorHAnsi"/>
          <w:b/>
          <w:lang w:eastAsia="zh-CN"/>
        </w:rPr>
        <w:t xml:space="preserve"> </w:t>
      </w:r>
      <w:r w:rsidR="00EF4A33" w:rsidRPr="00D15DAB">
        <w:rPr>
          <w:rFonts w:eastAsia="Times New Roman" w:cstheme="minorHAnsi"/>
          <w:b/>
          <w:lang w:eastAsia="zh-CN"/>
        </w:rPr>
        <w:t>(</w:t>
      </w:r>
      <w:r w:rsidR="00EF4A33" w:rsidRPr="00D15DAB">
        <w:rPr>
          <w:rFonts w:eastAsia="Times New Roman" w:cstheme="minorHAnsi"/>
          <w:i/>
          <w:lang w:eastAsia="zh-CN"/>
        </w:rPr>
        <w:t>tytuł postępowania przetargowego</w:t>
      </w:r>
      <w:r w:rsidR="001F15C4" w:rsidRPr="00D15DAB">
        <w:rPr>
          <w:rFonts w:eastAsia="Times New Roman" w:cstheme="minorHAnsi"/>
          <w:i/>
          <w:lang w:eastAsia="zh-CN"/>
        </w:rPr>
        <w:t xml:space="preserve"> oraz sygnatura</w:t>
      </w:r>
      <w:r w:rsidR="00EF4A33" w:rsidRPr="00D15DAB">
        <w:rPr>
          <w:rFonts w:eastAsia="Times New Roman" w:cstheme="minorHAnsi"/>
          <w:b/>
          <w:lang w:eastAsia="zh-CN"/>
        </w:rPr>
        <w:t>)</w:t>
      </w:r>
    </w:p>
    <w:p w:rsidR="00EF4A33" w:rsidRPr="00D15DAB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Oświadczam/y</w:t>
      </w:r>
      <w:r w:rsidR="00EF4A33" w:rsidRPr="00D15DAB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D15DAB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710E72" w:rsidRDefault="001A6F07" w:rsidP="005F4456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Oferuję/oferujemy</w:t>
      </w:r>
      <w:r w:rsidR="00EF4A33" w:rsidRPr="00D15DAB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5F4456" w:rsidRDefault="005F4456" w:rsidP="005F4456">
      <w:pPr>
        <w:pStyle w:val="Akapitzlist"/>
        <w:rPr>
          <w:rFonts w:eastAsia="Calibri" w:cstheme="minorHAnsi"/>
          <w:kern w:val="2"/>
          <w:lang w:eastAsia="zh-CN"/>
        </w:rPr>
      </w:pPr>
    </w:p>
    <w:p w:rsidR="005F4456" w:rsidRPr="005F4456" w:rsidRDefault="005F4456" w:rsidP="005F445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Calibri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D5384" w:rsidRDefault="00B75718" w:rsidP="00710E72">
      <w:pPr>
        <w:suppressAutoHyphens/>
        <w:spacing w:after="0" w:line="240" w:lineRule="auto"/>
        <w:rPr>
          <w:rFonts w:ascii="Calibri" w:hAnsi="Calibri" w:cs="Calibri"/>
          <w:b/>
          <w:kern w:val="1"/>
          <w:lang w:eastAsia="ar-SA"/>
        </w:rPr>
      </w:pPr>
      <w:r w:rsidRPr="00D15DAB">
        <w:rPr>
          <w:rFonts w:eastAsia="Times New Roman" w:cstheme="minorHAnsi"/>
          <w:b/>
          <w:kern w:val="2"/>
          <w:lang w:eastAsia="zh-CN"/>
        </w:rPr>
        <w:t xml:space="preserve">       </w:t>
      </w:r>
      <w:r w:rsidR="00710E72" w:rsidRPr="009D3FDA">
        <w:rPr>
          <w:b/>
        </w:rPr>
        <w:t xml:space="preserve">Część </w:t>
      </w:r>
      <w:r w:rsidR="00710E72">
        <w:rPr>
          <w:b/>
        </w:rPr>
        <w:t xml:space="preserve"> </w:t>
      </w:r>
      <w:r w:rsidR="00710E72" w:rsidRPr="009D3FDA">
        <w:rPr>
          <w:b/>
        </w:rPr>
        <w:t xml:space="preserve">1 – </w:t>
      </w:r>
      <w:r w:rsidR="00046061">
        <w:rPr>
          <w:b/>
        </w:rPr>
        <w:t>Oprzyrządowanie kompatybilne z diatermią typu VIO</w:t>
      </w:r>
      <w:r w:rsidRPr="00D15DAB">
        <w:rPr>
          <w:rFonts w:eastAsia="Times New Roman" w:cstheme="minorHAnsi"/>
          <w:b/>
          <w:kern w:val="2"/>
          <w:lang w:eastAsia="zh-CN"/>
        </w:rPr>
        <w:t xml:space="preserve"> </w:t>
      </w:r>
    </w:p>
    <w:p w:rsidR="00DA3594" w:rsidRDefault="00026292" w:rsidP="00DA3594">
      <w:pPr>
        <w:suppressAutoHyphens/>
        <w:spacing w:after="0" w:line="240" w:lineRule="auto"/>
        <w:rPr>
          <w:rFonts w:cstheme="minorHAnsi"/>
          <w:b/>
        </w:rPr>
      </w:pPr>
      <w:r w:rsidRPr="008F3F12">
        <w:rPr>
          <w:rFonts w:ascii="Calibri" w:hAnsi="Calibri" w:cs="Calibri"/>
          <w:b/>
          <w:kern w:val="1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A3594" w:rsidRPr="00D15DAB" w:rsidTr="00AC5A3C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A3594" w:rsidRPr="00D15DAB" w:rsidRDefault="00DA3594" w:rsidP="00DA359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</w:t>
      </w:r>
      <w:r w:rsidR="00DA3CD9" w:rsidRPr="00D15DAB">
        <w:rPr>
          <w:rFonts w:eastAsia="Times New Roman" w:cstheme="minorHAnsi"/>
          <w:kern w:val="2"/>
          <w:lang w:eastAsia="zh-CN"/>
        </w:rPr>
        <w:t>ru stanowiącego załącznik nr 2.1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F9592E" w:rsidRPr="00D15DAB" w:rsidRDefault="00F9592E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5F4456" w:rsidRDefault="005F4456" w:rsidP="005F4456">
      <w:pPr>
        <w:spacing w:after="0" w:line="240" w:lineRule="auto"/>
        <w:rPr>
          <w:b/>
        </w:rPr>
      </w:pPr>
      <w:r>
        <w:rPr>
          <w:rFonts w:cstheme="minorHAnsi"/>
          <w:b/>
          <w:kern w:val="2"/>
          <w:lang w:eastAsia="zh-CN"/>
        </w:rPr>
        <w:t xml:space="preserve">       </w:t>
      </w:r>
      <w:r w:rsidRPr="009D3FDA">
        <w:rPr>
          <w:b/>
        </w:rPr>
        <w:t xml:space="preserve">Część  </w:t>
      </w:r>
      <w:r w:rsidR="001B60A1">
        <w:rPr>
          <w:b/>
        </w:rPr>
        <w:t>2</w:t>
      </w:r>
      <w:r w:rsidRPr="009D3FDA">
        <w:rPr>
          <w:b/>
        </w:rPr>
        <w:t xml:space="preserve">– </w:t>
      </w:r>
      <w:r>
        <w:rPr>
          <w:rFonts w:cstheme="minorHAnsi"/>
          <w:b/>
        </w:rPr>
        <w:t>Akcesoria do zabiegów operacyjnych</w:t>
      </w:r>
    </w:p>
    <w:p w:rsidR="005F4456" w:rsidRPr="008F3F12" w:rsidRDefault="005F4456" w:rsidP="005F4456">
      <w:pPr>
        <w:spacing w:after="0" w:line="240" w:lineRule="auto"/>
        <w:rPr>
          <w:rFonts w:ascii="Calibri" w:hAnsi="Calibri" w:cs="Calibri"/>
          <w:b/>
          <w:bCs/>
          <w:lang w:bidi="hi-IN"/>
        </w:rPr>
      </w:pP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5F4456" w:rsidRPr="00D15DAB" w:rsidTr="00FA4B27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5F4456" w:rsidRPr="00D15DAB" w:rsidRDefault="005F4456" w:rsidP="00FA4B2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5F4456" w:rsidRPr="00D15DAB" w:rsidRDefault="005F4456" w:rsidP="00FA4B2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5F4456" w:rsidRPr="00D15DAB" w:rsidRDefault="005F4456" w:rsidP="00FA4B2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F4456" w:rsidRPr="00D15DAB" w:rsidRDefault="005F4456" w:rsidP="00FA4B2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5F4456" w:rsidRPr="00D15DAB" w:rsidRDefault="005F4456" w:rsidP="00FA4B27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5F4456" w:rsidRPr="00D15DAB" w:rsidRDefault="005F4456" w:rsidP="005F445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</w:t>
      </w:r>
      <w:r>
        <w:rPr>
          <w:rFonts w:eastAsia="Times New Roman" w:cstheme="minorHAnsi"/>
          <w:kern w:val="2"/>
          <w:lang w:eastAsia="zh-CN"/>
        </w:rPr>
        <w:t>4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5F4456" w:rsidRPr="00D15DAB" w:rsidRDefault="005F445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D15DAB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D15DAB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D15DAB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D15DAB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D15DAB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D15DAB">
        <w:rPr>
          <w:rFonts w:eastAsia="Times New Roman" w:cstheme="minorHAnsi"/>
          <w:kern w:val="2"/>
          <w:lang w:eastAsia="zh-CN"/>
        </w:rPr>
        <w:t>90</w:t>
      </w:r>
      <w:r w:rsidRPr="00D15DAB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D15DAB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D15DAB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D15DAB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D15DAB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D15DAB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D15DAB">
        <w:rPr>
          <w:rFonts w:eastAsia="Times New Roman" w:cstheme="minorHAnsi"/>
          <w:kern w:val="2"/>
          <w:lang w:eastAsia="zh-CN"/>
        </w:rPr>
        <w:t>.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Pr="00D15DAB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</w:t>
      </w:r>
      <w:r w:rsidR="00DD5384">
        <w:rPr>
          <w:rFonts w:eastAsia="Times New Roman" w:cstheme="minorHAnsi"/>
          <w:kern w:val="2"/>
          <w:lang w:eastAsia="zh-CN"/>
        </w:rPr>
        <w:t xml:space="preserve"> – jeśli dotyczy</w:t>
      </w:r>
      <w:r w:rsidRPr="00D15DAB">
        <w:rPr>
          <w:rFonts w:eastAsia="Times New Roman" w:cstheme="minorHAnsi"/>
          <w:kern w:val="2"/>
          <w:lang w:eastAsia="zh-CN"/>
        </w:rPr>
        <w:t>).</w:t>
      </w:r>
    </w:p>
    <w:p w:rsidR="00EF4A33" w:rsidRPr="00D15DAB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b)   w  </w:t>
      </w:r>
      <w:r w:rsidRPr="00D15DAB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D15DAB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przedsiębiorstwa w rozumieniu przepisów o </w:t>
      </w:r>
      <w:r w:rsidR="00EF4A33" w:rsidRPr="00D15DAB">
        <w:rPr>
          <w:rFonts w:eastAsia="Times New Roman" w:cstheme="minorHAnsi"/>
          <w:kern w:val="2"/>
          <w:lang w:eastAsia="zh-CN"/>
        </w:rPr>
        <w:lastRenderedPageBreak/>
        <w:t>zwalczaniu nieuczciwej konkurencji i zastrzegamy, że nie mogą być one udostępniane. Informacje i dokumenty zawarte na pozostałych stronach Oferty są jawne.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Pr="00D15DAB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527" w:type="dxa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D15DAB" w:rsidTr="00AC5A3C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D15DAB" w:rsidTr="00AC5A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EF4A33" w:rsidRPr="00D15DAB" w:rsidTr="00AC5A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D15DAB" w:rsidRDefault="00EF4A33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EF4A33" w:rsidRPr="00D15DA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D15DAB">
        <w:rPr>
          <w:rFonts w:eastAsia="Times New Roman" w:cstheme="minorHAnsi"/>
          <w:kern w:val="2"/>
          <w:lang w:eastAsia="zh-CN"/>
        </w:rPr>
        <w:t>…….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1A6F07" w:rsidRPr="00D15DAB" w:rsidRDefault="001A6F07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D15DAB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D15DAB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EF4A33" w:rsidRPr="00D15DA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D15DA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5F4456" w:rsidRPr="00D15DAB" w:rsidRDefault="005F445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D15DA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D15DAB" w:rsidRDefault="00EF4A33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D15DAB" w:rsidRDefault="00041D29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74E0" w:rsidRPr="00D15DAB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Rodzaj Wykonawcy (właściwe zaznaczyć)</w:t>
      </w:r>
      <w:r w:rsidR="002874E0" w:rsidRPr="00D15DAB">
        <w:rPr>
          <w:rFonts w:eastAsia="Times New Roman" w:cstheme="minorHAnsi"/>
          <w:kern w:val="2"/>
          <w:lang w:eastAsia="zh-CN"/>
        </w:rPr>
        <w:t>: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bilansowa nie przekracza 43 milionów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jednoosobowa działalność gospodarcza,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osoba fizyczna nieprowadząca działalności gospodarczej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lastRenderedPageBreak/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inny rodzaj : ……………………………………………………………………………………...</w:t>
      </w:r>
    </w:p>
    <w:p w:rsidR="00EF4A33" w:rsidRPr="00D15DAB" w:rsidRDefault="002874E0" w:rsidP="008A1DA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D15DAB" w:rsidRDefault="00EF4A33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710E72" w:rsidRPr="00D15DAB" w:rsidRDefault="00710E72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710E72" w:rsidRDefault="001A6F07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kern w:val="2"/>
          <w:lang w:eastAsia="zh-CN"/>
        </w:rPr>
        <w:t>Kosztorys O</w:t>
      </w:r>
      <w:r w:rsidR="00EF4A33" w:rsidRPr="00710E72">
        <w:rPr>
          <w:rFonts w:eastAsia="Times New Roman" w:cstheme="minorHAnsi"/>
          <w:kern w:val="2"/>
          <w:lang w:eastAsia="zh-CN"/>
        </w:rPr>
        <w:t>fertowy</w:t>
      </w:r>
      <w:r w:rsidR="009137FB" w:rsidRPr="00710E72">
        <w:rPr>
          <w:rFonts w:eastAsia="Times New Roman" w:cstheme="minorHAnsi"/>
          <w:kern w:val="2"/>
          <w:lang w:eastAsia="zh-CN"/>
        </w:rPr>
        <w:t xml:space="preserve"> 2.1 – 2.</w:t>
      </w:r>
      <w:r w:rsidR="005F4456">
        <w:rPr>
          <w:rFonts w:eastAsia="Times New Roman" w:cstheme="minorHAnsi"/>
          <w:kern w:val="2"/>
          <w:lang w:eastAsia="zh-CN"/>
        </w:rPr>
        <w:t>4</w:t>
      </w:r>
      <w:r w:rsidR="00EF4A33" w:rsidRPr="00710E72">
        <w:rPr>
          <w:rFonts w:eastAsia="Times New Roman" w:cstheme="minorHAnsi"/>
          <w:kern w:val="2"/>
          <w:lang w:eastAsia="zh-CN"/>
        </w:rPr>
        <w:t xml:space="preserve"> (odpowiednio dla danej części, podpisany przez przedstawiciela Wykonawcy);</w:t>
      </w:r>
    </w:p>
    <w:p w:rsidR="00710E72" w:rsidRPr="00D5580C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podmiotu trzeciego o niepodleganiu wykluczeniu, spełnianiu warunków udziału w postępowaniu (jeżeli dotyczy);</w:t>
      </w:r>
    </w:p>
    <w:p w:rsidR="00710E72" w:rsidRPr="00D5580C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Wykonawcy o zapoznaniu się z treścią art. 13 RODO – załącznik nr 6 do SWZ;</w:t>
      </w:r>
    </w:p>
    <w:p w:rsidR="00710E72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Wykonawcy uwzględniające regulacje sankcyjne – załącznik nr 7</w:t>
      </w:r>
    </w:p>
    <w:p w:rsidR="00710E72" w:rsidRPr="00680E45" w:rsidRDefault="00710E72" w:rsidP="00710E72">
      <w:pPr>
        <w:pStyle w:val="Akapitzlist4"/>
        <w:numPr>
          <w:ilvl w:val="0"/>
          <w:numId w:val="5"/>
        </w:numPr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kern w:val="1"/>
          <w:lang w:eastAsia="pl-PL"/>
        </w:rPr>
      </w:pPr>
      <w:r w:rsidRPr="00680E45">
        <w:rPr>
          <w:rFonts w:asciiTheme="minorHAnsi" w:hAnsiTheme="minorHAnsi" w:cstheme="minorHAnsi"/>
          <w:b/>
        </w:rPr>
        <w:t xml:space="preserve">  </w:t>
      </w:r>
      <w:r w:rsidRPr="00680E45">
        <w:rPr>
          <w:rFonts w:asciiTheme="minorHAnsi" w:hAnsiTheme="minorHAnsi" w:cstheme="minorHAnsi"/>
          <w:kern w:val="2"/>
          <w:lang w:eastAsia="pl-PL"/>
        </w:rPr>
        <w:t>Oświadczenie podmiotu udostępniającego zasoby uwzględniające regulacje sankcyjne- załącznik nr 8 do SWZ- (należy dołączyć do oferty jeżeli dotyczy Wykonawcy).</w:t>
      </w:r>
    </w:p>
    <w:p w:rsidR="00710E72" w:rsidRPr="00710E72" w:rsidRDefault="00EF4A33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color w:val="000000"/>
          <w:kern w:val="2"/>
          <w:lang w:eastAsia="zh-CN"/>
        </w:rPr>
        <w:t>Pełnomocnictwo</w:t>
      </w:r>
    </w:p>
    <w:p w:rsidR="00D15DAB" w:rsidRPr="00710E72" w:rsidRDefault="0030092A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color w:val="000000"/>
          <w:kern w:val="2"/>
          <w:lang w:eastAsia="zh-CN"/>
        </w:rPr>
        <w:t>JEDZ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9592E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9592E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9592E" w:rsidRPr="00D15DAB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…..............................................................................................</w:t>
      </w:r>
    </w:p>
    <w:p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kern w:val="2"/>
          <w:lang w:eastAsia="zh-CN"/>
        </w:rPr>
        <w:t>(data i czytelny podpis uprawnionego przedstawiciela(i) Wykonawcy)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:rsidR="00EF4A33" w:rsidRPr="00D15DA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D15DAB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B87716" w:rsidRPr="00D15DA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B87716" w:rsidRPr="00D15D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C59" w:rsidRDefault="00F35C59" w:rsidP="00EF4A33">
      <w:pPr>
        <w:spacing w:after="0" w:line="240" w:lineRule="auto"/>
      </w:pPr>
      <w:r>
        <w:separator/>
      </w:r>
    </w:p>
  </w:endnote>
  <w:endnote w:type="continuationSeparator" w:id="0">
    <w:p w:rsidR="00F35C59" w:rsidRDefault="00F35C59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B48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C59" w:rsidRDefault="00F35C59" w:rsidP="00EF4A33">
      <w:pPr>
        <w:spacing w:after="0" w:line="240" w:lineRule="auto"/>
      </w:pPr>
      <w:r>
        <w:separator/>
      </w:r>
    </w:p>
  </w:footnote>
  <w:footnote w:type="continuationSeparator" w:id="0">
    <w:p w:rsidR="00F35C59" w:rsidRDefault="00F35C59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3E766C4E"/>
    <w:multiLevelType w:val="hybridMultilevel"/>
    <w:tmpl w:val="5DFA9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A4C30"/>
    <w:multiLevelType w:val="hybridMultilevel"/>
    <w:tmpl w:val="383269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26292"/>
    <w:rsid w:val="00041D29"/>
    <w:rsid w:val="00046061"/>
    <w:rsid w:val="00054BFE"/>
    <w:rsid w:val="00082E51"/>
    <w:rsid w:val="00183A06"/>
    <w:rsid w:val="001A6F07"/>
    <w:rsid w:val="001B60A1"/>
    <w:rsid w:val="001D4D4C"/>
    <w:rsid w:val="001F15C4"/>
    <w:rsid w:val="002874E0"/>
    <w:rsid w:val="002C38C7"/>
    <w:rsid w:val="0030092A"/>
    <w:rsid w:val="00306FB0"/>
    <w:rsid w:val="003137C6"/>
    <w:rsid w:val="00315CF2"/>
    <w:rsid w:val="003924CA"/>
    <w:rsid w:val="003B3C09"/>
    <w:rsid w:val="0040629F"/>
    <w:rsid w:val="00427493"/>
    <w:rsid w:val="004C0BC6"/>
    <w:rsid w:val="004D6D33"/>
    <w:rsid w:val="004E1912"/>
    <w:rsid w:val="0052055F"/>
    <w:rsid w:val="005512DD"/>
    <w:rsid w:val="00581C7E"/>
    <w:rsid w:val="005D43DC"/>
    <w:rsid w:val="005F4456"/>
    <w:rsid w:val="006357AD"/>
    <w:rsid w:val="0066423D"/>
    <w:rsid w:val="006C26C6"/>
    <w:rsid w:val="006F3839"/>
    <w:rsid w:val="00710E72"/>
    <w:rsid w:val="00731B29"/>
    <w:rsid w:val="00761188"/>
    <w:rsid w:val="00795E5D"/>
    <w:rsid w:val="0079725F"/>
    <w:rsid w:val="007C0F03"/>
    <w:rsid w:val="007E3E33"/>
    <w:rsid w:val="007F61BB"/>
    <w:rsid w:val="00833C7C"/>
    <w:rsid w:val="0084405F"/>
    <w:rsid w:val="008A1DA7"/>
    <w:rsid w:val="008E7CEC"/>
    <w:rsid w:val="009137FB"/>
    <w:rsid w:val="00950807"/>
    <w:rsid w:val="0096098E"/>
    <w:rsid w:val="009B592C"/>
    <w:rsid w:val="009E4B48"/>
    <w:rsid w:val="009F0BB6"/>
    <w:rsid w:val="00A065D1"/>
    <w:rsid w:val="00A4287E"/>
    <w:rsid w:val="00A70366"/>
    <w:rsid w:val="00AC5A3C"/>
    <w:rsid w:val="00AF2B74"/>
    <w:rsid w:val="00B03F6B"/>
    <w:rsid w:val="00B43835"/>
    <w:rsid w:val="00B75718"/>
    <w:rsid w:val="00BD60A6"/>
    <w:rsid w:val="00C965CA"/>
    <w:rsid w:val="00CD7B52"/>
    <w:rsid w:val="00CE4C60"/>
    <w:rsid w:val="00D15DAB"/>
    <w:rsid w:val="00D34B7D"/>
    <w:rsid w:val="00DA3594"/>
    <w:rsid w:val="00DA3CD9"/>
    <w:rsid w:val="00DB040B"/>
    <w:rsid w:val="00DD5384"/>
    <w:rsid w:val="00DF0633"/>
    <w:rsid w:val="00E00FB3"/>
    <w:rsid w:val="00E04A6B"/>
    <w:rsid w:val="00E2695B"/>
    <w:rsid w:val="00E325AA"/>
    <w:rsid w:val="00E90AFA"/>
    <w:rsid w:val="00EB0B00"/>
    <w:rsid w:val="00EE1F3D"/>
    <w:rsid w:val="00EE62AB"/>
    <w:rsid w:val="00EF4A33"/>
    <w:rsid w:val="00F24BCE"/>
    <w:rsid w:val="00F35C59"/>
    <w:rsid w:val="00F3742B"/>
    <w:rsid w:val="00F47F64"/>
    <w:rsid w:val="00F9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710E72"/>
  </w:style>
  <w:style w:type="paragraph" w:customStyle="1" w:styleId="Akapitzlist4">
    <w:name w:val="Akapit z listą4"/>
    <w:basedOn w:val="Normalny"/>
    <w:rsid w:val="00710E72"/>
    <w:pPr>
      <w:suppressAutoHyphens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1094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51</cp:revision>
  <cp:lastPrinted>2024-07-31T11:43:00Z</cp:lastPrinted>
  <dcterms:created xsi:type="dcterms:W3CDTF">2021-01-30T18:42:00Z</dcterms:created>
  <dcterms:modified xsi:type="dcterms:W3CDTF">2024-07-31T11:43:00Z</dcterms:modified>
</cp:coreProperties>
</file>