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3BF94" w14:textId="77777777" w:rsidR="00653986" w:rsidRDefault="00653986" w:rsidP="00117717">
      <w:pPr>
        <w:spacing w:line="276" w:lineRule="auto"/>
        <w:jc w:val="center"/>
        <w:rPr>
          <w:rFonts w:ascii="Arial" w:hAnsi="Arial" w:cs="Arial"/>
          <w:b/>
          <w:sz w:val="28"/>
          <w:szCs w:val="24"/>
        </w:rPr>
      </w:pPr>
    </w:p>
    <w:p w14:paraId="160B8BA9" w14:textId="07626924" w:rsidR="00FE56CA" w:rsidRDefault="00CC3B5A" w:rsidP="00CC3B5A">
      <w:pPr>
        <w:tabs>
          <w:tab w:val="center" w:pos="4536"/>
          <w:tab w:val="right" w:pos="9072"/>
        </w:tabs>
        <w:suppressAutoHyphens/>
        <w:jc w:val="right"/>
        <w:rPr>
          <w:rFonts w:ascii="Arial" w:hAnsi="Arial" w:cs="Arial"/>
          <w:sz w:val="22"/>
          <w:szCs w:val="22"/>
        </w:rPr>
      </w:pPr>
      <w:r w:rsidRPr="00CC3B5A">
        <w:rPr>
          <w:rFonts w:ascii="Arial" w:hAnsi="Arial" w:cs="Arial"/>
          <w:sz w:val="22"/>
          <w:szCs w:val="22"/>
        </w:rPr>
        <w:t>Załącznik nr 5</w:t>
      </w:r>
    </w:p>
    <w:p w14:paraId="65683310" w14:textId="697BD45C" w:rsidR="00293267" w:rsidRDefault="00293267" w:rsidP="00CC3B5A">
      <w:pPr>
        <w:tabs>
          <w:tab w:val="center" w:pos="4536"/>
          <w:tab w:val="right" w:pos="9072"/>
        </w:tabs>
        <w:suppressAutoHyphens/>
        <w:jc w:val="right"/>
        <w:rPr>
          <w:rFonts w:ascii="Arial" w:hAnsi="Arial" w:cs="Arial"/>
          <w:sz w:val="22"/>
          <w:szCs w:val="22"/>
        </w:rPr>
      </w:pPr>
    </w:p>
    <w:p w14:paraId="4E8ECEAC" w14:textId="77777777" w:rsidR="00293267" w:rsidRPr="00CC3B5A" w:rsidRDefault="00293267" w:rsidP="00CC3B5A">
      <w:pPr>
        <w:tabs>
          <w:tab w:val="center" w:pos="4536"/>
          <w:tab w:val="right" w:pos="9072"/>
        </w:tabs>
        <w:suppressAutoHyphens/>
        <w:jc w:val="right"/>
        <w:rPr>
          <w:rFonts w:ascii="Arial" w:hAnsi="Arial" w:cs="Arial"/>
          <w:sz w:val="22"/>
          <w:szCs w:val="22"/>
        </w:rPr>
      </w:pPr>
    </w:p>
    <w:p w14:paraId="27344C4E" w14:textId="49B68CA8" w:rsidR="00CC3B5A" w:rsidRPr="00194C0B" w:rsidRDefault="00CC3B5A" w:rsidP="00CC3B5A">
      <w:pPr>
        <w:tabs>
          <w:tab w:val="center" w:pos="4536"/>
          <w:tab w:val="right" w:pos="9072"/>
        </w:tabs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CC3B5A">
        <w:rPr>
          <w:rFonts w:ascii="Arial" w:hAnsi="Arial" w:cs="Arial"/>
          <w:b/>
          <w:sz w:val="22"/>
          <w:szCs w:val="22"/>
        </w:rPr>
        <w:t>SZCZEGÓŁOWY OPIS PRZEDMIOTU ZAMÓWI</w:t>
      </w:r>
      <w:r w:rsidR="005417E0">
        <w:rPr>
          <w:rFonts w:ascii="Arial" w:hAnsi="Arial" w:cs="Arial"/>
          <w:b/>
          <w:sz w:val="22"/>
          <w:szCs w:val="22"/>
        </w:rPr>
        <w:t>ENIA</w:t>
      </w:r>
      <w:r w:rsidR="00334EEF">
        <w:rPr>
          <w:rFonts w:ascii="Arial" w:hAnsi="Arial" w:cs="Arial"/>
          <w:b/>
          <w:sz w:val="22"/>
          <w:szCs w:val="22"/>
        </w:rPr>
        <w:t>/</w:t>
      </w:r>
      <w:r w:rsidR="00334EEF" w:rsidRPr="00194C0B">
        <w:rPr>
          <w:rFonts w:ascii="Arial" w:hAnsi="Arial" w:cs="Arial"/>
          <w:b/>
          <w:sz w:val="22"/>
          <w:szCs w:val="22"/>
        </w:rPr>
        <w:t>OPIS OFEROWANEGO PRODUKTU</w:t>
      </w:r>
    </w:p>
    <w:p w14:paraId="60E22B5B" w14:textId="77777777" w:rsidR="007C0449" w:rsidRPr="00EA4AFA" w:rsidRDefault="007C0449" w:rsidP="007C0449">
      <w:pPr>
        <w:tabs>
          <w:tab w:val="center" w:pos="4536"/>
          <w:tab w:val="right" w:pos="9072"/>
        </w:tabs>
        <w:suppressAutoHyphens/>
        <w:jc w:val="center"/>
        <w:rPr>
          <w:rFonts w:ascii="Arial" w:hAnsi="Arial" w:cs="Arial"/>
          <w:b/>
          <w:i/>
          <w:sz w:val="22"/>
          <w:szCs w:val="22"/>
        </w:rPr>
      </w:pPr>
      <w:r w:rsidRPr="00EA4AFA">
        <w:rPr>
          <w:rFonts w:ascii="Arial" w:hAnsi="Arial" w:cs="Arial"/>
          <w:b/>
          <w:i/>
          <w:sz w:val="22"/>
          <w:szCs w:val="22"/>
        </w:rPr>
        <w:t>(należy złożyć wraz z ofertą – wypełniony i podpisany)</w:t>
      </w:r>
    </w:p>
    <w:p w14:paraId="39382226" w14:textId="237ECF6B" w:rsidR="00585ACD" w:rsidRDefault="00585ACD" w:rsidP="00852364">
      <w:pPr>
        <w:tabs>
          <w:tab w:val="center" w:pos="4536"/>
          <w:tab w:val="right" w:pos="9072"/>
        </w:tabs>
        <w:suppressAutoHyphens/>
        <w:rPr>
          <w:rFonts w:ascii="Arial" w:hAnsi="Arial" w:cs="Arial"/>
          <w:color w:val="7030A0"/>
          <w:sz w:val="22"/>
          <w:szCs w:val="22"/>
        </w:rPr>
      </w:pPr>
    </w:p>
    <w:p w14:paraId="5D980141" w14:textId="77777777" w:rsidR="00293267" w:rsidRPr="007C0449" w:rsidRDefault="00293267" w:rsidP="00852364">
      <w:pPr>
        <w:tabs>
          <w:tab w:val="center" w:pos="4536"/>
          <w:tab w:val="right" w:pos="9072"/>
        </w:tabs>
        <w:suppressAutoHyphens/>
        <w:rPr>
          <w:rFonts w:ascii="Arial" w:hAnsi="Arial" w:cs="Arial"/>
          <w:color w:val="7030A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XSpec="center" w:tblpY="103"/>
        <w:tblW w:w="15559" w:type="dxa"/>
        <w:tblLayout w:type="fixed"/>
        <w:tblLook w:val="0480" w:firstRow="0" w:lastRow="0" w:firstColumn="1" w:lastColumn="0" w:noHBand="0" w:noVBand="1"/>
      </w:tblPr>
      <w:tblGrid>
        <w:gridCol w:w="2836"/>
        <w:gridCol w:w="6628"/>
        <w:gridCol w:w="1134"/>
        <w:gridCol w:w="2410"/>
        <w:gridCol w:w="2551"/>
      </w:tblGrid>
      <w:tr w:rsidR="004C5BC6" w:rsidRPr="00014C86" w14:paraId="26D0AC08" w14:textId="77777777" w:rsidTr="00FD24E0">
        <w:trPr>
          <w:trHeight w:val="508"/>
        </w:trPr>
        <w:tc>
          <w:tcPr>
            <w:tcW w:w="15559" w:type="dxa"/>
            <w:gridSpan w:val="5"/>
            <w:shd w:val="clear" w:color="auto" w:fill="BFBFBF" w:themeFill="background1" w:themeFillShade="BF"/>
            <w:vAlign w:val="center"/>
          </w:tcPr>
          <w:p w14:paraId="2BACFF73" w14:textId="6A4B485B" w:rsidR="004C5BC6" w:rsidRPr="00CC3B5A" w:rsidRDefault="005417E0" w:rsidP="003F0664">
            <w:pPr>
              <w:pStyle w:val="Tekstpodstawowy3"/>
              <w:spacing w:after="0"/>
              <w:jc w:val="center"/>
              <w:rPr>
                <w:rFonts w:ascii="Verdana" w:hAnsi="Verdana" w:cs="Arial"/>
                <w:b/>
                <w:sz w:val="24"/>
                <w:szCs w:val="24"/>
              </w:rPr>
            </w:pPr>
            <w:r>
              <w:rPr>
                <w:rFonts w:ascii="Verdana" w:hAnsi="Verdana" w:cs="Arial"/>
                <w:b/>
                <w:sz w:val="24"/>
                <w:szCs w:val="24"/>
              </w:rPr>
              <w:t>STOŁY DYDAKTYCZNE WARSZTATOWO - ELEKTORTECHNICZNE</w:t>
            </w:r>
          </w:p>
        </w:tc>
      </w:tr>
      <w:tr w:rsidR="00CC3B5A" w:rsidRPr="00014C86" w14:paraId="7CD55B01" w14:textId="77777777" w:rsidTr="00FD24E0">
        <w:trPr>
          <w:trHeight w:val="508"/>
        </w:trPr>
        <w:tc>
          <w:tcPr>
            <w:tcW w:w="15559" w:type="dxa"/>
            <w:gridSpan w:val="5"/>
            <w:shd w:val="clear" w:color="auto" w:fill="BFBFBF" w:themeFill="background1" w:themeFillShade="BF"/>
            <w:vAlign w:val="center"/>
          </w:tcPr>
          <w:p w14:paraId="05753741" w14:textId="76FA1C87" w:rsidR="00CC3B5A" w:rsidRPr="00CC3B5A" w:rsidRDefault="00CC3B5A" w:rsidP="005417E0">
            <w:pPr>
              <w:pStyle w:val="Tekstpodstawowy3"/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CC3B5A">
              <w:rPr>
                <w:rFonts w:ascii="Verdana" w:hAnsi="Verdana" w:cs="Arial"/>
                <w:b/>
                <w:sz w:val="18"/>
                <w:szCs w:val="18"/>
              </w:rPr>
              <w:t xml:space="preserve">Opis </w:t>
            </w:r>
            <w:r w:rsidR="005417E0">
              <w:rPr>
                <w:rFonts w:ascii="Verdana" w:hAnsi="Verdana" w:cs="Arial"/>
                <w:b/>
                <w:sz w:val="18"/>
                <w:szCs w:val="18"/>
              </w:rPr>
              <w:t>techniczny i</w:t>
            </w:r>
            <w:r w:rsidRPr="00CC3B5A">
              <w:rPr>
                <w:rFonts w:ascii="Verdana" w:hAnsi="Verdana" w:cs="Arial"/>
                <w:b/>
                <w:sz w:val="18"/>
                <w:szCs w:val="18"/>
              </w:rPr>
              <w:t xml:space="preserve"> parametry </w:t>
            </w:r>
          </w:p>
        </w:tc>
      </w:tr>
      <w:tr w:rsidR="004C5BC6" w:rsidRPr="00014C86" w14:paraId="18AD55BB" w14:textId="77777777" w:rsidTr="00FD24E0">
        <w:trPr>
          <w:trHeight w:val="764"/>
        </w:trPr>
        <w:tc>
          <w:tcPr>
            <w:tcW w:w="2836" w:type="dxa"/>
            <w:shd w:val="clear" w:color="auto" w:fill="BFBFBF" w:themeFill="background1" w:themeFillShade="BF"/>
            <w:vAlign w:val="center"/>
          </w:tcPr>
          <w:p w14:paraId="2E646CCC" w14:textId="022B2B27" w:rsidR="004C5BC6" w:rsidRPr="00CC3B5A" w:rsidRDefault="004C5BC6" w:rsidP="003331CC">
            <w:pPr>
              <w:pStyle w:val="Tekstpodstawowy3"/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CC3B5A">
              <w:rPr>
                <w:rFonts w:ascii="Verdana" w:hAnsi="Verdana" w:cs="Arial"/>
                <w:b/>
                <w:sz w:val="18"/>
                <w:szCs w:val="18"/>
              </w:rPr>
              <w:t xml:space="preserve">Nazwa </w:t>
            </w:r>
            <w:r w:rsidR="003331CC">
              <w:rPr>
                <w:rFonts w:ascii="Verdana" w:hAnsi="Verdana" w:cs="Arial"/>
                <w:b/>
                <w:sz w:val="18"/>
                <w:szCs w:val="18"/>
              </w:rPr>
              <w:t>urządzenia</w:t>
            </w:r>
          </w:p>
        </w:tc>
        <w:tc>
          <w:tcPr>
            <w:tcW w:w="6628" w:type="dxa"/>
            <w:shd w:val="clear" w:color="auto" w:fill="BFBFBF" w:themeFill="background1" w:themeFillShade="BF"/>
            <w:vAlign w:val="center"/>
          </w:tcPr>
          <w:p w14:paraId="5DAEA94C" w14:textId="77777777" w:rsidR="004C5BC6" w:rsidRPr="00CC3B5A" w:rsidRDefault="004C5BC6" w:rsidP="004C5BC6">
            <w:pPr>
              <w:pStyle w:val="Tekstpodstawowy3"/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CC3B5A">
              <w:rPr>
                <w:rFonts w:ascii="Verdana" w:hAnsi="Verdana" w:cs="Arial"/>
                <w:b/>
                <w:sz w:val="18"/>
                <w:szCs w:val="18"/>
              </w:rPr>
              <w:t>Opis techniczny / minimalne wymagania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0A1A4A0" w14:textId="77777777" w:rsidR="004C5BC6" w:rsidRPr="00CC3B5A" w:rsidRDefault="004C5BC6" w:rsidP="004C5BC6">
            <w:pPr>
              <w:pStyle w:val="Tekstpodstawowy3"/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CC3B5A">
              <w:rPr>
                <w:rFonts w:ascii="Verdana" w:hAnsi="Verdana" w:cs="Arial"/>
                <w:b/>
                <w:sz w:val="18"/>
                <w:szCs w:val="18"/>
              </w:rPr>
              <w:t>Liczba sztuk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243543B3" w14:textId="5210C219" w:rsidR="004C5BC6" w:rsidRPr="00194C0B" w:rsidRDefault="00F938EB" w:rsidP="002B4EF0">
            <w:pPr>
              <w:pStyle w:val="Tekstpodstawowy3"/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94C0B">
              <w:rPr>
                <w:rFonts w:ascii="Verdana" w:hAnsi="Verdana" w:cs="Arial"/>
                <w:b/>
                <w:sz w:val="18"/>
                <w:szCs w:val="18"/>
              </w:rPr>
              <w:t>Nazwa/</w:t>
            </w:r>
            <w:r w:rsidR="00503E27" w:rsidRPr="00194C0B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194C0B">
              <w:rPr>
                <w:rFonts w:ascii="Verdana" w:hAnsi="Verdana" w:cs="Arial"/>
                <w:b/>
                <w:sz w:val="18"/>
                <w:szCs w:val="18"/>
              </w:rPr>
              <w:t>typ</w:t>
            </w:r>
            <w:r w:rsidR="00853A3D" w:rsidRPr="00194C0B">
              <w:rPr>
                <w:rFonts w:ascii="Verdana" w:hAnsi="Verdana" w:cs="Arial"/>
                <w:b/>
                <w:sz w:val="18"/>
                <w:szCs w:val="18"/>
              </w:rPr>
              <w:t xml:space="preserve"> i inne wymagania </w:t>
            </w:r>
            <w:r w:rsidR="00853A3D" w:rsidRPr="00194C0B">
              <w:rPr>
                <w:rFonts w:ascii="Verdana" w:hAnsi="Verdana" w:cs="Arial"/>
                <w:b/>
                <w:sz w:val="18"/>
                <w:szCs w:val="18"/>
              </w:rPr>
              <w:br/>
              <w:t>(proszę uzupełnić)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16D833A3" w14:textId="66CA02AB" w:rsidR="00CC3B5A" w:rsidRPr="00CC3B5A" w:rsidRDefault="00CC3B5A" w:rsidP="00CC3B5A">
            <w:pPr>
              <w:pStyle w:val="Tekstpodstawowy3"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CC3B5A">
              <w:rPr>
                <w:rFonts w:ascii="Verdana" w:hAnsi="Verdana" w:cs="Arial"/>
                <w:b/>
                <w:bCs/>
                <w:sz w:val="18"/>
                <w:szCs w:val="18"/>
              </w:rPr>
              <w:t>Spełnienie wymagań Zamawiaj</w:t>
            </w:r>
            <w:r w:rsidR="00F938EB">
              <w:rPr>
                <w:rFonts w:ascii="Verdana" w:hAnsi="Verdana" w:cs="Arial"/>
                <w:b/>
                <w:bCs/>
                <w:sz w:val="18"/>
                <w:szCs w:val="18"/>
              </w:rPr>
              <w:t>ącego przez oferowany sprzęt</w:t>
            </w:r>
          </w:p>
          <w:p w14:paraId="2A72FEFF" w14:textId="2F0A7936" w:rsidR="004C5BC6" w:rsidRPr="00CC3B5A" w:rsidRDefault="00CC3B5A" w:rsidP="00FD24E0">
            <w:pPr>
              <w:pStyle w:val="Tekstpodstawowy3"/>
              <w:spacing w:after="0"/>
              <w:rPr>
                <w:rFonts w:ascii="Verdana" w:hAnsi="Verdana" w:cs="Arial"/>
                <w:b/>
                <w:sz w:val="18"/>
                <w:szCs w:val="18"/>
              </w:rPr>
            </w:pPr>
            <w:r w:rsidRPr="00CC3B5A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(wpisać TAK lub </w:t>
            </w:r>
            <w:r w:rsidR="00FD24E0">
              <w:rPr>
                <w:rFonts w:ascii="Verdana" w:hAnsi="Verdana" w:cs="Arial"/>
                <w:b/>
                <w:bCs/>
                <w:sz w:val="18"/>
                <w:szCs w:val="18"/>
              </w:rPr>
              <w:t>N</w:t>
            </w:r>
            <w:r w:rsidRPr="00CC3B5A">
              <w:rPr>
                <w:rFonts w:ascii="Verdana" w:hAnsi="Verdana" w:cs="Arial"/>
                <w:b/>
                <w:bCs/>
                <w:sz w:val="18"/>
                <w:szCs w:val="18"/>
              </w:rPr>
              <w:t>IE)*</w:t>
            </w:r>
          </w:p>
        </w:tc>
      </w:tr>
      <w:tr w:rsidR="00D12C7C" w:rsidRPr="00014C86" w14:paraId="4196189E" w14:textId="77777777" w:rsidTr="006A5CC9">
        <w:trPr>
          <w:trHeight w:val="1676"/>
        </w:trPr>
        <w:tc>
          <w:tcPr>
            <w:tcW w:w="2836" w:type="dxa"/>
            <w:vMerge w:val="restart"/>
            <w:shd w:val="clear" w:color="auto" w:fill="BFBFBF" w:themeFill="background1" w:themeFillShade="BF"/>
            <w:vAlign w:val="center"/>
          </w:tcPr>
          <w:p w14:paraId="4CBE9949" w14:textId="0D04FAB6" w:rsidR="00D12C7C" w:rsidRPr="00503E27" w:rsidRDefault="00D12C7C" w:rsidP="005417E0">
            <w:pPr>
              <w:pStyle w:val="Tekstpodstawowy3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03E2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Stoły elektrotechniczne </w:t>
            </w:r>
          </w:p>
        </w:tc>
        <w:tc>
          <w:tcPr>
            <w:tcW w:w="6628" w:type="dxa"/>
          </w:tcPr>
          <w:p w14:paraId="4E3B779D" w14:textId="6F8704DF" w:rsidR="00D12C7C" w:rsidRPr="00C6324F" w:rsidRDefault="00D12C7C" w:rsidP="00C6324F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C6324F">
              <w:rPr>
                <w:rFonts w:ascii="Arial" w:hAnsi="Arial" w:cs="Arial"/>
                <w:b/>
                <w:sz w:val="22"/>
                <w:szCs w:val="22"/>
              </w:rPr>
              <w:t xml:space="preserve">Stół elektrotechniczny bez obciążenia min. 2000 VA </w:t>
            </w:r>
            <w:r w:rsidR="00C6324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6324F">
              <w:rPr>
                <w:rFonts w:ascii="Arial" w:hAnsi="Arial" w:cs="Arial"/>
                <w:b/>
                <w:sz w:val="22"/>
                <w:szCs w:val="22"/>
              </w:rPr>
              <w:t>z autotransformatorem</w:t>
            </w:r>
            <w:r w:rsidRPr="00C6324F">
              <w:rPr>
                <w:rFonts w:ascii="Arial" w:hAnsi="Arial" w:cs="Arial"/>
                <w:sz w:val="22"/>
                <w:szCs w:val="22"/>
              </w:rPr>
              <w:t xml:space="preserve"> lub równoważny o parametrach nie gorszych niż podane poniżej:</w:t>
            </w:r>
          </w:p>
          <w:p w14:paraId="0B9E6BAF" w14:textId="0F0D8F94" w:rsidR="00C6324F" w:rsidRDefault="00C6324F" w:rsidP="00C6324F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14:paraId="5A68A623" w14:textId="3F60F82D" w:rsidR="00D12C7C" w:rsidRPr="008D3CC3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8D3CC3">
              <w:rPr>
                <w:rFonts w:ascii="Arial" w:hAnsi="Arial" w:cs="Arial"/>
              </w:rPr>
              <w:t xml:space="preserve">wymiary: wysokość (min./max.) 800 mm – 860 mm; szerokość (min./max.) 1450 mm – 1550 mm; głębokość (min./max.) 750 mm – </w:t>
            </w:r>
            <w:r w:rsidRPr="008D3CC3">
              <w:rPr>
                <w:rFonts w:ascii="Arial" w:hAnsi="Arial" w:cs="Arial"/>
              </w:rPr>
              <w:br/>
              <w:t>850 mm</w:t>
            </w:r>
          </w:p>
          <w:p w14:paraId="7BBA8053" w14:textId="3A538640" w:rsidR="00D12C7C" w:rsidRPr="008D3CC3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8D3CC3">
              <w:rPr>
                <w:rFonts w:ascii="Arial" w:hAnsi="Arial" w:cs="Arial"/>
              </w:rPr>
              <w:t>blat o grubości min 40 mm odporny na zarysowania, wysoką temperaturę, środki chemiczne, powierzchnia blatu w kolorze szarym,</w:t>
            </w:r>
          </w:p>
          <w:p w14:paraId="3CD9FAC5" w14:textId="35D8CE87" w:rsidR="00D12C7C" w:rsidRPr="008D3CC3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trike/>
              </w:rPr>
            </w:pPr>
            <w:r w:rsidRPr="008D3CC3">
              <w:rPr>
                <w:rFonts w:ascii="Arial" w:hAnsi="Arial" w:cs="Arial"/>
              </w:rPr>
              <w:t>konstrukcja metalowa, malowana proszkowo (dwa kolory – czarny i wstawki niebieskie), front konsoli z płyty PCV.</w:t>
            </w:r>
          </w:p>
          <w:p w14:paraId="117632E8" w14:textId="49C1081C" w:rsidR="00D12C7C" w:rsidRPr="005417E0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obciążenie stołu min. 900 kg</w:t>
            </w:r>
          </w:p>
          <w:p w14:paraId="7E8BB1DD" w14:textId="5D6AD77D" w:rsidR="00D12C7C" w:rsidRPr="005417E0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nogi stołu czarne, zabezpieczone osłonami z PVC</w:t>
            </w:r>
          </w:p>
          <w:p w14:paraId="50336558" w14:textId="5BA06735" w:rsidR="00D12C7C" w:rsidRPr="005417E0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autotransformator wbudowany w nodze technicznej z prawej strony z drzwiami rewizyjnymi lub w konsoli</w:t>
            </w:r>
          </w:p>
          <w:p w14:paraId="5EC3B6C3" w14:textId="752532A8" w:rsidR="00D12C7C" w:rsidRPr="005417E0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zabezpieczenia stołu zamykane na kluczyk</w:t>
            </w:r>
          </w:p>
          <w:p w14:paraId="15472FDC" w14:textId="5F6D39CD" w:rsidR="00D12C7C" w:rsidRPr="005417E0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wyjścia zasilające AC/DC wyprowadzone mają być w konsoli zasilającej, wyposażone w bezpieczne gniazda 4 mm</w:t>
            </w:r>
          </w:p>
          <w:p w14:paraId="6703B64E" w14:textId="0D4C41BD" w:rsidR="00D12C7C" w:rsidRPr="008D3CC3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 xml:space="preserve">konsola metalowa mocowana do blatu stołu, malowana proszkowo w kolorze szaro niebieskim </w:t>
            </w:r>
          </w:p>
          <w:p w14:paraId="1475AEB2" w14:textId="4E76A7D5" w:rsidR="00D12C7C" w:rsidRPr="005417E0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panel przedni ustawiony pod kątem do uczniów</w:t>
            </w:r>
          </w:p>
          <w:p w14:paraId="01BBACC6" w14:textId="6BC334C2" w:rsidR="00D12C7C" w:rsidRPr="005417E0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front konsoli z płyty izolacyjnej np. PCV</w:t>
            </w:r>
          </w:p>
          <w:p w14:paraId="17DFCDB2" w14:textId="395C75A7" w:rsidR="00D12C7C" w:rsidRPr="005417E0" w:rsidRDefault="00D12C7C" w:rsidP="008D3CC3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 xml:space="preserve">długość konsoli zasilającej (min./max.) 1000 mm - 1550 mm, </w:t>
            </w:r>
          </w:p>
          <w:p w14:paraId="7FE2EE1E" w14:textId="706F1470" w:rsidR="00D12C7C" w:rsidRPr="005417E0" w:rsidRDefault="00D12C7C" w:rsidP="008D3CC3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lastRenderedPageBreak/>
              <w:t>w konsoli zabudowane między innymi mierniki analogowe wyjść zasilających, do których są przypisane min. 4 gniazda 230V oraz wyjścia z wyłącznikiem ON/OFF - jedno 3 fazowe 400V z bezpiecznymi gniazdami 4mm oraz jedno gniazdo 3 fazowe 16A.</w:t>
            </w:r>
          </w:p>
          <w:p w14:paraId="3FD5FE8B" w14:textId="139A7060" w:rsidR="00D12C7C" w:rsidRPr="008D3CC3" w:rsidRDefault="00D12C7C" w:rsidP="008D3CC3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8D3CC3">
              <w:rPr>
                <w:rFonts w:ascii="Arial" w:hAnsi="Arial" w:cs="Arial"/>
              </w:rPr>
              <w:t>lampki LED sygnalizujące obecność napięcia,</w:t>
            </w:r>
          </w:p>
          <w:p w14:paraId="0F92E7E6" w14:textId="71CB4081" w:rsidR="00D12C7C" w:rsidRPr="008D3CC3" w:rsidRDefault="00D12C7C" w:rsidP="008D3CC3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8D3CC3">
              <w:rPr>
                <w:rFonts w:ascii="Arial" w:hAnsi="Arial" w:cs="Arial"/>
              </w:rPr>
              <w:t xml:space="preserve">główny przycisk bezpieczeństwa „ZATRZYMANIE AWARYJNE” </w:t>
            </w:r>
          </w:p>
          <w:p w14:paraId="11D72E63" w14:textId="5BEE99CB" w:rsidR="00D12C7C" w:rsidRPr="005417E0" w:rsidRDefault="00D12C7C" w:rsidP="005417E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</w:r>
            <w:r w:rsidRPr="00C6324F">
              <w:rPr>
                <w:rFonts w:ascii="Arial" w:hAnsi="Arial" w:cs="Arial"/>
                <w:b/>
                <w:u w:val="single"/>
              </w:rPr>
              <w:t>Minimalne parametry techniczne</w:t>
            </w:r>
            <w:r w:rsidRPr="005417E0">
              <w:rPr>
                <w:rFonts w:ascii="Arial" w:hAnsi="Arial" w:cs="Arial"/>
                <w:b/>
              </w:rPr>
              <w:t>:</w:t>
            </w:r>
          </w:p>
          <w:p w14:paraId="071B388D" w14:textId="5CFDB475" w:rsidR="00D12C7C" w:rsidRPr="005417E0" w:rsidRDefault="00D12C7C" w:rsidP="008D3C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 xml:space="preserve">Zasilacz główny: Regulowany zasilacz DC min 0-250V/0-8A izolowany od źródła poprzez izolowany transformator, wbudowane zabezpieczenie przeciążeniowe oraz przeciwzwarciowe. Wbudowane mierniki napięcia i prądu. Obwód wyjściowy zabezpieczony wyłącznikiem </w:t>
            </w:r>
            <w:proofErr w:type="spellStart"/>
            <w:r w:rsidRPr="005417E0">
              <w:rPr>
                <w:rFonts w:ascii="Arial" w:hAnsi="Arial" w:cs="Arial"/>
              </w:rPr>
              <w:t>magnetotermicznym</w:t>
            </w:r>
            <w:proofErr w:type="spellEnd"/>
            <w:r w:rsidRPr="005417E0">
              <w:rPr>
                <w:rFonts w:ascii="Arial" w:hAnsi="Arial" w:cs="Arial"/>
              </w:rPr>
              <w:t xml:space="preserve">. Przycisk kontrolny START/STOP, lampka wskazująca prace zasilacza. W konsoli wbudowany przełącznik załączający wyjście zasilacza głównego DC. </w:t>
            </w:r>
          </w:p>
          <w:p w14:paraId="3A552F9F" w14:textId="19383C6E" w:rsidR="00D12C7C" w:rsidRPr="005417E0" w:rsidRDefault="00D12C7C" w:rsidP="008D3C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Pomocniczy zasilacz DC. Minimalne parametry 0 – 60 V lub więcej, prąd min. 2,5A, izolowany od źródła, wbudowane zabezpieczenie przeciążeniowe oraz przeciwzwarciowe. Wbudowane mierniki napięcia i prądu. Przycisk kontrolny ON/OFF, lampka wskazująca prace zasilacza. W konsoli wbudowany przełącznik załączający Wyjście pomocnicze DC lub regulowany autotransformator 1 fazowy AC. Wyjścia pomocnicze DC oraz autotransformator 1 fazowy AC nie muszą działać jednocześnie. Regulacja w pulpicie lub za pomocą pokrętła umieszczonego na zewnątrz nogi technicznej.</w:t>
            </w:r>
          </w:p>
          <w:p w14:paraId="7110BBA7" w14:textId="61B9EB9D" w:rsidR="00D12C7C" w:rsidRPr="005417E0" w:rsidRDefault="00D12C7C" w:rsidP="008D3C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Pomocniczy autotransformator jednofazowy z zabezpieczeniem przeciążeniowym i przeciwzwarciowym. Napięcie regulowane w zakresie min 0-250V, prąd min. 2,5A. Wbudowane mierniki napięcia i prądu. Przycisk kontrolny ON/OFF, lampka wskazująca prace zasilacza. Regulacja za pomocą pokrętła, najlepiej umieszczonego na zewnątrz nogi technicznej.</w:t>
            </w:r>
          </w:p>
          <w:p w14:paraId="76AF820D" w14:textId="31BBB36D" w:rsidR="00D12C7C" w:rsidRDefault="00D12C7C" w:rsidP="008D3C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Przycisk Start/Stop ze wskazaniem świetlnym oznaczającym załączenie urządzenia.</w:t>
            </w:r>
          </w:p>
          <w:p w14:paraId="470B61C2" w14:textId="7375182C" w:rsidR="00D12C7C" w:rsidRPr="005417E0" w:rsidRDefault="00D12C7C" w:rsidP="008D3CC3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Wszystkie wyjścia wyposażone są w bezpieczne gniazda 4mm z podwójna izolacją napięcie 1000V do 32A</w:t>
            </w:r>
          </w:p>
        </w:tc>
        <w:tc>
          <w:tcPr>
            <w:tcW w:w="1134" w:type="dxa"/>
            <w:vAlign w:val="center"/>
          </w:tcPr>
          <w:p w14:paraId="1AB219F5" w14:textId="0851600D" w:rsidR="00D12C7C" w:rsidRPr="00C6324F" w:rsidRDefault="00D12C7C" w:rsidP="005417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6324F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410" w:type="dxa"/>
          </w:tcPr>
          <w:p w14:paraId="1CB98E26" w14:textId="77777777" w:rsidR="00D12C7C" w:rsidRPr="00194C0B" w:rsidRDefault="00D12C7C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1F08BFBC" w14:textId="65B5CD9E" w:rsidR="00853A3D" w:rsidRPr="00194C0B" w:rsidRDefault="00853A3D" w:rsidP="005417E0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194C0B">
              <w:rPr>
                <w:rFonts w:ascii="Arial" w:hAnsi="Arial" w:cs="Arial"/>
                <w:sz w:val="20"/>
              </w:rPr>
              <w:t>Producent: ……………</w:t>
            </w:r>
          </w:p>
          <w:p w14:paraId="1764BF5A" w14:textId="77777777" w:rsidR="00853A3D" w:rsidRPr="00194C0B" w:rsidRDefault="00853A3D" w:rsidP="005417E0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</w:p>
          <w:p w14:paraId="2B7871BE" w14:textId="7C56576C" w:rsidR="00F731CD" w:rsidRPr="00194C0B" w:rsidRDefault="00853A3D" w:rsidP="005417E0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194C0B">
              <w:rPr>
                <w:rFonts w:ascii="Arial" w:hAnsi="Arial" w:cs="Arial"/>
                <w:sz w:val="20"/>
              </w:rPr>
              <w:t xml:space="preserve">Nazwa/typ: …………… </w:t>
            </w:r>
          </w:p>
          <w:p w14:paraId="7B6071B9" w14:textId="77777777" w:rsidR="00F731CD" w:rsidRPr="00194C0B" w:rsidRDefault="00F731CD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5BCF94E" w14:textId="77777777" w:rsidR="00853A3D" w:rsidRPr="00194C0B" w:rsidRDefault="00853A3D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0E8A2E9" w14:textId="77777777" w:rsidR="00853A3D" w:rsidRPr="00194C0B" w:rsidRDefault="00853A3D" w:rsidP="005417E0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 xml:space="preserve">Wymiary: </w:t>
            </w:r>
          </w:p>
          <w:p w14:paraId="02BF0769" w14:textId="77777777" w:rsidR="00853A3D" w:rsidRPr="00194C0B" w:rsidRDefault="00853A3D" w:rsidP="00853A3D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>wysokość: ……</w:t>
            </w:r>
          </w:p>
          <w:p w14:paraId="7478452E" w14:textId="5BC802B6" w:rsidR="00853A3D" w:rsidRPr="00194C0B" w:rsidRDefault="00853A3D" w:rsidP="00853A3D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>szerokość: ……</w:t>
            </w:r>
          </w:p>
          <w:p w14:paraId="5927DFBA" w14:textId="77777777" w:rsidR="00853A3D" w:rsidRPr="00194C0B" w:rsidRDefault="00853A3D" w:rsidP="00853A3D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>głębokość: ……</w:t>
            </w:r>
          </w:p>
          <w:p w14:paraId="62A197D8" w14:textId="77777777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5AE50E28" w14:textId="77777777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>Blat grubości.: ……</w:t>
            </w:r>
          </w:p>
          <w:p w14:paraId="2742EEEB" w14:textId="77777777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D9A949C" w14:textId="4DD4838A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>Obciążenie stołu:……</w:t>
            </w:r>
          </w:p>
        </w:tc>
        <w:tc>
          <w:tcPr>
            <w:tcW w:w="2551" w:type="dxa"/>
          </w:tcPr>
          <w:p w14:paraId="4802D7E9" w14:textId="5A6115E4" w:rsidR="00D12C7C" w:rsidRDefault="00D12C7C" w:rsidP="005417E0">
            <w:pPr>
              <w:widowControl w:val="0"/>
              <w:rPr>
                <w:rFonts w:eastAsia="Calibri" w:cstheme="minorHAnsi"/>
              </w:rPr>
            </w:pPr>
          </w:p>
          <w:p w14:paraId="5991C416" w14:textId="2A6B4244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6FD9EC1D" w14:textId="16440455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4A66E4A7" w14:textId="685EC836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1733AEE3" w14:textId="34C90A31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1F98B778" w14:textId="40C33CE0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1D0345C1" w14:textId="2197B191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5383C0D8" w14:textId="008A0F04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4B6EB92F" w14:textId="71C32AC5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674CC60B" w14:textId="07568537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1D415411" w14:textId="6E42D5C8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1510500C" w14:textId="2DDB8F89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5B1E56EE" w14:textId="77777777" w:rsidR="00853A3D" w:rsidRDefault="00853A3D" w:rsidP="005417E0">
            <w:pPr>
              <w:widowControl w:val="0"/>
              <w:rPr>
                <w:rFonts w:eastAsia="Calibri" w:cstheme="minorHAnsi"/>
              </w:rPr>
            </w:pPr>
          </w:p>
          <w:p w14:paraId="61A24893" w14:textId="77777777" w:rsidR="00D12C7C" w:rsidRDefault="00D12C7C" w:rsidP="005417E0">
            <w:pPr>
              <w:widowControl w:val="0"/>
              <w:rPr>
                <w:rFonts w:eastAsia="Calibri" w:cstheme="minorHAnsi"/>
              </w:rPr>
            </w:pPr>
          </w:p>
          <w:p w14:paraId="35670073" w14:textId="6C177143" w:rsidR="00D12C7C" w:rsidRPr="00C6324F" w:rsidRDefault="00CD173B" w:rsidP="008D3CC3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eastAsia="Calibri" w:hAnsi="Arial" w:cs="Arial"/>
                  <w:b/>
                  <w:sz w:val="22"/>
                  <w:szCs w:val="22"/>
                </w:rPr>
                <w:id w:val="1791162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A3D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C6324F">
              <w:rPr>
                <w:rFonts w:ascii="Arial" w:eastAsia="Calibri" w:hAnsi="Arial" w:cs="Arial"/>
                <w:b/>
                <w:sz w:val="22"/>
                <w:szCs w:val="22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b/>
                  <w:sz w:val="22"/>
                  <w:szCs w:val="22"/>
                </w:rPr>
                <w:id w:val="1873646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C6324F">
                  <w:rPr>
                    <w:rFonts w:ascii="Segoe UI Symbol" w:eastAsia="Calibri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C6324F">
              <w:rPr>
                <w:rFonts w:ascii="Arial" w:eastAsia="Calibri" w:hAnsi="Arial" w:cs="Arial"/>
                <w:b/>
                <w:sz w:val="22"/>
                <w:szCs w:val="22"/>
              </w:rPr>
              <w:t xml:space="preserve"> NIE</w:t>
            </w:r>
          </w:p>
          <w:p w14:paraId="6E43FEE2" w14:textId="1F870E9B" w:rsidR="00D12C7C" w:rsidRPr="00014C86" w:rsidRDefault="00D12C7C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C7C" w:rsidRPr="00014C86" w14:paraId="5D431EAC" w14:textId="77777777" w:rsidTr="000D3970">
        <w:trPr>
          <w:trHeight w:val="283"/>
        </w:trPr>
        <w:tc>
          <w:tcPr>
            <w:tcW w:w="2836" w:type="dxa"/>
            <w:vMerge/>
            <w:shd w:val="clear" w:color="auto" w:fill="BFBFBF" w:themeFill="background1" w:themeFillShade="BF"/>
            <w:vAlign w:val="center"/>
          </w:tcPr>
          <w:p w14:paraId="363B2A42" w14:textId="34DE90B0" w:rsidR="00D12C7C" w:rsidRPr="00CC3B5A" w:rsidRDefault="00D12C7C" w:rsidP="005417E0">
            <w:pPr>
              <w:pStyle w:val="Tekstpodstawowy3"/>
              <w:spacing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28" w:type="dxa"/>
          </w:tcPr>
          <w:p w14:paraId="4A15D795" w14:textId="57776F99" w:rsidR="00D12C7C" w:rsidRDefault="00D12C7C" w:rsidP="00C6324F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C6324F">
              <w:rPr>
                <w:rFonts w:ascii="Arial" w:hAnsi="Arial" w:cs="Arial"/>
                <w:b/>
                <w:sz w:val="22"/>
                <w:szCs w:val="22"/>
              </w:rPr>
              <w:t>Stół elektrotechniczny min. 2000VA z autotransformatorami oraz obciążeniem</w:t>
            </w:r>
            <w:r w:rsidRPr="00C632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6324F">
              <w:rPr>
                <w:rFonts w:ascii="Arial" w:hAnsi="Arial" w:cs="Arial"/>
                <w:b/>
                <w:sz w:val="22"/>
                <w:szCs w:val="22"/>
              </w:rPr>
              <w:t xml:space="preserve">rezystancyjnym </w:t>
            </w:r>
            <w:r w:rsidRPr="00C6324F">
              <w:rPr>
                <w:rFonts w:ascii="Arial" w:hAnsi="Arial" w:cs="Arial"/>
                <w:sz w:val="22"/>
                <w:szCs w:val="22"/>
              </w:rPr>
              <w:t>lub równoważny o parametrach nie gorszych niż podane poniżej:</w:t>
            </w:r>
          </w:p>
          <w:p w14:paraId="1C01328D" w14:textId="77777777" w:rsidR="00C6324F" w:rsidRPr="00C6324F" w:rsidRDefault="00C6324F" w:rsidP="00C6324F">
            <w:pPr>
              <w:pStyle w:val="Akapitzlist"/>
              <w:rPr>
                <w:rFonts w:ascii="Arial" w:hAnsi="Arial" w:cs="Arial"/>
                <w:sz w:val="22"/>
                <w:szCs w:val="22"/>
              </w:rPr>
            </w:pPr>
          </w:p>
          <w:p w14:paraId="664E23D2" w14:textId="2A593877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lastRenderedPageBreak/>
              <w:t>wymiary: wysokość (min./max.) 800 mm – 860 mm; szerokość (min./max.) 1450 mm – 1550 mm; głębokość (min./max.) 750 mm – 850 mm</w:t>
            </w:r>
          </w:p>
          <w:p w14:paraId="5EC11A96" w14:textId="30395A21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blat o grubości min 40 mm odporny na zarysowania, wysoką temperaturę, środki chemiczne, powierzchnia blatu w kolorze szarym,</w:t>
            </w:r>
          </w:p>
          <w:p w14:paraId="3125CA87" w14:textId="6E6A4941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trike/>
              </w:rPr>
            </w:pPr>
            <w:r w:rsidRPr="00C6324F">
              <w:rPr>
                <w:rFonts w:ascii="Arial" w:hAnsi="Arial" w:cs="Arial"/>
              </w:rPr>
              <w:t>konstrukcja metalowa, malowana proszkowo (dwa kolory – czarny i wstawki niebieskie)</w:t>
            </w:r>
          </w:p>
          <w:p w14:paraId="11D77550" w14:textId="727921CF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obciążenie stołu min. 900 kg</w:t>
            </w:r>
          </w:p>
          <w:p w14:paraId="11BC307E" w14:textId="6E111507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nogi stołu czarne, zabezpieczone osłonami z PVC</w:t>
            </w:r>
          </w:p>
          <w:p w14:paraId="7B9D0E9D" w14:textId="35F9811A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 xml:space="preserve">autotransformator najlepiej wbudowany w nodze technicznej z prawej strony </w:t>
            </w:r>
            <w:r w:rsidRPr="00C6324F">
              <w:rPr>
                <w:rFonts w:ascii="Arial" w:hAnsi="Arial" w:cs="Arial"/>
              </w:rPr>
              <w:br/>
              <w:t>z drzwiami rewizyjnymi</w:t>
            </w:r>
          </w:p>
          <w:p w14:paraId="534689C1" w14:textId="3D043839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zabezpieczenia stołu zamykane na kluczyk</w:t>
            </w:r>
          </w:p>
          <w:p w14:paraId="541FA088" w14:textId="6BD47F20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wyjścia zasilające AC/DC wyprowadzone mają być w konsoli zasilającej wyposażone w bezpieczne gniazda 4 mm</w:t>
            </w:r>
          </w:p>
          <w:p w14:paraId="5C5E5F11" w14:textId="5E4F5024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trike/>
              </w:rPr>
            </w:pPr>
            <w:r w:rsidRPr="00C6324F">
              <w:rPr>
                <w:rFonts w:ascii="Arial" w:hAnsi="Arial" w:cs="Arial"/>
              </w:rPr>
              <w:t>konsola metalowa mocowana do blatu stołu, malowana proszkowo, w kolorze szaro niebieskim</w:t>
            </w:r>
          </w:p>
          <w:p w14:paraId="2B71EAF7" w14:textId="743FD22A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panel przedni ustawiony pod kątem do uczniów</w:t>
            </w:r>
          </w:p>
          <w:p w14:paraId="4C4FCCC3" w14:textId="5EC2148C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front konsoli z płyty izolacyjnej np. PCV</w:t>
            </w:r>
          </w:p>
          <w:p w14:paraId="2C6F362C" w14:textId="1B8A491A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 xml:space="preserve">długość konsoli zasilającej (min./max.) 1000 mm – 1550 mm, </w:t>
            </w:r>
          </w:p>
          <w:p w14:paraId="417E0DF3" w14:textId="7E717E67" w:rsidR="00D12C7C" w:rsidRPr="005417E0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w konsoli zabudowane między innymi mierniki analogowe wyjść zasilających, do których są przypisane min. 4 gniazda 230V oraz wyjścia z wyłącznikiem ON/OFF - jedno 3 fazowe 400V z bezpiecznymi gniazdami 4mm oraz jedno gniazdo 3 fazowe 16A.</w:t>
            </w:r>
          </w:p>
          <w:p w14:paraId="1BEA068F" w14:textId="05218E65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lampki LED sygnalizujące obecność napięcia,</w:t>
            </w:r>
          </w:p>
          <w:p w14:paraId="7C0A6946" w14:textId="5336F568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 xml:space="preserve">główny przycisk bezpieczeństwa „ZATRZYMANIE AWARYJNE” </w:t>
            </w:r>
          </w:p>
          <w:p w14:paraId="36758DA7" w14:textId="77777777" w:rsidR="00D12C7C" w:rsidRPr="00C6324F" w:rsidRDefault="00D12C7C" w:rsidP="005417E0">
            <w:pPr>
              <w:rPr>
                <w:rFonts w:ascii="Arial" w:hAnsi="Arial" w:cs="Arial"/>
                <w:u w:val="single"/>
              </w:rPr>
            </w:pPr>
          </w:p>
          <w:p w14:paraId="56C816CF" w14:textId="77777777" w:rsidR="00D12C7C" w:rsidRPr="00C6324F" w:rsidRDefault="00D12C7C" w:rsidP="00C6324F">
            <w:pPr>
              <w:rPr>
                <w:rFonts w:ascii="Arial" w:hAnsi="Arial" w:cs="Arial"/>
                <w:b/>
                <w:u w:val="single"/>
              </w:rPr>
            </w:pPr>
            <w:r w:rsidRPr="00C6324F">
              <w:rPr>
                <w:rFonts w:ascii="Arial" w:hAnsi="Arial" w:cs="Arial"/>
                <w:b/>
                <w:u w:val="single"/>
              </w:rPr>
              <w:t>Minimalne parametry techniczne:</w:t>
            </w:r>
          </w:p>
          <w:p w14:paraId="551FE68E" w14:textId="261BA454" w:rsidR="00D12C7C" w:rsidRPr="00C6324F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 xml:space="preserve">Zasilacz główny: Regulowany zasilacz DC min 0-270V/0-8A izolowany od źródła poprzez izolowany transformator, wbudowane zabezpieczenie przeciążeniowe oraz przeciwzwarciowe. Wbudowane mierniki napięcia i prądu. Obwód wyjściowy zabezpiecza wyłącznik </w:t>
            </w:r>
            <w:proofErr w:type="spellStart"/>
            <w:r w:rsidRPr="00C6324F">
              <w:rPr>
                <w:rFonts w:ascii="Arial" w:hAnsi="Arial" w:cs="Arial"/>
              </w:rPr>
              <w:t>magnetotermiczny</w:t>
            </w:r>
            <w:proofErr w:type="spellEnd"/>
            <w:r w:rsidRPr="00C6324F">
              <w:rPr>
                <w:rFonts w:ascii="Arial" w:hAnsi="Arial" w:cs="Arial"/>
              </w:rPr>
              <w:t>. Przycisk kontrolny START/STOP, lampka wskazująca prace zasilacza. W konsoli wbudowany przełącznik załączający wyjście zasilacza głównego DC lub regulowanego autotransformatora 3 fazowego AC. Wyjścia zasilacza głównego DC oraz autotransformatora 3 fazowego AC nie muszą działać jednocześnie.</w:t>
            </w:r>
          </w:p>
          <w:p w14:paraId="43DCA9E1" w14:textId="64286922" w:rsidR="00D12C7C" w:rsidRPr="005417E0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 xml:space="preserve">Pomocniczy zasilacz DC. Minimalne parametry 0 - 120V lub więcej, prąd min. 2,5A, izolowany od źródła, wbudowane </w:t>
            </w:r>
            <w:r w:rsidRPr="005417E0">
              <w:rPr>
                <w:rFonts w:ascii="Arial" w:hAnsi="Arial" w:cs="Arial"/>
              </w:rPr>
              <w:lastRenderedPageBreak/>
              <w:t>zabezpieczenie przeciążeniowe oraz przeciwzwarciowe. Wbudowane mierniki napięcia i prądu. Przycisk kontrolny ON/OFF, lampka wskazująca prace zasilacza. W konsoli wbudowany przełącznik załączający Wyjście pomocnicze DC lub regulowany autotransformator 1 fazowy AC. Wyjścia pomocnicze DC oraz autotransformator 1 fazowy AC nie muszą działać jednocześnie. Regulacja za pomocą pokrętła umieszczonego na zewnątrz nogi technicznej.</w:t>
            </w:r>
          </w:p>
          <w:p w14:paraId="036E03D8" w14:textId="6D8D6466" w:rsidR="00D12C7C" w:rsidRPr="005417E0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 xml:space="preserve">Regulowany autotransformator 3-fazowy z zabezpieczeniem przeciążeniowym i przeciwzwarciowym. Napięcie regulowane w zakresie min. 0-430V, (prąd min 5A) Zabezpieczenie obwodu wyjściowego </w:t>
            </w:r>
            <w:proofErr w:type="spellStart"/>
            <w:r w:rsidRPr="005417E0">
              <w:rPr>
                <w:rFonts w:ascii="Arial" w:hAnsi="Arial" w:cs="Arial"/>
              </w:rPr>
              <w:t>magnetotermiczne</w:t>
            </w:r>
            <w:proofErr w:type="spellEnd"/>
            <w:r w:rsidRPr="005417E0">
              <w:rPr>
                <w:rFonts w:ascii="Arial" w:hAnsi="Arial" w:cs="Arial"/>
              </w:rPr>
              <w:t>. Regulacja za pomocą pokrętła najlepiej, umieszczonego na zewnątrz nogi technicznej.</w:t>
            </w:r>
          </w:p>
          <w:p w14:paraId="2E96268C" w14:textId="265069A9" w:rsidR="00D12C7C" w:rsidRPr="005417E0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Pomocniczy autotransformator jednofazowy z zabezpieczeniem przeciążeniowym i przeciwzwarciowym. Napięcie regulowane w zakresie min 0-250V, prąd min. 2,5A. Wbudowane mierniki napięcia i prądu. Przycisk kontrolny ON/OFF, lampka wskazująca prace zasilacza. Regulacja za pomocą pokrętła, najlepiej umieszczonego na zewnątrz nogi technicznej.</w:t>
            </w:r>
          </w:p>
          <w:p w14:paraId="5151A1B9" w14:textId="6B554476" w:rsidR="00D12C7C" w:rsidRPr="005417E0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Przycisk Start/Stop ze wskazaniem świetlnym oznaczającym załączenie urządzenia.</w:t>
            </w:r>
          </w:p>
          <w:p w14:paraId="43B62061" w14:textId="7347F57B" w:rsidR="00D12C7C" w:rsidRPr="005417E0" w:rsidRDefault="00D12C7C" w:rsidP="00C6324F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 xml:space="preserve">Wszystkie wyjścia wyposażone są w bezpieczne gniazda 4mm z podwójna izolacją napięcie 1000V do 32A. </w:t>
            </w:r>
          </w:p>
          <w:p w14:paraId="16D0FD0C" w14:textId="0B7CA99A" w:rsidR="00D12C7C" w:rsidRPr="005417E0" w:rsidRDefault="00D12C7C" w:rsidP="00C6324F">
            <w:pPr>
              <w:pStyle w:val="Tekstpodstawowy3"/>
              <w:numPr>
                <w:ilvl w:val="0"/>
                <w:numId w:val="18"/>
              </w:numPr>
              <w:spacing w:after="0"/>
              <w:rPr>
                <w:rFonts w:ascii="Arial" w:hAnsi="Arial" w:cs="Arial"/>
                <w:sz w:val="20"/>
              </w:rPr>
            </w:pPr>
            <w:r w:rsidRPr="005417E0">
              <w:rPr>
                <w:rFonts w:ascii="Arial" w:hAnsi="Arial" w:cs="Arial"/>
                <w:sz w:val="20"/>
              </w:rPr>
              <w:t xml:space="preserve">Obciążenie rezystancyjne dopasowane </w:t>
            </w:r>
            <w:r>
              <w:rPr>
                <w:rFonts w:ascii="Arial" w:hAnsi="Arial" w:cs="Arial"/>
                <w:sz w:val="20"/>
              </w:rPr>
              <w:t xml:space="preserve">do parametrów stołu (min. </w:t>
            </w:r>
            <w:r w:rsidRPr="005417E0">
              <w:rPr>
                <w:rFonts w:ascii="Arial" w:hAnsi="Arial" w:cs="Arial"/>
                <w:sz w:val="20"/>
              </w:rPr>
              <w:t>1000W) w nodze stołu, stero</w:t>
            </w:r>
            <w:r>
              <w:rPr>
                <w:rFonts w:ascii="Arial" w:hAnsi="Arial" w:cs="Arial"/>
                <w:sz w:val="20"/>
              </w:rPr>
              <w:t xml:space="preserve">wane na konsoli, nie wymagające </w:t>
            </w:r>
            <w:r w:rsidRPr="005417E0">
              <w:rPr>
                <w:rFonts w:ascii="Arial" w:hAnsi="Arial" w:cs="Arial"/>
                <w:sz w:val="20"/>
              </w:rPr>
              <w:t>dodatkowego zasilacza. Obciążenie regulowane jest za pomocą min 5 przełączników, powinno pra</w:t>
            </w:r>
            <w:r>
              <w:rPr>
                <w:rFonts w:ascii="Arial" w:hAnsi="Arial" w:cs="Arial"/>
                <w:sz w:val="20"/>
              </w:rPr>
              <w:t xml:space="preserve">cować w systemie jednofazowym i </w:t>
            </w:r>
            <w:r w:rsidRPr="005417E0">
              <w:rPr>
                <w:rFonts w:ascii="Arial" w:hAnsi="Arial" w:cs="Arial"/>
                <w:sz w:val="20"/>
              </w:rPr>
              <w:t>trójfazowym. (Dopuszcza się rów</w:t>
            </w:r>
            <w:r>
              <w:rPr>
                <w:rFonts w:ascii="Arial" w:hAnsi="Arial" w:cs="Arial"/>
                <w:sz w:val="20"/>
              </w:rPr>
              <w:t xml:space="preserve">nież obciążenie rezystancyjne z </w:t>
            </w:r>
            <w:r w:rsidRPr="005417E0">
              <w:rPr>
                <w:rFonts w:ascii="Arial" w:hAnsi="Arial" w:cs="Arial"/>
                <w:sz w:val="20"/>
              </w:rPr>
              <w:t>osprzętem, stanowiące ni</w:t>
            </w:r>
            <w:r>
              <w:rPr>
                <w:rFonts w:ascii="Arial" w:hAnsi="Arial" w:cs="Arial"/>
                <w:sz w:val="20"/>
              </w:rPr>
              <w:t xml:space="preserve">ezależne, zewnętrzne urządzenie </w:t>
            </w:r>
            <w:r w:rsidRPr="005417E0">
              <w:rPr>
                <w:rFonts w:ascii="Arial" w:hAnsi="Arial" w:cs="Arial"/>
                <w:sz w:val="20"/>
              </w:rPr>
              <w:t>dopasowane do parametrów stołu).</w:t>
            </w:r>
          </w:p>
        </w:tc>
        <w:tc>
          <w:tcPr>
            <w:tcW w:w="1134" w:type="dxa"/>
            <w:vAlign w:val="center"/>
          </w:tcPr>
          <w:p w14:paraId="6A886B61" w14:textId="3DD00BEE" w:rsidR="00D12C7C" w:rsidRPr="00C6324F" w:rsidRDefault="00D12C7C" w:rsidP="005417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6324F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14:paraId="67359456" w14:textId="77777777" w:rsidR="00D12C7C" w:rsidRDefault="00D12C7C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CEBC4D6" w14:textId="77777777" w:rsidR="00853A3D" w:rsidRDefault="00853A3D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966236D" w14:textId="77777777" w:rsidR="00853A3D" w:rsidRDefault="00853A3D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7F66CC1B" w14:textId="77777777" w:rsidR="00853A3D" w:rsidRDefault="00853A3D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18F125E9" w14:textId="77777777" w:rsidR="00853A3D" w:rsidRDefault="00853A3D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72AF668" w14:textId="77777777" w:rsidR="00853A3D" w:rsidRDefault="00853A3D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63BC4C7" w14:textId="77777777" w:rsidR="00853A3D" w:rsidRPr="00853A3D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853A3D">
              <w:rPr>
                <w:rFonts w:ascii="Arial" w:hAnsi="Arial" w:cs="Arial"/>
                <w:sz w:val="20"/>
              </w:rPr>
              <w:t>Producent: ……………</w:t>
            </w:r>
          </w:p>
          <w:p w14:paraId="4DF8EDB2" w14:textId="77777777" w:rsidR="00853A3D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</w:p>
          <w:p w14:paraId="61C3929D" w14:textId="77777777" w:rsidR="00853A3D" w:rsidRPr="00853A3D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853A3D">
              <w:rPr>
                <w:rFonts w:ascii="Arial" w:hAnsi="Arial" w:cs="Arial"/>
                <w:sz w:val="20"/>
              </w:rPr>
              <w:t xml:space="preserve">Nazwa/typ: …………… </w:t>
            </w:r>
          </w:p>
          <w:p w14:paraId="26DC7FC8" w14:textId="77777777" w:rsidR="00853A3D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741EE0F6" w14:textId="77777777" w:rsidR="00853A3D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FA93E3E" w14:textId="77777777" w:rsidR="00853A3D" w:rsidRPr="00853A3D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 xml:space="preserve">Wymiary: </w:t>
            </w:r>
          </w:p>
          <w:p w14:paraId="7AC5BA8B" w14:textId="77777777" w:rsidR="00853A3D" w:rsidRPr="00853A3D" w:rsidRDefault="00853A3D" w:rsidP="00853A3D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wysokość: ……</w:t>
            </w:r>
          </w:p>
          <w:p w14:paraId="0E926787" w14:textId="77777777" w:rsidR="00853A3D" w:rsidRPr="00853A3D" w:rsidRDefault="00853A3D" w:rsidP="00853A3D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szerokość: ……</w:t>
            </w:r>
          </w:p>
          <w:p w14:paraId="219A516E" w14:textId="77777777" w:rsidR="00853A3D" w:rsidRPr="00853A3D" w:rsidRDefault="00853A3D" w:rsidP="00853A3D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głębokość: ……</w:t>
            </w:r>
          </w:p>
          <w:p w14:paraId="3832A2F5" w14:textId="77777777" w:rsidR="00853A3D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8A10B6E" w14:textId="77777777" w:rsidR="00853A3D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Blat gr</w:t>
            </w:r>
            <w:r>
              <w:rPr>
                <w:rFonts w:ascii="Arial" w:hAnsi="Arial" w:cs="Arial"/>
                <w:sz w:val="18"/>
                <w:szCs w:val="18"/>
              </w:rPr>
              <w:t>ubości</w:t>
            </w:r>
            <w:r w:rsidRPr="00853A3D">
              <w:rPr>
                <w:rFonts w:ascii="Arial" w:hAnsi="Arial" w:cs="Arial"/>
                <w:sz w:val="18"/>
                <w:szCs w:val="18"/>
              </w:rPr>
              <w:t>.: ……</w:t>
            </w:r>
          </w:p>
          <w:p w14:paraId="6DF9C58D" w14:textId="77777777" w:rsidR="00853A3D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E8C6705" w14:textId="646EDDD9" w:rsidR="00853A3D" w:rsidRPr="00853A3D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Obciążenie stołu:……</w:t>
            </w:r>
          </w:p>
        </w:tc>
        <w:tc>
          <w:tcPr>
            <w:tcW w:w="2551" w:type="dxa"/>
          </w:tcPr>
          <w:p w14:paraId="5DFA775A" w14:textId="77777777" w:rsidR="00D12C7C" w:rsidRPr="00C6324F" w:rsidRDefault="00D12C7C" w:rsidP="005417E0">
            <w:pPr>
              <w:widowControl w:val="0"/>
              <w:rPr>
                <w:rFonts w:eastAsia="Calibri" w:cstheme="minorHAnsi"/>
                <w:sz w:val="22"/>
                <w:szCs w:val="22"/>
              </w:rPr>
            </w:pPr>
          </w:p>
          <w:p w14:paraId="4FE5D4AE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52DFC256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47BA0E4B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23B14D2B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2B79C9C0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279B60A7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04352198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623D6DB2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26EAD454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4F3F025F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377AB816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47D45960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140A4CA2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027EFC08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38DDED59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23F27C92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5C4CD17A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33503AF4" w14:textId="77777777" w:rsidR="00853A3D" w:rsidRDefault="00853A3D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04D066DB" w14:textId="0A0D17A1" w:rsidR="00D12C7C" w:rsidRPr="00C6324F" w:rsidRDefault="00CD173B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eastAsia="Calibri" w:hAnsi="Arial" w:cs="Arial"/>
                  <w:b/>
                  <w:sz w:val="22"/>
                  <w:szCs w:val="22"/>
                </w:rPr>
                <w:id w:val="-1309017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A3D">
                  <w:rPr>
                    <w:rFonts w:ascii="MS Gothic" w:eastAsia="MS Gothic" w:hAnsi="MS Gothic" w:cs="Arial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C6324F">
              <w:rPr>
                <w:rFonts w:ascii="Arial" w:eastAsia="Calibri" w:hAnsi="Arial" w:cs="Arial"/>
                <w:b/>
                <w:sz w:val="22"/>
                <w:szCs w:val="22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b/>
                  <w:sz w:val="22"/>
                  <w:szCs w:val="22"/>
                </w:rPr>
                <w:id w:val="2038928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C6324F">
                  <w:rPr>
                    <w:rFonts w:ascii="Segoe UI Symbol" w:eastAsia="Calibri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C6324F">
              <w:rPr>
                <w:rFonts w:ascii="Arial" w:eastAsia="Calibri" w:hAnsi="Arial" w:cs="Arial"/>
                <w:b/>
                <w:sz w:val="22"/>
                <w:szCs w:val="22"/>
              </w:rPr>
              <w:t xml:space="preserve"> NIE</w:t>
            </w:r>
          </w:p>
          <w:p w14:paraId="3B58EB2E" w14:textId="77777777" w:rsidR="00D12C7C" w:rsidRPr="00014C86" w:rsidRDefault="00D12C7C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C7C" w:rsidRPr="00014C86" w14:paraId="3BDBBD55" w14:textId="77777777" w:rsidTr="001B6825">
        <w:trPr>
          <w:trHeight w:val="267"/>
        </w:trPr>
        <w:tc>
          <w:tcPr>
            <w:tcW w:w="2836" w:type="dxa"/>
            <w:vMerge/>
            <w:shd w:val="clear" w:color="auto" w:fill="BFBFBF" w:themeFill="background1" w:themeFillShade="BF"/>
            <w:vAlign w:val="center"/>
          </w:tcPr>
          <w:p w14:paraId="72FC99F4" w14:textId="71666BC5" w:rsidR="00D12C7C" w:rsidRPr="00CC3B5A" w:rsidRDefault="00D12C7C" w:rsidP="005417E0">
            <w:pPr>
              <w:pStyle w:val="Tekstpodstawowy3"/>
              <w:spacing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28" w:type="dxa"/>
          </w:tcPr>
          <w:p w14:paraId="37B22A34" w14:textId="73465B0B" w:rsidR="00D12C7C" w:rsidRDefault="00D12C7C" w:rsidP="00A467D5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C6324F">
              <w:rPr>
                <w:rFonts w:ascii="Arial" w:hAnsi="Arial" w:cs="Arial"/>
                <w:b/>
                <w:sz w:val="22"/>
                <w:szCs w:val="22"/>
              </w:rPr>
              <w:t>Stół elektrotechniczny min. 2000VA z autotransformatorami oraz obciążeniem</w:t>
            </w:r>
            <w:r w:rsidRPr="00C632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6324F">
              <w:rPr>
                <w:rFonts w:ascii="Arial" w:hAnsi="Arial" w:cs="Arial"/>
                <w:b/>
                <w:sz w:val="22"/>
                <w:szCs w:val="22"/>
              </w:rPr>
              <w:t xml:space="preserve">pojemnościowym </w:t>
            </w:r>
            <w:r w:rsidRPr="00C6324F">
              <w:rPr>
                <w:rFonts w:ascii="Arial" w:hAnsi="Arial" w:cs="Arial"/>
                <w:sz w:val="22"/>
                <w:szCs w:val="22"/>
              </w:rPr>
              <w:t>lub równoważny o parametrach nie gorszych niż podane poniżej:</w:t>
            </w:r>
          </w:p>
          <w:p w14:paraId="6D1FB725" w14:textId="77777777" w:rsidR="00C6324F" w:rsidRPr="00C6324F" w:rsidRDefault="00C6324F" w:rsidP="00C6324F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1AEE30BB" w14:textId="64913F38" w:rsidR="00D12C7C" w:rsidRPr="00503E27" w:rsidRDefault="00D12C7C" w:rsidP="00A87AAA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503E27">
              <w:rPr>
                <w:rFonts w:ascii="Arial" w:hAnsi="Arial" w:cs="Arial"/>
              </w:rPr>
              <w:t>wymiary: wysokość (min./max.) 800 mm – 860 mm; szerokość (min./max.) 1450 mm – 1550 mm; głębokość (min./max.) 750 mm –</w:t>
            </w:r>
            <w:r w:rsidR="00503E27">
              <w:rPr>
                <w:rFonts w:ascii="Arial" w:hAnsi="Arial" w:cs="Arial"/>
              </w:rPr>
              <w:t xml:space="preserve"> </w:t>
            </w:r>
            <w:r w:rsidRPr="00503E27">
              <w:rPr>
                <w:rFonts w:ascii="Arial" w:hAnsi="Arial" w:cs="Arial"/>
              </w:rPr>
              <w:t>850 mm</w:t>
            </w:r>
          </w:p>
          <w:p w14:paraId="3ED0321A" w14:textId="4BCF19F7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blat o grubości min 40 mm odporny na zarysowania, wysoką temperaturę, środki chemiczne, powierzchnia blatu w kolorze szarym,</w:t>
            </w:r>
          </w:p>
          <w:p w14:paraId="541EE3D0" w14:textId="78147A91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trike/>
              </w:rPr>
            </w:pPr>
            <w:r w:rsidRPr="00C6324F">
              <w:rPr>
                <w:rFonts w:ascii="Arial" w:hAnsi="Arial" w:cs="Arial"/>
              </w:rPr>
              <w:t>konstrukcja metalowa, malowana proszkowo (dwa kolory – czarny i wstawki niebieskie)</w:t>
            </w:r>
          </w:p>
          <w:p w14:paraId="401690A2" w14:textId="2D894C74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lastRenderedPageBreak/>
              <w:t>obciążenie stołu min. 900 kg</w:t>
            </w:r>
          </w:p>
          <w:p w14:paraId="3CB76A2C" w14:textId="403813A1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nogi stołu czarne, zabezpieczone osłonami z PVC</w:t>
            </w:r>
          </w:p>
          <w:p w14:paraId="6370F339" w14:textId="71E35A02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autotransformator najlepiej wbudowany w nodze technicznej z prawej strony z drzwiami rewizyjnymi</w:t>
            </w:r>
          </w:p>
          <w:p w14:paraId="7F2FB85B" w14:textId="4F21D198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zabezpieczenia stołu zamykane na kluczyk</w:t>
            </w:r>
          </w:p>
          <w:p w14:paraId="64C0756A" w14:textId="4B1F2BD5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wyjścia zasilające AC/DC wyprowadzone muszą być w konsoli zasilającej wyposażone w bezpieczne gniazda 4 mm</w:t>
            </w:r>
          </w:p>
          <w:p w14:paraId="4665552D" w14:textId="34A8D4AE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trike/>
              </w:rPr>
            </w:pPr>
            <w:r w:rsidRPr="00C6324F">
              <w:rPr>
                <w:rFonts w:ascii="Arial" w:hAnsi="Arial" w:cs="Arial"/>
              </w:rPr>
              <w:t>konsola metalowa mocowana do blatu stołu, malowana proszkowo, w kolorze szaro niebieskim</w:t>
            </w:r>
          </w:p>
          <w:p w14:paraId="388167E1" w14:textId="6437A226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panel przedni ustawiony pod kątem do uczniów</w:t>
            </w:r>
          </w:p>
          <w:p w14:paraId="577AF5FC" w14:textId="5497FC69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front konsoli z płyty izolacyjnej np. PCV</w:t>
            </w:r>
          </w:p>
          <w:p w14:paraId="233B96D2" w14:textId="5875224F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 xml:space="preserve">długość konsoli zasilającej (min./max.) 1000 mm – 1550 mm, </w:t>
            </w:r>
          </w:p>
          <w:p w14:paraId="4015BAB3" w14:textId="6DC04E76" w:rsidR="00D12C7C" w:rsidRPr="005417E0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w konsoli zabudowane między innymi mierniki analogowe wyjść zasilających, do których są przypisane min. 4 gniazda 230V oraz wyjścia z wyłącznikiem ON/OFF - jedno 3 fazowe 400V z bezpiecznymi gniazdami 4mm oraz jedno gniazdo 3 fazowe 16A.</w:t>
            </w:r>
          </w:p>
          <w:p w14:paraId="1CA838A6" w14:textId="56F9A0F1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lampki LED sygnalizujące obecność napięcia,</w:t>
            </w:r>
          </w:p>
          <w:p w14:paraId="7C92070D" w14:textId="38DBA467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 xml:space="preserve">główny przycisk bezpieczeństwa „ZATRZYMANIE AWARYJNE” </w:t>
            </w:r>
          </w:p>
          <w:p w14:paraId="09257A42" w14:textId="77777777" w:rsidR="00D12C7C" w:rsidRPr="00C6324F" w:rsidRDefault="00D12C7C" w:rsidP="005417E0">
            <w:pPr>
              <w:rPr>
                <w:rFonts w:ascii="Arial" w:hAnsi="Arial" w:cs="Arial"/>
                <w:u w:val="single"/>
              </w:rPr>
            </w:pPr>
          </w:p>
          <w:p w14:paraId="7DCFE541" w14:textId="77777777" w:rsidR="00D12C7C" w:rsidRPr="00A467D5" w:rsidRDefault="00D12C7C" w:rsidP="00A467D5">
            <w:pPr>
              <w:rPr>
                <w:rFonts w:ascii="Arial" w:hAnsi="Arial" w:cs="Arial"/>
                <w:b/>
                <w:u w:val="single"/>
              </w:rPr>
            </w:pPr>
            <w:r w:rsidRPr="00A467D5">
              <w:rPr>
                <w:rFonts w:ascii="Arial" w:hAnsi="Arial" w:cs="Arial"/>
                <w:b/>
                <w:u w:val="single"/>
              </w:rPr>
              <w:t>Minimalne parametry techniczne:</w:t>
            </w:r>
          </w:p>
          <w:p w14:paraId="2B9AE00E" w14:textId="4508C990" w:rsidR="00D12C7C" w:rsidRPr="00C6324F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 xml:space="preserve">Zasilacz główny: Regulowany zasilacz DC min 0-270V/0-8A izolowany od źródła poprzez izolowany transformator, wbudowane zabezpieczenie przeciążeniowe oraz przeciwzwarciowe. Wbudowane mierniki napięcia i prądu. Obwód wyjściowy zabezpiecza wyłącznik </w:t>
            </w:r>
            <w:proofErr w:type="spellStart"/>
            <w:r w:rsidRPr="00C6324F">
              <w:rPr>
                <w:rFonts w:ascii="Arial" w:hAnsi="Arial" w:cs="Arial"/>
              </w:rPr>
              <w:t>magnetotermiczny</w:t>
            </w:r>
            <w:proofErr w:type="spellEnd"/>
            <w:r w:rsidRPr="00C6324F">
              <w:rPr>
                <w:rFonts w:ascii="Arial" w:hAnsi="Arial" w:cs="Arial"/>
              </w:rPr>
              <w:t>. Przycisk kontrolny START/STOP, lampka wskazująca prace zasilacza. W konsoli wbudowany przełącznik załączający wyjście zasilacza głównego DC lub regulowanego autotransformatora 3 fazowego AC. Wyjścia zasilacza głównego DC oraz autotransformatora 3 fazowego AC nie muszą działać jednocześnie.</w:t>
            </w:r>
          </w:p>
          <w:p w14:paraId="6F925339" w14:textId="768B2E65" w:rsidR="00D12C7C" w:rsidRPr="005417E0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Pomocniczy zasilacz DC. Minimalne parametry 0 - 120V lub więcej, prąd min. 2,5A, izolowany od źródła, wbudowane zabezpieczenie przeciążeniowe oraz przeciwzwarciowe. Wbudowane mierniki napięcia i prądu. Przycisk kontrolny ON/OFF, lampka wskazująca prace zasilacza. W konsoli wbudowany przełącznik załączający Wyjście pomocnicze DC lub regulowany autotransformator 1 fazowy AC. Wyjścia pomocnicze DC oraz autotransformator 1 fazowy AC nie muszą działać jednocześnie. Regulacja za pomocą pokrętła umieszczonego na zewnątrz nogi technicznej.</w:t>
            </w:r>
          </w:p>
          <w:p w14:paraId="5B8F9F40" w14:textId="017304CD" w:rsidR="00D12C7C" w:rsidRPr="005417E0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lastRenderedPageBreak/>
              <w:t xml:space="preserve">Regulowany autotransformator 3-fazowy z zabezpieczeniem przeciążeniowym i przeciwzwarciowym. Napięcie regulowane w zakresie min. 0-430V, (prąd min 5A) Zabezpieczenie obwodu wyjściowego </w:t>
            </w:r>
            <w:proofErr w:type="spellStart"/>
            <w:r w:rsidRPr="005417E0">
              <w:rPr>
                <w:rFonts w:ascii="Arial" w:hAnsi="Arial" w:cs="Arial"/>
              </w:rPr>
              <w:t>magnetotermiczne</w:t>
            </w:r>
            <w:proofErr w:type="spellEnd"/>
            <w:r w:rsidRPr="005417E0">
              <w:rPr>
                <w:rFonts w:ascii="Arial" w:hAnsi="Arial" w:cs="Arial"/>
              </w:rPr>
              <w:t>. Regulacja za pomocą pokrętła najlepiej, umieszczonego na zewnątrz nogi technicznej.</w:t>
            </w:r>
          </w:p>
          <w:p w14:paraId="2FDD49AB" w14:textId="4C79A041" w:rsidR="00D12C7C" w:rsidRPr="005417E0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Pomocniczy autotransformator jednofazowy z zabezpieczeniem przeciążeniowym i przeciwzwarciowym. Napięcie regulowane w zakresie min 0-250V, prąd min. 2,5A. Wbudowane mierniki napięcia i prądu. Przycisk kontrolny ON/OFF, lampka wskazująca prace zasilacza. Regulacja za pomocą pokrętła, najlepiej umieszczonego na zewnątrz nogi technicznej.</w:t>
            </w:r>
          </w:p>
          <w:p w14:paraId="576002C8" w14:textId="1A84BD76" w:rsidR="00D12C7C" w:rsidRPr="005417E0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Wyjście zasilania 3 fazowego - 4 gniazda zabezpieczone przyciskiem ON/OFF oraz jedno gniazdo 3 fazowe 16A.</w:t>
            </w:r>
          </w:p>
          <w:p w14:paraId="19578E72" w14:textId="6D4FBF88" w:rsidR="00D12C7C" w:rsidRPr="005417E0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Zasilanie sieciowe 230V, min. 4 gniazda 230V umieszczone w konsoli</w:t>
            </w:r>
          </w:p>
          <w:p w14:paraId="4F007272" w14:textId="77198B2C" w:rsidR="00D12C7C" w:rsidRPr="005417E0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Przycisk Start/Stop ze wskazaniem świetlnym oznaczającym załączenie urządzenia.</w:t>
            </w:r>
          </w:p>
          <w:p w14:paraId="5F3360BF" w14:textId="3ADCC0E7" w:rsidR="00D12C7C" w:rsidRPr="005417E0" w:rsidRDefault="00D12C7C" w:rsidP="00C6324F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 xml:space="preserve">Wszystkie wyjścia wyposażone są w bezpieczne gniazda 4mm z podwójna izolacją napięcie 1000V do 32A. </w:t>
            </w:r>
          </w:p>
          <w:p w14:paraId="5FAB0DF0" w14:textId="475D5F5B" w:rsidR="00D12C7C" w:rsidRPr="005417E0" w:rsidRDefault="00D12C7C" w:rsidP="00C6324F">
            <w:pPr>
              <w:pStyle w:val="Tekstpodstawowy3"/>
              <w:numPr>
                <w:ilvl w:val="0"/>
                <w:numId w:val="20"/>
              </w:numPr>
              <w:spacing w:after="0"/>
              <w:rPr>
                <w:rFonts w:ascii="Arial" w:hAnsi="Arial" w:cs="Arial"/>
                <w:color w:val="00CC00"/>
                <w:sz w:val="20"/>
              </w:rPr>
            </w:pPr>
            <w:r w:rsidRPr="005417E0">
              <w:rPr>
                <w:rFonts w:ascii="Arial" w:hAnsi="Arial" w:cs="Arial"/>
                <w:sz w:val="20"/>
              </w:rPr>
              <w:t>Obciążenie pojemnościowe dopasowane do parametrów stołu (min. 1000VAR)) w nodze stołu, sterowane na konsoli, nie wymagające dodatkowego zasilacza. Proponuje się obciążenie regulowane jest za pomocą min 5 przełączników, powinno pracować w systemie jednofazowym i trójfazowym. (Dopuszcza się również obciążenie rezystancyjne z osprzętem, stanowiące niezależne, zewnętrzne urządzenie dopasowane do parametrów stołu).</w:t>
            </w:r>
          </w:p>
        </w:tc>
        <w:tc>
          <w:tcPr>
            <w:tcW w:w="1134" w:type="dxa"/>
            <w:vAlign w:val="center"/>
          </w:tcPr>
          <w:p w14:paraId="4042AA65" w14:textId="1C575FA8" w:rsidR="00D12C7C" w:rsidRPr="00C6324F" w:rsidRDefault="00D12C7C" w:rsidP="005417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6324F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14:paraId="1BC0F651" w14:textId="77777777" w:rsidR="00D12C7C" w:rsidRDefault="00D12C7C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71AAA6AA" w14:textId="77777777" w:rsidR="00334EEF" w:rsidRPr="00194C0B" w:rsidRDefault="00334EEF" w:rsidP="00853A3D">
            <w:pPr>
              <w:pStyle w:val="Tekstpodstawowy3"/>
              <w:spacing w:after="0"/>
              <w:rPr>
                <w:rFonts w:ascii="Arial" w:hAnsi="Arial" w:cs="Arial"/>
                <w:b/>
                <w:sz w:val="20"/>
              </w:rPr>
            </w:pPr>
          </w:p>
          <w:p w14:paraId="0E3C7B09" w14:textId="4DBD491C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194C0B">
              <w:rPr>
                <w:rFonts w:ascii="Arial" w:hAnsi="Arial" w:cs="Arial"/>
                <w:sz w:val="20"/>
              </w:rPr>
              <w:t>Producent: ……………</w:t>
            </w:r>
          </w:p>
          <w:p w14:paraId="4148BBBF" w14:textId="77777777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</w:p>
          <w:p w14:paraId="1E576010" w14:textId="77777777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194C0B">
              <w:rPr>
                <w:rFonts w:ascii="Arial" w:hAnsi="Arial" w:cs="Arial"/>
                <w:sz w:val="20"/>
              </w:rPr>
              <w:t xml:space="preserve">Nazwa/typ: …………… </w:t>
            </w:r>
          </w:p>
          <w:p w14:paraId="190CF8D7" w14:textId="77777777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21B31E55" w14:textId="77777777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F9F6EA1" w14:textId="77777777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 xml:space="preserve">Wymiary: </w:t>
            </w:r>
          </w:p>
          <w:p w14:paraId="526408D4" w14:textId="77777777" w:rsidR="00853A3D" w:rsidRPr="00194C0B" w:rsidRDefault="00853A3D" w:rsidP="00853A3D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>wysokość: ……</w:t>
            </w:r>
          </w:p>
          <w:p w14:paraId="62B38E0C" w14:textId="77777777" w:rsidR="00853A3D" w:rsidRPr="00194C0B" w:rsidRDefault="00853A3D" w:rsidP="00853A3D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>szerokość: ……</w:t>
            </w:r>
          </w:p>
          <w:p w14:paraId="1D5D44D1" w14:textId="77777777" w:rsidR="00853A3D" w:rsidRPr="00194C0B" w:rsidRDefault="00853A3D" w:rsidP="00853A3D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>głębokość: ……</w:t>
            </w:r>
          </w:p>
          <w:p w14:paraId="1E25D354" w14:textId="77777777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C290958" w14:textId="77777777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>Blat grubości.: ……</w:t>
            </w:r>
          </w:p>
          <w:p w14:paraId="3D5847EA" w14:textId="77777777" w:rsidR="00853A3D" w:rsidRPr="00194C0B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88FC858" w14:textId="7ECBB8C4" w:rsidR="00853A3D" w:rsidRPr="00014C86" w:rsidRDefault="00853A3D" w:rsidP="00853A3D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94C0B">
              <w:rPr>
                <w:rFonts w:ascii="Arial" w:hAnsi="Arial" w:cs="Arial"/>
                <w:sz w:val="18"/>
                <w:szCs w:val="18"/>
              </w:rPr>
              <w:t>Obciążenie stołu:……</w:t>
            </w:r>
          </w:p>
        </w:tc>
        <w:tc>
          <w:tcPr>
            <w:tcW w:w="2551" w:type="dxa"/>
          </w:tcPr>
          <w:p w14:paraId="1982F716" w14:textId="77777777" w:rsidR="00D12C7C" w:rsidRDefault="00D12C7C" w:rsidP="00A467D5">
            <w:pPr>
              <w:widowControl w:val="0"/>
              <w:jc w:val="center"/>
              <w:rPr>
                <w:rFonts w:eastAsia="Calibri" w:cstheme="minorHAnsi"/>
              </w:rPr>
            </w:pPr>
          </w:p>
          <w:p w14:paraId="2EE96897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78EF86D1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52728271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251F902A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2A05C3FE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42CFE080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4213DF57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3B2C414D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2FE3BADA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3A16013B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41459BFE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53679EF3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28C2A193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7E6D2472" w14:textId="4949A16D" w:rsidR="00D12C7C" w:rsidRPr="00C6324F" w:rsidRDefault="00CD173B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  <w:sdt>
              <w:sdtPr>
                <w:rPr>
                  <w:rFonts w:eastAsia="Calibri" w:cstheme="minorHAnsi"/>
                  <w:b/>
                  <w:sz w:val="22"/>
                  <w:szCs w:val="22"/>
                </w:rPr>
                <w:id w:val="-1811091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C6324F">
                  <w:rPr>
                    <w:rFonts w:ascii="MS Gothic" w:eastAsia="MS Gothic" w:hAnsi="MS Gothic" w:cstheme="minorHAnsi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C6324F">
              <w:rPr>
                <w:rFonts w:eastAsia="Calibri" w:cstheme="minorHAnsi"/>
                <w:b/>
                <w:sz w:val="22"/>
                <w:szCs w:val="22"/>
              </w:rPr>
              <w:t xml:space="preserve"> TAK / </w:t>
            </w:r>
            <w:sdt>
              <w:sdtPr>
                <w:rPr>
                  <w:rFonts w:eastAsia="Calibri" w:cstheme="minorHAnsi"/>
                  <w:b/>
                  <w:sz w:val="22"/>
                  <w:szCs w:val="22"/>
                </w:rPr>
                <w:id w:val="83719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C6324F">
                  <w:rPr>
                    <w:rFonts w:ascii="Segoe UI Symbol" w:eastAsia="Calibri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C6324F">
              <w:rPr>
                <w:rFonts w:eastAsia="Calibri" w:cstheme="minorHAnsi"/>
                <w:b/>
                <w:sz w:val="22"/>
                <w:szCs w:val="22"/>
              </w:rPr>
              <w:t xml:space="preserve"> NIE</w:t>
            </w:r>
          </w:p>
          <w:p w14:paraId="1F05C824" w14:textId="77777777" w:rsidR="00D12C7C" w:rsidRPr="00014C86" w:rsidRDefault="00D12C7C" w:rsidP="00A467D5">
            <w:pPr>
              <w:pStyle w:val="Tekstpodstawowy3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C7C" w:rsidRPr="00014C86" w14:paraId="0AE7D9B7" w14:textId="77777777" w:rsidTr="00FD24E0">
        <w:trPr>
          <w:trHeight w:val="664"/>
        </w:trPr>
        <w:tc>
          <w:tcPr>
            <w:tcW w:w="2836" w:type="dxa"/>
            <w:vMerge/>
            <w:shd w:val="clear" w:color="auto" w:fill="BFBFBF" w:themeFill="background1" w:themeFillShade="BF"/>
            <w:vAlign w:val="center"/>
          </w:tcPr>
          <w:p w14:paraId="77FB3ED1" w14:textId="69DCF3DF" w:rsidR="00D12C7C" w:rsidRPr="00CC3B5A" w:rsidRDefault="00D12C7C" w:rsidP="005417E0">
            <w:pPr>
              <w:pStyle w:val="Tekstpodstawowy3"/>
              <w:spacing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28" w:type="dxa"/>
            <w:vAlign w:val="center"/>
          </w:tcPr>
          <w:p w14:paraId="76D938C3" w14:textId="49767403" w:rsidR="00D12C7C" w:rsidRDefault="00D12C7C" w:rsidP="00A467D5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22"/>
                <w:szCs w:val="22"/>
              </w:rPr>
            </w:pPr>
            <w:r w:rsidRPr="00C6324F">
              <w:rPr>
                <w:rFonts w:ascii="Arial" w:hAnsi="Arial" w:cs="Arial"/>
                <w:b/>
                <w:sz w:val="22"/>
                <w:szCs w:val="22"/>
              </w:rPr>
              <w:t>Stół elektrotechniczny min. 2000 VA z autotransformatorami oraz obciążeniem</w:t>
            </w:r>
            <w:r w:rsidRPr="00C632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6324F">
              <w:rPr>
                <w:rFonts w:ascii="Arial" w:hAnsi="Arial" w:cs="Arial"/>
                <w:b/>
                <w:sz w:val="22"/>
                <w:szCs w:val="22"/>
              </w:rPr>
              <w:t xml:space="preserve">indukcyjnym </w:t>
            </w:r>
            <w:r w:rsidRPr="00C6324F">
              <w:rPr>
                <w:rFonts w:ascii="Arial" w:hAnsi="Arial" w:cs="Arial"/>
                <w:sz w:val="22"/>
                <w:szCs w:val="22"/>
              </w:rPr>
              <w:t>lub równoważny o parametrach nie gorszych niż podane poniżej:</w:t>
            </w:r>
          </w:p>
          <w:p w14:paraId="604D69BC" w14:textId="77777777" w:rsidR="00C6324F" w:rsidRPr="00C6324F" w:rsidRDefault="00C6324F" w:rsidP="00C6324F">
            <w:pPr>
              <w:pStyle w:val="Akapitzlist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31F18513" w14:textId="0CB1A716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wymiary: wysokość (min./max.) 800 mm – 860 mm; szerokość (min./max.) 1450 mm – 1550 mm; głębokość (min./max.) 750 mm – 850 mm</w:t>
            </w:r>
          </w:p>
          <w:p w14:paraId="198B04B8" w14:textId="0AD71504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blat o grubości min 40 mm odporny na zarysowania, wysoką temperaturę, środki chemiczne, powierzchnia blatu w kolorze szarym,</w:t>
            </w:r>
          </w:p>
          <w:p w14:paraId="0540C005" w14:textId="61B8E91B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trike/>
              </w:rPr>
            </w:pPr>
            <w:r w:rsidRPr="00C6324F">
              <w:rPr>
                <w:rFonts w:ascii="Arial" w:hAnsi="Arial" w:cs="Arial"/>
              </w:rPr>
              <w:t>konstrukcja metalowa, malowana proszkowo (dwa kolory – czarny i wstawki niebieskie)</w:t>
            </w:r>
          </w:p>
          <w:p w14:paraId="201323A2" w14:textId="66D938C2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obciążenie stołu min. 900 kg</w:t>
            </w:r>
          </w:p>
          <w:p w14:paraId="194AD0F3" w14:textId="1B5A30EB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nogi stołu czarne, zabezpieczone osłonami z PVC</w:t>
            </w:r>
          </w:p>
          <w:p w14:paraId="663EBE9C" w14:textId="76FE6F19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autotransformator najlepiej wbudowany w nodze technicznej z prawej strony z drzwiami rewizyjnymi</w:t>
            </w:r>
          </w:p>
          <w:p w14:paraId="102359B1" w14:textId="00316F72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lastRenderedPageBreak/>
              <w:t>zabezpieczenia stołu zamykane na kluczyk</w:t>
            </w:r>
          </w:p>
          <w:p w14:paraId="373487CF" w14:textId="59AFD1C4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wyjścia zasilające AC/DC wyprowadzone muszą być w konsoli zasilającej wyposażone w bezpieczne gniazda 4mm</w:t>
            </w:r>
          </w:p>
          <w:p w14:paraId="754AE5FD" w14:textId="651E9CA1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trike/>
              </w:rPr>
            </w:pPr>
            <w:r w:rsidRPr="00C6324F">
              <w:rPr>
                <w:rFonts w:ascii="Arial" w:hAnsi="Arial" w:cs="Arial"/>
              </w:rPr>
              <w:t>konsola metalowa mocowana do blatu stołu, malowana proszkowo, w kolorze szaro niebieskim</w:t>
            </w:r>
          </w:p>
          <w:p w14:paraId="55661A4A" w14:textId="58CCDFAF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panel przedni ustawiony pod kątem do uczniów</w:t>
            </w:r>
          </w:p>
          <w:p w14:paraId="490B5AA1" w14:textId="21539E86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front konsoli z płyty izolacyjnej np. PCV.</w:t>
            </w:r>
          </w:p>
          <w:p w14:paraId="53A0B2D8" w14:textId="1FC41A7E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 xml:space="preserve">długość konsoli zasilającej (min./max.) 1000 mm – 1550 mm, </w:t>
            </w:r>
          </w:p>
          <w:p w14:paraId="56F9F8EF" w14:textId="47C046EB" w:rsidR="00D12C7C" w:rsidRPr="005417E0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w konsoli zabudowane między innymi mierniki analogowe wyjść zasilających, do których są przypisane min. 4 gniazda 230V oraz wyjścia z wyłącznikiem ON/OFF - jedno 3 fazowe 400V z bezpiecznymi gniazdami 4mm oraz jedno gniazdo 3 fazowe 16A..</w:t>
            </w:r>
          </w:p>
          <w:p w14:paraId="4ECFDB50" w14:textId="77F807B8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>lampki LED sygnalizujące obecność napięcia,</w:t>
            </w:r>
          </w:p>
          <w:p w14:paraId="171D7AE2" w14:textId="039845F0" w:rsidR="00D12C7C" w:rsidRPr="00C6324F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C6324F">
              <w:rPr>
                <w:rFonts w:ascii="Arial" w:hAnsi="Arial" w:cs="Arial"/>
              </w:rPr>
              <w:t xml:space="preserve">główny przycisk bezpieczeństwa „ZATRZYMANIE AWARYJNE” </w:t>
            </w:r>
          </w:p>
          <w:p w14:paraId="60FFFC60" w14:textId="77777777" w:rsidR="00D12C7C" w:rsidRPr="00A467D5" w:rsidRDefault="00D12C7C" w:rsidP="005417E0">
            <w:pPr>
              <w:contextualSpacing/>
              <w:rPr>
                <w:rFonts w:ascii="Arial" w:hAnsi="Arial" w:cs="Arial"/>
                <w:u w:val="single"/>
              </w:rPr>
            </w:pPr>
          </w:p>
          <w:p w14:paraId="5781EBA1" w14:textId="77777777" w:rsidR="00D12C7C" w:rsidRPr="00A467D5" w:rsidRDefault="00D12C7C" w:rsidP="00A467D5">
            <w:pPr>
              <w:rPr>
                <w:rFonts w:ascii="Arial" w:hAnsi="Arial" w:cs="Arial"/>
                <w:b/>
                <w:u w:val="single"/>
              </w:rPr>
            </w:pPr>
            <w:r w:rsidRPr="00A467D5">
              <w:rPr>
                <w:rFonts w:ascii="Arial" w:hAnsi="Arial" w:cs="Arial"/>
                <w:b/>
                <w:u w:val="single"/>
              </w:rPr>
              <w:t>Minimalne parametry techniczne:</w:t>
            </w:r>
          </w:p>
          <w:p w14:paraId="2E3969E3" w14:textId="0CC969CD" w:rsidR="00D12C7C" w:rsidRPr="00A467D5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 xml:space="preserve">Zasilacz główny: Regulowany zasilacz DC min 0-270V/0-8A izolowany od źródła poprzez izolowany transformator, wbudowane zabezpieczenie przeciążeniowe oraz przeciwzwarciowe. Wbudowane mierniki napięcia i prądu. Obwód wyjściowy zabezpiecza wyłącznik </w:t>
            </w:r>
            <w:proofErr w:type="spellStart"/>
            <w:r w:rsidRPr="00A467D5">
              <w:rPr>
                <w:rFonts w:ascii="Arial" w:hAnsi="Arial" w:cs="Arial"/>
              </w:rPr>
              <w:t>magnetotermiczny</w:t>
            </w:r>
            <w:proofErr w:type="spellEnd"/>
            <w:r w:rsidRPr="00A467D5">
              <w:rPr>
                <w:rFonts w:ascii="Arial" w:hAnsi="Arial" w:cs="Arial"/>
              </w:rPr>
              <w:t>. Przycisk kontrolny START/STOP, lampka wskazująca prace zasilacza. W konsoli wbudowany przełącznik załączający wyjście zasilacza głównego DC lub regulowanego autotransformatora 3 fazowego AC. Wyjścia zasilacza głównego DC oraz autotransformatora 3 fazowego AC nie muszą działać jednocześnie.</w:t>
            </w:r>
          </w:p>
          <w:p w14:paraId="6BA0009B" w14:textId="7A96FBFE" w:rsidR="00D12C7C" w:rsidRPr="005417E0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Pomocniczy zasilacz DC. Minimalne parametry 0 - 120V lub więcej, prąd min. 2,5A, izolowany od źródła, wbudowane zabezpieczenie przeciążeniowe oraz przeciwzwarciowe. Wbudowane mierniki napięcia i prądu. Przycisk kontrolny ON/OFF, lampka wskazująca prace zasilacza. W konsoli wbudowany przełącznik załączający Wyjście pomocnicze DC lub regulowany autotransformator 1 fazowy AC. Wyjścia pomocnicze DC oraz autotransformator 1 fazowy AC nie muszą działać jednocześnie. Regulacja za pomocą pokrętła umieszczonego na zewnątrz nogi technicznej.</w:t>
            </w:r>
          </w:p>
          <w:p w14:paraId="74441DA9" w14:textId="56440B84" w:rsidR="00D12C7C" w:rsidRPr="005417E0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 xml:space="preserve">Regulowany autotransformator 3-fazowy z zabezpieczeniem przeciążeniowym i przeciwzwarciowym. Napięcie regulowane w zakresie min. 0-430V, (prąd min 5A) Zabezpieczenie obwodu wyjściowego </w:t>
            </w:r>
            <w:proofErr w:type="spellStart"/>
            <w:r w:rsidRPr="005417E0">
              <w:rPr>
                <w:rFonts w:ascii="Arial" w:hAnsi="Arial" w:cs="Arial"/>
              </w:rPr>
              <w:t>magnetotermiczne</w:t>
            </w:r>
            <w:proofErr w:type="spellEnd"/>
            <w:r w:rsidRPr="005417E0">
              <w:rPr>
                <w:rFonts w:ascii="Arial" w:hAnsi="Arial" w:cs="Arial"/>
              </w:rPr>
              <w:t>. Regulacja za pomocą pokrętła najlepiej, umieszczonego na zewnątrz nogi technicznej.</w:t>
            </w:r>
          </w:p>
          <w:p w14:paraId="7432D733" w14:textId="26A7C62F" w:rsidR="00D12C7C" w:rsidRPr="005417E0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lastRenderedPageBreak/>
              <w:t>Pomocniczy autotransformator jednofazowy z zabezpieczeniem przeciążeniowym i przeciwzwarciowym. Napięcie regulowane w zakresie min 0-250V, prąd min. 2,5A. Wbudowane mierniki napięcia i prądu. Przycisk kontrolny ON/OFF, lampka wskazująca prace zasilacza. Regulacja za pomocą pokrętła, najlepiej umieszczonego na zewnątrz nogi technicznej.</w:t>
            </w:r>
          </w:p>
          <w:p w14:paraId="5D76B4A4" w14:textId="744A7AA1" w:rsidR="00D12C7C" w:rsidRPr="005417E0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Wyjście zasilania 3 fazowego - 4 gniazda zabezpieczone przyciskiem ON/OFF oraz jedno gniazdo 3 fazowe 16A.</w:t>
            </w:r>
          </w:p>
          <w:p w14:paraId="2DFCCDD2" w14:textId="47778A16" w:rsidR="00D12C7C" w:rsidRPr="005417E0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Zasilanie sieciowe 230V, min. 4 gniazda 230V umieszczone w konsoli</w:t>
            </w:r>
          </w:p>
          <w:p w14:paraId="5670CDC0" w14:textId="64BD1F91" w:rsidR="00D12C7C" w:rsidRPr="005417E0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Przycisk Start/Stop ze wskazaniem świetlnym oznaczającym załączenie urządzenia.</w:t>
            </w:r>
          </w:p>
          <w:p w14:paraId="40921E22" w14:textId="5A933A15" w:rsidR="00D12C7C" w:rsidRPr="005417E0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 xml:space="preserve">Wszystkie wyjścia wyposażone są w bezpieczne gniazda 4mm z podwójna izolacją napięcie 1000V do 32A. </w:t>
            </w:r>
          </w:p>
          <w:p w14:paraId="7CA5C910" w14:textId="2C83B8B4" w:rsidR="00D12C7C" w:rsidRPr="005417E0" w:rsidRDefault="00D12C7C" w:rsidP="00A467D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5417E0">
              <w:rPr>
                <w:rFonts w:ascii="Arial" w:hAnsi="Arial" w:cs="Arial"/>
              </w:rPr>
              <w:t>Obciążenie indukcyjne dopasowane do parametrów stołu (min. 1000VAR)) w nodze stołu, sterowane na konsoli, nie wymagające dodatkowego zasilacza. Proponuje się obciążenie regulowane jest za pomocą min 5 przełączników, powinno pracować w systemie jednofazowym i trójfazowym. (Dopuszcza się również obciążenie rezystancyjne z osprzętem, stanowiące niezależne, zewnętrzne urządzenie dopasowane do parametrów stołu).</w:t>
            </w:r>
          </w:p>
        </w:tc>
        <w:tc>
          <w:tcPr>
            <w:tcW w:w="1134" w:type="dxa"/>
            <w:vAlign w:val="center"/>
          </w:tcPr>
          <w:p w14:paraId="7F1F75CD" w14:textId="2E515422" w:rsidR="00D12C7C" w:rsidRPr="00C6324F" w:rsidRDefault="00D12C7C" w:rsidP="005417E0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C6324F">
              <w:rPr>
                <w:rFonts w:ascii="Arial" w:hAnsi="Arial" w:cs="Arial"/>
                <w:b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410" w:type="dxa"/>
          </w:tcPr>
          <w:p w14:paraId="3F8A29B5" w14:textId="77777777" w:rsidR="00D12C7C" w:rsidRDefault="00D12C7C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0A672AD" w14:textId="77777777" w:rsidR="00334EEF" w:rsidRDefault="00334EEF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C8A40F2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853A3D">
              <w:rPr>
                <w:rFonts w:ascii="Arial" w:hAnsi="Arial" w:cs="Arial"/>
                <w:sz w:val="20"/>
              </w:rPr>
              <w:t>Producent: ……………</w:t>
            </w:r>
          </w:p>
          <w:p w14:paraId="0EEA658D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</w:p>
          <w:p w14:paraId="51467969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853A3D">
              <w:rPr>
                <w:rFonts w:ascii="Arial" w:hAnsi="Arial" w:cs="Arial"/>
                <w:sz w:val="20"/>
              </w:rPr>
              <w:t xml:space="preserve">Nazwa/typ: …………… </w:t>
            </w:r>
          </w:p>
          <w:p w14:paraId="17AC8AE9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159D759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7EA74ED7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 xml:space="preserve">Wymiary: </w:t>
            </w:r>
          </w:p>
          <w:p w14:paraId="73888251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wysokość: ……</w:t>
            </w:r>
          </w:p>
          <w:p w14:paraId="56FC5323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szerokość: ……</w:t>
            </w:r>
          </w:p>
          <w:p w14:paraId="290E4D58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głębokość: ……</w:t>
            </w:r>
          </w:p>
          <w:p w14:paraId="24B9E477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A7E6540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Blat gr</w:t>
            </w:r>
            <w:r>
              <w:rPr>
                <w:rFonts w:ascii="Arial" w:hAnsi="Arial" w:cs="Arial"/>
                <w:sz w:val="18"/>
                <w:szCs w:val="18"/>
              </w:rPr>
              <w:t>ubości</w:t>
            </w:r>
            <w:r w:rsidRPr="00853A3D">
              <w:rPr>
                <w:rFonts w:ascii="Arial" w:hAnsi="Arial" w:cs="Arial"/>
                <w:sz w:val="18"/>
                <w:szCs w:val="18"/>
              </w:rPr>
              <w:t>.: ……</w:t>
            </w:r>
          </w:p>
          <w:p w14:paraId="2DFF0EAF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74F73793" w14:textId="2CE31F86" w:rsidR="00334EEF" w:rsidRPr="00014C86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Obciążenie stołu:……</w:t>
            </w:r>
          </w:p>
        </w:tc>
        <w:tc>
          <w:tcPr>
            <w:tcW w:w="2551" w:type="dxa"/>
          </w:tcPr>
          <w:p w14:paraId="534D445D" w14:textId="77777777" w:rsidR="00D12C7C" w:rsidRDefault="00D12C7C" w:rsidP="00A467D5">
            <w:pPr>
              <w:widowControl w:val="0"/>
              <w:jc w:val="center"/>
              <w:rPr>
                <w:rFonts w:eastAsia="Calibri" w:cstheme="minorHAnsi"/>
              </w:rPr>
            </w:pPr>
          </w:p>
          <w:p w14:paraId="658AB988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12C3B788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25071F36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7FCFA2A4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0FE150C9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531A2798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6AA9F10E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30CAEBE5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6DBD9996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04B6FFE6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0BABED43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3D05A683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3790CDFA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7009620C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20A5A08D" w14:textId="77777777" w:rsidR="00334EEF" w:rsidRDefault="00334EEF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3A7826A9" w14:textId="33034CCA" w:rsidR="00D12C7C" w:rsidRPr="00C6324F" w:rsidRDefault="00CD173B" w:rsidP="00A467D5">
            <w:pPr>
              <w:widowControl w:val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  <w:sdt>
              <w:sdtPr>
                <w:rPr>
                  <w:rFonts w:eastAsia="Calibri" w:cstheme="minorHAnsi"/>
                  <w:b/>
                  <w:sz w:val="22"/>
                  <w:szCs w:val="22"/>
                </w:rPr>
                <w:id w:val="201688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C6324F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C6324F">
              <w:rPr>
                <w:rFonts w:eastAsia="Calibri" w:cstheme="minorHAnsi"/>
                <w:b/>
                <w:sz w:val="22"/>
                <w:szCs w:val="22"/>
              </w:rPr>
              <w:t xml:space="preserve"> TAK / </w:t>
            </w:r>
            <w:sdt>
              <w:sdtPr>
                <w:rPr>
                  <w:rFonts w:eastAsia="Calibri" w:cstheme="minorHAnsi"/>
                  <w:b/>
                  <w:sz w:val="22"/>
                  <w:szCs w:val="22"/>
                </w:rPr>
                <w:id w:val="4896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C6324F">
                  <w:rPr>
                    <w:rFonts w:ascii="Segoe UI Symbol" w:eastAsia="Calibri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C6324F">
              <w:rPr>
                <w:rFonts w:eastAsia="Calibri" w:cstheme="minorHAnsi"/>
                <w:b/>
                <w:sz w:val="22"/>
                <w:szCs w:val="22"/>
              </w:rPr>
              <w:t xml:space="preserve"> NIE</w:t>
            </w:r>
          </w:p>
          <w:p w14:paraId="4B1BF737" w14:textId="77777777" w:rsidR="00D12C7C" w:rsidRPr="00014C86" w:rsidRDefault="00D12C7C" w:rsidP="00A467D5">
            <w:pPr>
              <w:pStyle w:val="Tekstpodstawowy3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C7C" w:rsidRPr="00014C86" w14:paraId="359C9D2B" w14:textId="77777777" w:rsidTr="00FD24E0">
        <w:trPr>
          <w:trHeight w:val="550"/>
        </w:trPr>
        <w:tc>
          <w:tcPr>
            <w:tcW w:w="2836" w:type="dxa"/>
            <w:vMerge/>
            <w:shd w:val="clear" w:color="auto" w:fill="BFBFBF" w:themeFill="background1" w:themeFillShade="BF"/>
            <w:vAlign w:val="center"/>
          </w:tcPr>
          <w:p w14:paraId="7B98080F" w14:textId="7A8D4FA3" w:rsidR="00D12C7C" w:rsidRPr="00CC3B5A" w:rsidRDefault="00D12C7C" w:rsidP="005417E0">
            <w:pPr>
              <w:pStyle w:val="Tekstpodstawowy3"/>
              <w:spacing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28" w:type="dxa"/>
            <w:vAlign w:val="center"/>
          </w:tcPr>
          <w:p w14:paraId="39385939" w14:textId="21BDF9D1" w:rsidR="00A467D5" w:rsidRDefault="00D12C7C" w:rsidP="00D12C7C">
            <w:p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467D5">
              <w:rPr>
                <w:rFonts w:ascii="Arial" w:hAnsi="Arial" w:cs="Arial"/>
                <w:b/>
                <w:sz w:val="22"/>
                <w:szCs w:val="22"/>
              </w:rPr>
              <w:t>Wszystkie stoły elektrotechniczne mają dodatkowo posiadać</w:t>
            </w:r>
            <w:r w:rsidR="00A467D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467D5">
              <w:rPr>
                <w:rFonts w:ascii="Arial" w:hAnsi="Arial" w:cs="Arial"/>
                <w:sz w:val="22"/>
                <w:szCs w:val="22"/>
              </w:rPr>
              <w:t>multimetr analogowy o parametrach jak poniżej:</w:t>
            </w:r>
          </w:p>
          <w:p w14:paraId="102593A8" w14:textId="77777777" w:rsidR="00A467D5" w:rsidRPr="00A467D5" w:rsidRDefault="00A467D5" w:rsidP="00D12C7C">
            <w:pPr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EFBBF3" w14:textId="68084EA5" w:rsidR="00D12C7C" w:rsidRPr="00A467D5" w:rsidRDefault="00D12C7C" w:rsidP="00A467D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>Napięcie prądu stałego min 7 zakresów od 0.25V do 1000V, czułość min. 50kΩ/V</w:t>
            </w:r>
          </w:p>
          <w:p w14:paraId="6F0A227B" w14:textId="77777777" w:rsidR="00D12C7C" w:rsidRPr="00A467D5" w:rsidRDefault="00D12C7C" w:rsidP="00A467D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>Napięcie prądu przemiennego min 5 zakresów.: od 2.5V lub mniej do 1000V</w:t>
            </w:r>
          </w:p>
          <w:p w14:paraId="72D9B447" w14:textId="77777777" w:rsidR="00D12C7C" w:rsidRPr="00A467D5" w:rsidRDefault="00D12C7C" w:rsidP="00A467D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 xml:space="preserve">Prąd stały min 5 zakresów: min. 25μA -10 A; </w:t>
            </w:r>
          </w:p>
          <w:p w14:paraId="24E601B4" w14:textId="77777777" w:rsidR="00D12C7C" w:rsidRPr="00A467D5" w:rsidRDefault="00D12C7C" w:rsidP="00A467D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>Prąd przemienny do 10 A</w:t>
            </w:r>
          </w:p>
          <w:p w14:paraId="26DC1E40" w14:textId="77777777" w:rsidR="00D12C7C" w:rsidRPr="00A467D5" w:rsidRDefault="00D12C7C" w:rsidP="00A467D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 xml:space="preserve">Rezystancja, co najmniej 4 zakresy od 0,2 do 20 MΩ lub więcej; </w:t>
            </w:r>
          </w:p>
          <w:p w14:paraId="65813824" w14:textId="77777777" w:rsidR="00D12C7C" w:rsidRPr="00A467D5" w:rsidRDefault="00D12C7C" w:rsidP="00A467D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 xml:space="preserve">Decybelomierz od 20dB lub mniej do 60 </w:t>
            </w:r>
            <w:proofErr w:type="spellStart"/>
            <w:r w:rsidRPr="00A467D5">
              <w:rPr>
                <w:rFonts w:ascii="Arial" w:hAnsi="Arial" w:cs="Arial"/>
              </w:rPr>
              <w:t>dB</w:t>
            </w:r>
            <w:proofErr w:type="spellEnd"/>
            <w:r w:rsidRPr="00A467D5">
              <w:rPr>
                <w:rFonts w:ascii="Arial" w:hAnsi="Arial" w:cs="Arial"/>
              </w:rPr>
              <w:t xml:space="preserve"> lub więcej</w:t>
            </w:r>
          </w:p>
          <w:p w14:paraId="2953B471" w14:textId="77777777" w:rsidR="00D12C7C" w:rsidRPr="00A467D5" w:rsidRDefault="00D12C7C" w:rsidP="00A467D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>Bezpieczeństwo zgodne z IEC 61010-1 lub równoważne</w:t>
            </w:r>
          </w:p>
          <w:p w14:paraId="5893BEF3" w14:textId="77777777" w:rsidR="00A467D5" w:rsidRDefault="00A467D5" w:rsidP="00A467D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="00D12C7C" w:rsidRPr="00A467D5">
              <w:rPr>
                <w:rFonts w:ascii="Arial" w:hAnsi="Arial" w:cs="Arial"/>
              </w:rPr>
              <w:t xml:space="preserve">iernik cęgowy z funkcją rejestracji danych oraz możliwością pomiarów oscyloskopowych napięcia i prądu jednocześnie w formacie </w:t>
            </w:r>
            <w:proofErr w:type="spellStart"/>
            <w:r w:rsidR="00D12C7C" w:rsidRPr="00A467D5">
              <w:rPr>
                <w:rFonts w:ascii="Arial" w:hAnsi="Arial" w:cs="Arial"/>
              </w:rPr>
              <w:t>csv</w:t>
            </w:r>
            <w:proofErr w:type="spellEnd"/>
            <w:r w:rsidR="00D12C7C" w:rsidRPr="00A467D5">
              <w:rPr>
                <w:rFonts w:ascii="Arial" w:hAnsi="Arial" w:cs="Arial"/>
              </w:rPr>
              <w:t>.</w:t>
            </w:r>
          </w:p>
          <w:p w14:paraId="191ABA8E" w14:textId="77777777" w:rsidR="00A467D5" w:rsidRDefault="00D12C7C" w:rsidP="00A467D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 xml:space="preserve">Komunikacja Bluetooth. </w:t>
            </w:r>
          </w:p>
          <w:p w14:paraId="0B3E1418" w14:textId="6A9462D4" w:rsidR="00D12C7C" w:rsidRDefault="00D12C7C" w:rsidP="00A467D5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>Kolorowy wyświetlacz</w:t>
            </w:r>
          </w:p>
          <w:p w14:paraId="59A05DDE" w14:textId="77777777" w:rsidR="00194C0B" w:rsidRPr="00A467D5" w:rsidRDefault="00194C0B" w:rsidP="00194C0B">
            <w:pPr>
              <w:pStyle w:val="Akapitzlist"/>
              <w:rPr>
                <w:rFonts w:ascii="Arial" w:hAnsi="Arial" w:cs="Arial"/>
              </w:rPr>
            </w:pPr>
          </w:p>
          <w:p w14:paraId="6795834E" w14:textId="77777777" w:rsidR="00D12C7C" w:rsidRPr="00D12C7C" w:rsidRDefault="00D12C7C" w:rsidP="00D12C7C">
            <w:pPr>
              <w:contextualSpacing/>
              <w:rPr>
                <w:rFonts w:ascii="Arial" w:hAnsi="Arial" w:cs="Arial"/>
              </w:rPr>
            </w:pPr>
            <w:r w:rsidRPr="00D12C7C">
              <w:rPr>
                <w:rFonts w:ascii="Arial" w:hAnsi="Arial" w:cs="Arial"/>
              </w:rPr>
              <w:t xml:space="preserve">Funkcje dodatkowe: prąd rozruchu, </w:t>
            </w:r>
            <w:proofErr w:type="spellStart"/>
            <w:r w:rsidRPr="00D12C7C">
              <w:rPr>
                <w:rFonts w:ascii="Arial" w:hAnsi="Arial" w:cs="Arial"/>
              </w:rPr>
              <w:t>true-rms</w:t>
            </w:r>
            <w:proofErr w:type="spellEnd"/>
            <w:r w:rsidRPr="00D12C7C">
              <w:rPr>
                <w:rFonts w:ascii="Arial" w:hAnsi="Arial" w:cs="Arial"/>
              </w:rPr>
              <w:t>, bezdotykowa sygnalizacja napięcia, zasilanie z wbudowanego akumulatora.</w:t>
            </w:r>
          </w:p>
          <w:p w14:paraId="6DDB3614" w14:textId="77777777" w:rsidR="00D12C7C" w:rsidRPr="00D12C7C" w:rsidRDefault="00D12C7C" w:rsidP="00D12C7C">
            <w:pPr>
              <w:contextualSpacing/>
              <w:rPr>
                <w:rFonts w:ascii="Arial" w:hAnsi="Arial" w:cs="Arial"/>
                <w:b/>
              </w:rPr>
            </w:pPr>
          </w:p>
          <w:p w14:paraId="0DB688F1" w14:textId="7E056D44" w:rsidR="00D12C7C" w:rsidRPr="00D12C7C" w:rsidRDefault="00D12C7C" w:rsidP="00D12C7C">
            <w:pPr>
              <w:contextualSpacing/>
              <w:rPr>
                <w:rFonts w:ascii="Arial" w:hAnsi="Arial" w:cs="Arial"/>
                <w:b/>
              </w:rPr>
            </w:pPr>
            <w:r w:rsidRPr="00D12C7C">
              <w:rPr>
                <w:rFonts w:ascii="Arial" w:hAnsi="Arial" w:cs="Arial"/>
                <w:b/>
              </w:rPr>
              <w:lastRenderedPageBreak/>
              <w:t>Stoły mają posiadać trwałe oznaczenie CE, Deklaracja CE lub równoważne</w:t>
            </w:r>
            <w:r w:rsidR="00503E27">
              <w:rPr>
                <w:rFonts w:ascii="Arial" w:hAnsi="Arial" w:cs="Arial"/>
                <w:b/>
              </w:rPr>
              <w:t>.</w:t>
            </w:r>
          </w:p>
          <w:p w14:paraId="2EB039C7" w14:textId="77777777" w:rsidR="00D12C7C" w:rsidRPr="00D12C7C" w:rsidRDefault="00D12C7C" w:rsidP="00D12C7C">
            <w:pPr>
              <w:contextualSpacing/>
              <w:rPr>
                <w:rFonts w:ascii="Arial" w:hAnsi="Arial" w:cs="Arial"/>
                <w:b/>
              </w:rPr>
            </w:pPr>
            <w:r w:rsidRPr="00D12C7C">
              <w:rPr>
                <w:rFonts w:ascii="Arial" w:hAnsi="Arial" w:cs="Arial"/>
                <w:b/>
              </w:rPr>
              <w:t>Gwarancja min. 2 lata</w:t>
            </w:r>
          </w:p>
          <w:p w14:paraId="127A2BB3" w14:textId="378DD691" w:rsidR="00D12C7C" w:rsidRPr="00CC3B5A" w:rsidRDefault="00D12C7C" w:rsidP="005417E0">
            <w:pPr>
              <w:pStyle w:val="Tekstpodstawowy3"/>
              <w:spacing w:after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3EB3C6E" w14:textId="05A7F931" w:rsidR="00D12C7C" w:rsidRPr="00014C86" w:rsidRDefault="00D12C7C" w:rsidP="005417E0">
            <w:pPr>
              <w:pStyle w:val="Tekstpodstawowy3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27A2FF7" w14:textId="77777777" w:rsidR="00D12C7C" w:rsidRPr="00014C86" w:rsidRDefault="00D12C7C" w:rsidP="005417E0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048CA1F" w14:textId="77777777" w:rsidR="00D12C7C" w:rsidRDefault="00D12C7C" w:rsidP="00A467D5">
            <w:pPr>
              <w:widowControl w:val="0"/>
              <w:jc w:val="center"/>
              <w:rPr>
                <w:rFonts w:eastAsia="Calibri" w:cstheme="minorHAnsi"/>
              </w:rPr>
            </w:pPr>
          </w:p>
          <w:p w14:paraId="2D3D7F1B" w14:textId="77777777" w:rsidR="00A467D5" w:rsidRPr="00A467D5" w:rsidRDefault="00A467D5" w:rsidP="00A467D5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B41EC8D" w14:textId="77777777" w:rsidR="00A467D5" w:rsidRPr="00A467D5" w:rsidRDefault="00CD173B" w:rsidP="00A467D5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1773743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7D5" w:rsidRPr="00A467D5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A467D5" w:rsidRPr="00A467D5">
              <w:rPr>
                <w:rFonts w:ascii="Arial" w:hAnsi="Arial" w:cs="Arial"/>
                <w:b/>
                <w:sz w:val="22"/>
                <w:szCs w:val="22"/>
              </w:rPr>
              <w:t xml:space="preserve"> TAK / </w:t>
            </w:r>
            <w:sdt>
              <w:sdtPr>
                <w:rPr>
                  <w:rFonts w:ascii="Arial" w:hAnsi="Arial" w:cs="Arial"/>
                  <w:b/>
                  <w:sz w:val="22"/>
                  <w:szCs w:val="22"/>
                </w:rPr>
                <w:id w:val="-597863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7D5" w:rsidRPr="00A467D5">
                  <w:rPr>
                    <w:rFonts w:ascii="Segoe UI Symbol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A467D5" w:rsidRPr="00A467D5">
              <w:rPr>
                <w:rFonts w:ascii="Arial" w:hAnsi="Arial" w:cs="Arial"/>
                <w:b/>
                <w:sz w:val="22"/>
                <w:szCs w:val="22"/>
              </w:rPr>
              <w:t xml:space="preserve"> NIE</w:t>
            </w:r>
          </w:p>
          <w:p w14:paraId="448ECEB4" w14:textId="77777777" w:rsidR="00D12C7C" w:rsidRPr="00014C86" w:rsidRDefault="00D12C7C" w:rsidP="00A467D5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C7C" w:rsidRPr="00014C86" w14:paraId="393F65E2" w14:textId="77777777" w:rsidTr="005D23EF">
        <w:trPr>
          <w:trHeight w:val="566"/>
        </w:trPr>
        <w:tc>
          <w:tcPr>
            <w:tcW w:w="2836" w:type="dxa"/>
            <w:shd w:val="clear" w:color="auto" w:fill="BFBFBF" w:themeFill="background1" w:themeFillShade="BF"/>
            <w:vAlign w:val="center"/>
          </w:tcPr>
          <w:p w14:paraId="544642ED" w14:textId="27B82104" w:rsidR="00D12C7C" w:rsidRPr="00A467D5" w:rsidRDefault="00D12C7C" w:rsidP="00D12C7C">
            <w:pPr>
              <w:pStyle w:val="Tekstpodstawowy3"/>
              <w:spacing w:after="0"/>
              <w:rPr>
                <w:rFonts w:ascii="Arial" w:hAnsi="Arial" w:cs="Arial"/>
                <w:b/>
                <w:strike/>
                <w:color w:val="00CC00"/>
                <w:sz w:val="24"/>
                <w:szCs w:val="24"/>
                <w:highlight w:val="red"/>
              </w:rPr>
            </w:pPr>
            <w:r w:rsidRPr="00A467D5">
              <w:rPr>
                <w:rFonts w:ascii="Arial" w:hAnsi="Arial" w:cs="Arial"/>
                <w:b/>
                <w:sz w:val="24"/>
                <w:szCs w:val="24"/>
              </w:rPr>
              <w:t>Stoły warsztatowe do obróbki ręcznej</w:t>
            </w:r>
          </w:p>
        </w:tc>
        <w:tc>
          <w:tcPr>
            <w:tcW w:w="6628" w:type="dxa"/>
          </w:tcPr>
          <w:p w14:paraId="481774D7" w14:textId="33734842" w:rsidR="00D12C7C" w:rsidRPr="00A467D5" w:rsidRDefault="00D12C7C" w:rsidP="00A467D5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Cs w:val="22"/>
              </w:rPr>
            </w:pPr>
            <w:r w:rsidRPr="00A467D5">
              <w:rPr>
                <w:rFonts w:ascii="Arial" w:hAnsi="Arial" w:cs="Arial"/>
                <w:szCs w:val="22"/>
              </w:rPr>
              <w:t>wymiary: wysokość (min./max.) 800 mm – 850 mm; szerokość (min./max.) 1800 mm – 2000 mm; głębokość (min./max.) 680 mm – 730 mm</w:t>
            </w:r>
          </w:p>
          <w:p w14:paraId="46EA4561" w14:textId="08CFBB24" w:rsidR="00D12C7C" w:rsidRPr="00A467D5" w:rsidRDefault="00D12C7C" w:rsidP="00A467D5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 xml:space="preserve">wyposażony w cztery szuflady, dwie szafki podwieszane z drzwiami, zamykane zamkiem kluczowym, </w:t>
            </w:r>
          </w:p>
          <w:p w14:paraId="24747BF2" w14:textId="6D6DA441" w:rsidR="00D12C7C" w:rsidRPr="00A467D5" w:rsidRDefault="00D12C7C" w:rsidP="00A467D5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 xml:space="preserve">wzmocniony stelaż stołu wykonany z profili zamkniętych 40 mm x 20 mm o grubości min. 1,50 mm. oraz 40 mm x 40 mm o grubości min. 2 mm, </w:t>
            </w:r>
          </w:p>
          <w:p w14:paraId="23C3C75C" w14:textId="0B955174" w:rsidR="00D12C7C" w:rsidRPr="00A467D5" w:rsidRDefault="00D12C7C" w:rsidP="00A467D5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 xml:space="preserve">blat stołu wykonany z lakierowanej sklejki o grubości min. 40 mm pokryty blachą ocynkowaną </w:t>
            </w:r>
          </w:p>
          <w:p w14:paraId="28C3E319" w14:textId="2F28A55C" w:rsidR="00D12C7C" w:rsidRPr="00A467D5" w:rsidRDefault="00D12C7C" w:rsidP="00A467D5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A467D5">
              <w:rPr>
                <w:rFonts w:ascii="Arial" w:hAnsi="Arial" w:cs="Arial"/>
              </w:rPr>
              <w:t xml:space="preserve">stopki poziomujące, </w:t>
            </w:r>
          </w:p>
          <w:p w14:paraId="268262CE" w14:textId="0710554C" w:rsidR="00D12C7C" w:rsidRPr="00A467D5" w:rsidRDefault="00D12C7C" w:rsidP="00A467D5">
            <w:pPr>
              <w:pStyle w:val="Tekstpodstawowy3"/>
              <w:numPr>
                <w:ilvl w:val="0"/>
                <w:numId w:val="24"/>
              </w:numPr>
              <w:spacing w:after="0"/>
              <w:jc w:val="both"/>
              <w:rPr>
                <w:rFonts w:ascii="Arial" w:hAnsi="Arial" w:cs="Arial"/>
                <w:sz w:val="20"/>
              </w:rPr>
            </w:pPr>
            <w:r w:rsidRPr="00A467D5">
              <w:rPr>
                <w:rFonts w:ascii="Arial" w:hAnsi="Arial" w:cs="Arial"/>
                <w:sz w:val="20"/>
                <w:szCs w:val="22"/>
              </w:rPr>
              <w:t>konstrukcja metalowa, malowana proszkowo (dwa kolory – czarny i wstawki niebieskie)</w:t>
            </w:r>
          </w:p>
        </w:tc>
        <w:tc>
          <w:tcPr>
            <w:tcW w:w="1134" w:type="dxa"/>
            <w:vAlign w:val="center"/>
          </w:tcPr>
          <w:p w14:paraId="7315311B" w14:textId="6C109A96" w:rsidR="00D12C7C" w:rsidRPr="00A467D5" w:rsidRDefault="00D12C7C" w:rsidP="00D12C7C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467D5">
              <w:rPr>
                <w:rFonts w:ascii="Arial" w:hAnsi="Arial" w:cs="Arial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14:paraId="45C9608D" w14:textId="77777777" w:rsidR="00D12C7C" w:rsidRDefault="00D12C7C" w:rsidP="00D12C7C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989E387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853A3D">
              <w:rPr>
                <w:rFonts w:ascii="Arial" w:hAnsi="Arial" w:cs="Arial"/>
                <w:sz w:val="20"/>
              </w:rPr>
              <w:t>Producent: ……………</w:t>
            </w:r>
          </w:p>
          <w:p w14:paraId="19EA97E0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</w:p>
          <w:p w14:paraId="57D11A15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853A3D">
              <w:rPr>
                <w:rFonts w:ascii="Arial" w:hAnsi="Arial" w:cs="Arial"/>
                <w:sz w:val="20"/>
              </w:rPr>
              <w:t xml:space="preserve">Nazwa/typ: …………… </w:t>
            </w:r>
          </w:p>
          <w:p w14:paraId="0802A776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8DF0B3E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 xml:space="preserve">Wymiary: </w:t>
            </w:r>
          </w:p>
          <w:p w14:paraId="4FBF3E43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wysokość: ……</w:t>
            </w:r>
          </w:p>
          <w:p w14:paraId="76C46A07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szerokość: ……</w:t>
            </w:r>
          </w:p>
          <w:p w14:paraId="682478A4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głębokość: ……</w:t>
            </w:r>
          </w:p>
          <w:p w14:paraId="5A350D35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0F09C276" w14:textId="3703466E" w:rsidR="00334EEF" w:rsidRPr="00014C86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287C428" w14:textId="77777777" w:rsidR="00D12C7C" w:rsidRPr="00503E27" w:rsidRDefault="00D12C7C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6469B72C" w14:textId="2B74FFD8" w:rsidR="00D12C7C" w:rsidRPr="00503E27" w:rsidRDefault="00CD173B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eastAsia="Calibri" w:hAnsi="Arial" w:cs="Arial"/>
                  <w:b/>
                  <w:sz w:val="22"/>
                  <w:szCs w:val="22"/>
                </w:rPr>
                <w:id w:val="198535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503E27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503E27">
              <w:rPr>
                <w:rFonts w:ascii="Arial" w:eastAsia="Calibri" w:hAnsi="Arial" w:cs="Arial"/>
                <w:b/>
                <w:sz w:val="22"/>
                <w:szCs w:val="22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b/>
                  <w:sz w:val="22"/>
                  <w:szCs w:val="22"/>
                </w:rPr>
                <w:id w:val="-176583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503E27">
                  <w:rPr>
                    <w:rFonts w:ascii="Segoe UI Symbol" w:eastAsia="Calibri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503E27">
              <w:rPr>
                <w:rFonts w:ascii="Arial" w:eastAsia="Calibri" w:hAnsi="Arial" w:cs="Arial"/>
                <w:b/>
                <w:sz w:val="22"/>
                <w:szCs w:val="22"/>
              </w:rPr>
              <w:t xml:space="preserve"> NIE</w:t>
            </w:r>
          </w:p>
          <w:p w14:paraId="0475E0D8" w14:textId="77777777" w:rsidR="00D12C7C" w:rsidRPr="00503E27" w:rsidRDefault="00D12C7C" w:rsidP="00A467D5">
            <w:pPr>
              <w:pStyle w:val="Tekstpodstawowy3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2C7C" w:rsidRPr="00014C86" w14:paraId="6064EAF1" w14:textId="77777777" w:rsidTr="00FD24E0">
        <w:trPr>
          <w:trHeight w:val="566"/>
        </w:trPr>
        <w:tc>
          <w:tcPr>
            <w:tcW w:w="2836" w:type="dxa"/>
            <w:vMerge w:val="restart"/>
            <w:shd w:val="clear" w:color="auto" w:fill="BFBFBF" w:themeFill="background1" w:themeFillShade="BF"/>
            <w:vAlign w:val="center"/>
          </w:tcPr>
          <w:p w14:paraId="64E37012" w14:textId="0C38AC49" w:rsidR="00D12C7C" w:rsidRPr="00A467D5" w:rsidRDefault="00D12C7C" w:rsidP="00D12C7C">
            <w:pPr>
              <w:pStyle w:val="Tekstpodstawowy3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A467D5">
              <w:rPr>
                <w:rFonts w:ascii="Arial" w:eastAsia="DejaVuSans" w:hAnsi="Arial" w:cs="Arial"/>
                <w:b/>
                <w:sz w:val="24"/>
                <w:szCs w:val="24"/>
              </w:rPr>
              <w:t>Stoły dydaktyczne do ćwiczeń</w:t>
            </w:r>
          </w:p>
        </w:tc>
        <w:tc>
          <w:tcPr>
            <w:tcW w:w="6628" w:type="dxa"/>
            <w:vAlign w:val="center"/>
          </w:tcPr>
          <w:p w14:paraId="0810A365" w14:textId="10293622" w:rsidR="00334EEF" w:rsidRPr="00CD173B" w:rsidRDefault="00334EEF" w:rsidP="00334EEF">
            <w:pPr>
              <w:pStyle w:val="Akapitzlist"/>
              <w:rPr>
                <w:rFonts w:ascii="Arial" w:hAnsi="Arial" w:cs="Arial"/>
                <w:b/>
                <w:szCs w:val="22"/>
              </w:rPr>
            </w:pPr>
            <w:r w:rsidRPr="00CD173B">
              <w:rPr>
                <w:rFonts w:ascii="Arial" w:hAnsi="Arial" w:cs="Arial"/>
                <w:b/>
                <w:szCs w:val="22"/>
              </w:rPr>
              <w:t xml:space="preserve">Nr 1: </w:t>
            </w:r>
          </w:p>
          <w:p w14:paraId="0C18DA8D" w14:textId="2545F68F" w:rsidR="00D12C7C" w:rsidRPr="00334EEF" w:rsidRDefault="00D12C7C" w:rsidP="00334EEF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Cs w:val="22"/>
              </w:rPr>
            </w:pPr>
            <w:r w:rsidRPr="00A467D5">
              <w:rPr>
                <w:rFonts w:ascii="Arial" w:hAnsi="Arial" w:cs="Arial"/>
                <w:szCs w:val="22"/>
              </w:rPr>
              <w:t xml:space="preserve">wymiary: wysokość (min./max.) 800 mm – 850 mm; szerokość </w:t>
            </w:r>
            <w:r w:rsidRPr="00334EEF">
              <w:rPr>
                <w:rFonts w:ascii="Arial" w:hAnsi="Arial" w:cs="Arial"/>
                <w:szCs w:val="22"/>
              </w:rPr>
              <w:t>(min./max.) 1800 mm – 2000 mm; głębokość (min./max.) 700 mm – 750 mm</w:t>
            </w:r>
          </w:p>
          <w:p w14:paraId="178A01A0" w14:textId="77777777" w:rsidR="00A467D5" w:rsidRPr="00A467D5" w:rsidRDefault="00D12C7C" w:rsidP="00A467D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 w:rsidRPr="00A467D5">
              <w:rPr>
                <w:rFonts w:ascii="Arial" w:hAnsi="Arial" w:cs="Arial"/>
              </w:rPr>
              <w:t>wzmocniony stelaż stołu z profili zamkniętych</w:t>
            </w:r>
            <w:r w:rsidRPr="00A467D5">
              <w:rPr>
                <w:rFonts w:ascii="Arial" w:eastAsia="DejaVuSans" w:hAnsi="Arial" w:cs="Arial"/>
              </w:rPr>
              <w:t xml:space="preserve"> </w:t>
            </w:r>
          </w:p>
          <w:p w14:paraId="30850C05" w14:textId="06002A56" w:rsidR="00D12C7C" w:rsidRPr="00A467D5" w:rsidRDefault="00D12C7C" w:rsidP="00A467D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 w:rsidRPr="00A467D5">
              <w:rPr>
                <w:rFonts w:ascii="Arial" w:hAnsi="Arial" w:cs="Arial"/>
                <w:szCs w:val="22"/>
              </w:rPr>
              <w:t>konstrukcja metalowa, malowana proszkowo (dwa kolory – czarny i wstawki niebieskie)</w:t>
            </w:r>
          </w:p>
          <w:p w14:paraId="286B3670" w14:textId="77777777" w:rsidR="00A467D5" w:rsidRPr="00A467D5" w:rsidRDefault="00D12C7C" w:rsidP="00A467D5">
            <w:pPr>
              <w:pStyle w:val="Tekstpodstawowy3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</w:rPr>
            </w:pPr>
            <w:r w:rsidRPr="00D12C7C">
              <w:rPr>
                <w:rFonts w:ascii="Arial" w:eastAsia="DejaVuSans" w:hAnsi="Arial" w:cs="Arial"/>
                <w:sz w:val="20"/>
              </w:rPr>
              <w:t xml:space="preserve">z tyłu wystający poza nogi blat na 300 mm (z tyłu stołu przy ścianie biegną obudowane rury CO), </w:t>
            </w:r>
          </w:p>
          <w:p w14:paraId="1CC97D71" w14:textId="77777777" w:rsidR="00A467D5" w:rsidRPr="00A467D5" w:rsidRDefault="00D12C7C" w:rsidP="00A467D5">
            <w:pPr>
              <w:pStyle w:val="Tekstpodstawowy3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</w:rPr>
            </w:pPr>
            <w:r w:rsidRPr="00D12C7C">
              <w:rPr>
                <w:rFonts w:ascii="Arial" w:eastAsia="DejaVuSans" w:hAnsi="Arial" w:cs="Arial"/>
                <w:sz w:val="20"/>
              </w:rPr>
              <w:t xml:space="preserve">po min. trzy szuflady pod blatem, wysokość szuflad 120 mm, głębokość szuflad max 400 mm </w:t>
            </w:r>
          </w:p>
          <w:p w14:paraId="044F4693" w14:textId="20BA0E76" w:rsidR="00D12C7C" w:rsidRPr="00D12C7C" w:rsidRDefault="00D12C7C" w:rsidP="00A467D5">
            <w:pPr>
              <w:pStyle w:val="Tekstpodstawowy3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</w:rPr>
            </w:pPr>
            <w:r w:rsidRPr="00D12C7C">
              <w:rPr>
                <w:rFonts w:ascii="Arial" w:eastAsia="DejaVuSans" w:hAnsi="Arial" w:cs="Arial"/>
                <w:sz w:val="20"/>
              </w:rPr>
              <w:t>blat stołu wykonany ze sklejki o grubości min 30 mm, w kolorze szarym</w:t>
            </w:r>
          </w:p>
        </w:tc>
        <w:tc>
          <w:tcPr>
            <w:tcW w:w="1134" w:type="dxa"/>
            <w:vAlign w:val="center"/>
          </w:tcPr>
          <w:p w14:paraId="70531552" w14:textId="40026AB1" w:rsidR="00D12C7C" w:rsidRPr="00A467D5" w:rsidRDefault="00D12C7C" w:rsidP="00D12C7C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467D5">
              <w:rPr>
                <w:rFonts w:ascii="Arial" w:hAnsi="Arial" w:cs="Arial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246C8FC3" w14:textId="77777777" w:rsidR="00D12C7C" w:rsidRDefault="00D12C7C" w:rsidP="00D12C7C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73D3E42F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853A3D">
              <w:rPr>
                <w:rFonts w:ascii="Arial" w:hAnsi="Arial" w:cs="Arial"/>
                <w:sz w:val="20"/>
              </w:rPr>
              <w:t>Producent: ……………</w:t>
            </w:r>
          </w:p>
          <w:p w14:paraId="22E5CFB2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</w:p>
          <w:p w14:paraId="655D9370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853A3D">
              <w:rPr>
                <w:rFonts w:ascii="Arial" w:hAnsi="Arial" w:cs="Arial"/>
                <w:sz w:val="20"/>
              </w:rPr>
              <w:t xml:space="preserve">Nazwa/typ: …………… </w:t>
            </w:r>
          </w:p>
          <w:p w14:paraId="51EE1D3B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6E44FB4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6FD27C1D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 xml:space="preserve">Wymiary: </w:t>
            </w:r>
          </w:p>
          <w:p w14:paraId="78F04890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wysokość: ……</w:t>
            </w:r>
          </w:p>
          <w:p w14:paraId="351CA909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szerokość: ……</w:t>
            </w:r>
          </w:p>
          <w:p w14:paraId="278D8754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głębokość: ……</w:t>
            </w:r>
          </w:p>
          <w:p w14:paraId="7B8D58CF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3E65D32A" w14:textId="0AFD15A6" w:rsidR="00334EEF" w:rsidRPr="00014C86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F5C40AF" w14:textId="77777777" w:rsidR="00D12C7C" w:rsidRPr="00503E27" w:rsidRDefault="00D12C7C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0899D27E" w14:textId="6D7CFF55" w:rsidR="00D12C7C" w:rsidRPr="00503E27" w:rsidRDefault="00CD173B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eastAsia="Calibri" w:hAnsi="Arial" w:cs="Arial"/>
                  <w:b/>
                  <w:sz w:val="22"/>
                  <w:szCs w:val="22"/>
                </w:rPr>
                <w:id w:val="-192456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503E27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503E27">
              <w:rPr>
                <w:rFonts w:ascii="Arial" w:eastAsia="Calibri" w:hAnsi="Arial" w:cs="Arial"/>
                <w:b/>
                <w:sz w:val="22"/>
                <w:szCs w:val="22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b/>
                  <w:sz w:val="22"/>
                  <w:szCs w:val="22"/>
                </w:rPr>
                <w:id w:val="-2068261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503E27">
                  <w:rPr>
                    <w:rFonts w:ascii="Segoe UI Symbol" w:eastAsia="Calibri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503E27">
              <w:rPr>
                <w:rFonts w:ascii="Arial" w:eastAsia="Calibri" w:hAnsi="Arial" w:cs="Arial"/>
                <w:b/>
                <w:sz w:val="22"/>
                <w:szCs w:val="22"/>
              </w:rPr>
              <w:t xml:space="preserve"> NIE</w:t>
            </w:r>
          </w:p>
          <w:p w14:paraId="6362CD25" w14:textId="77777777" w:rsidR="00D12C7C" w:rsidRPr="00503E27" w:rsidRDefault="00D12C7C" w:rsidP="00A467D5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12C7C" w:rsidRPr="00014C86" w14:paraId="26621775" w14:textId="77777777" w:rsidTr="00FD24E0">
        <w:trPr>
          <w:trHeight w:val="550"/>
        </w:trPr>
        <w:tc>
          <w:tcPr>
            <w:tcW w:w="2836" w:type="dxa"/>
            <w:vMerge/>
            <w:shd w:val="clear" w:color="auto" w:fill="BFBFBF" w:themeFill="background1" w:themeFillShade="BF"/>
            <w:vAlign w:val="center"/>
          </w:tcPr>
          <w:p w14:paraId="1A960BFA" w14:textId="633C518A" w:rsidR="00D12C7C" w:rsidRPr="00CC3B5A" w:rsidRDefault="00D12C7C" w:rsidP="00D12C7C">
            <w:pPr>
              <w:pStyle w:val="Tekstpodstawowy3"/>
              <w:spacing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28" w:type="dxa"/>
            <w:vAlign w:val="center"/>
          </w:tcPr>
          <w:p w14:paraId="7E602044" w14:textId="246EC2CD" w:rsidR="00334EEF" w:rsidRPr="00CD173B" w:rsidRDefault="00334EEF" w:rsidP="00334EEF">
            <w:pPr>
              <w:pStyle w:val="Akapitzlist"/>
              <w:rPr>
                <w:rFonts w:ascii="Arial" w:hAnsi="Arial" w:cs="Arial"/>
                <w:b/>
                <w:szCs w:val="22"/>
              </w:rPr>
            </w:pPr>
            <w:bookmarkStart w:id="0" w:name="_GoBack"/>
            <w:r w:rsidRPr="00CD173B">
              <w:rPr>
                <w:rFonts w:ascii="Arial" w:hAnsi="Arial" w:cs="Arial"/>
                <w:b/>
                <w:szCs w:val="22"/>
              </w:rPr>
              <w:t>Nr 2:</w:t>
            </w:r>
          </w:p>
          <w:bookmarkEnd w:id="0"/>
          <w:p w14:paraId="3674A0FF" w14:textId="180E79B7" w:rsidR="00D12C7C" w:rsidRPr="00A467D5" w:rsidRDefault="00D12C7C" w:rsidP="00A467D5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Cs w:val="22"/>
              </w:rPr>
            </w:pPr>
            <w:r w:rsidRPr="00A467D5">
              <w:rPr>
                <w:rFonts w:ascii="Arial" w:hAnsi="Arial" w:cs="Arial"/>
                <w:szCs w:val="22"/>
              </w:rPr>
              <w:t>wymiary: wysokość (min./max.) 800 mm – 850 mm; szerokość (min./max.) 1500 mm – 1600 mm; głębokość (min./max.) 700 mm – 750 mm</w:t>
            </w:r>
          </w:p>
          <w:p w14:paraId="323B6246" w14:textId="77777777" w:rsidR="00A467D5" w:rsidRPr="00A467D5" w:rsidRDefault="00D12C7C" w:rsidP="00A467D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 w:rsidRPr="00A467D5">
              <w:rPr>
                <w:rFonts w:ascii="Arial" w:hAnsi="Arial" w:cs="Arial"/>
              </w:rPr>
              <w:t>wzmocniony stelaż stołu z profili zamkniętych,</w:t>
            </w:r>
            <w:r w:rsidRPr="00A467D5">
              <w:rPr>
                <w:rFonts w:ascii="Arial" w:eastAsia="DejaVuSans" w:hAnsi="Arial" w:cs="Arial"/>
              </w:rPr>
              <w:t xml:space="preserve"> </w:t>
            </w:r>
          </w:p>
          <w:p w14:paraId="33512D7B" w14:textId="2B35ED39" w:rsidR="00D12C7C" w:rsidRPr="00A467D5" w:rsidRDefault="00D12C7C" w:rsidP="00A467D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Arial" w:hAnsi="Arial" w:cs="Arial"/>
                <w:szCs w:val="22"/>
              </w:rPr>
            </w:pPr>
            <w:r w:rsidRPr="00A467D5">
              <w:rPr>
                <w:rFonts w:ascii="Arial" w:hAnsi="Arial" w:cs="Arial"/>
                <w:szCs w:val="22"/>
              </w:rPr>
              <w:t>konstrukcja metalowa, malowana proszkowo (dwa kolory – czarny i wstawki niebieskie)</w:t>
            </w:r>
          </w:p>
          <w:p w14:paraId="64385ACE" w14:textId="77777777" w:rsidR="00016FA3" w:rsidRPr="00016FA3" w:rsidRDefault="00D12C7C" w:rsidP="00A467D5">
            <w:pPr>
              <w:pStyle w:val="Tekstpodstawowy3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color w:val="00CC00"/>
                <w:sz w:val="20"/>
              </w:rPr>
            </w:pPr>
            <w:r w:rsidRPr="00D12C7C">
              <w:rPr>
                <w:rFonts w:ascii="Arial" w:eastAsia="DejaVuSans" w:hAnsi="Arial" w:cs="Arial"/>
                <w:sz w:val="20"/>
              </w:rPr>
              <w:t xml:space="preserve">z tyłu wystający poza nogi blat na 300 mm (z tyłu stołu przy ścianie biegną obudowane rury CO), </w:t>
            </w:r>
          </w:p>
          <w:p w14:paraId="7A0EDF0F" w14:textId="77777777" w:rsidR="00016FA3" w:rsidRPr="00016FA3" w:rsidRDefault="00D12C7C" w:rsidP="00A467D5">
            <w:pPr>
              <w:pStyle w:val="Tekstpodstawowy3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color w:val="00CC00"/>
                <w:sz w:val="20"/>
              </w:rPr>
            </w:pPr>
            <w:r w:rsidRPr="00D12C7C">
              <w:rPr>
                <w:rFonts w:ascii="Arial" w:eastAsia="DejaVuSans" w:hAnsi="Arial" w:cs="Arial"/>
                <w:sz w:val="20"/>
              </w:rPr>
              <w:t xml:space="preserve">po min. trzy szuflady pod blatem, wysokość szuflad 120 mm, głębokość szuflad max 400 mm </w:t>
            </w:r>
          </w:p>
          <w:p w14:paraId="095622EE" w14:textId="63A79A6E" w:rsidR="00D12C7C" w:rsidRPr="00CC3B5A" w:rsidRDefault="00D12C7C" w:rsidP="00A467D5">
            <w:pPr>
              <w:pStyle w:val="Tekstpodstawowy3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color w:val="00CC00"/>
                <w:sz w:val="20"/>
              </w:rPr>
            </w:pPr>
            <w:r w:rsidRPr="00D12C7C">
              <w:rPr>
                <w:rFonts w:ascii="Arial" w:eastAsia="DejaVuSans" w:hAnsi="Arial" w:cs="Arial"/>
                <w:sz w:val="20"/>
              </w:rPr>
              <w:t>blat stołu wykonany ze sklejki o grubości min 30 mm, w kolorze szarym.</w:t>
            </w:r>
          </w:p>
        </w:tc>
        <w:tc>
          <w:tcPr>
            <w:tcW w:w="1134" w:type="dxa"/>
            <w:vAlign w:val="center"/>
          </w:tcPr>
          <w:p w14:paraId="4886C546" w14:textId="6A291B3C" w:rsidR="00D12C7C" w:rsidRPr="00A467D5" w:rsidRDefault="00E43452" w:rsidP="00D12C7C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467D5">
              <w:rPr>
                <w:rFonts w:ascii="Arial" w:hAnsi="Arial" w:cs="Arial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14:paraId="4DEE52EB" w14:textId="77777777" w:rsidR="00334EEF" w:rsidRDefault="00334EEF" w:rsidP="00D12C7C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AEFCE06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853A3D">
              <w:rPr>
                <w:rFonts w:ascii="Arial" w:hAnsi="Arial" w:cs="Arial"/>
                <w:sz w:val="20"/>
              </w:rPr>
              <w:t>Producent: ……………</w:t>
            </w:r>
          </w:p>
          <w:p w14:paraId="6CBF8F0C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</w:p>
          <w:p w14:paraId="0BDFBB85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0"/>
              </w:rPr>
            </w:pPr>
            <w:r w:rsidRPr="00853A3D">
              <w:rPr>
                <w:rFonts w:ascii="Arial" w:hAnsi="Arial" w:cs="Arial"/>
                <w:sz w:val="20"/>
              </w:rPr>
              <w:t xml:space="preserve">Nazwa/typ: …………… </w:t>
            </w:r>
          </w:p>
          <w:p w14:paraId="2129900C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287CEB6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F11F85B" w14:textId="77777777" w:rsidR="00334EEF" w:rsidRPr="00853A3D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 xml:space="preserve">Wymiary: </w:t>
            </w:r>
          </w:p>
          <w:p w14:paraId="2F71858A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wysokość: ……</w:t>
            </w:r>
          </w:p>
          <w:p w14:paraId="311CC7BD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szerokość: ……</w:t>
            </w:r>
          </w:p>
          <w:p w14:paraId="382777E0" w14:textId="77777777" w:rsidR="00334EEF" w:rsidRPr="00853A3D" w:rsidRDefault="00334EEF" w:rsidP="00334EEF">
            <w:pPr>
              <w:pStyle w:val="Tekstpodstawowy3"/>
              <w:numPr>
                <w:ilvl w:val="0"/>
                <w:numId w:val="26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53A3D">
              <w:rPr>
                <w:rFonts w:ascii="Arial" w:hAnsi="Arial" w:cs="Arial"/>
                <w:sz w:val="18"/>
                <w:szCs w:val="18"/>
              </w:rPr>
              <w:t>głębokość: ……</w:t>
            </w:r>
          </w:p>
          <w:p w14:paraId="5D2E9A86" w14:textId="77777777" w:rsidR="00334EEF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754AECD6" w14:textId="78A6E509" w:rsidR="00334EEF" w:rsidRPr="00503E27" w:rsidRDefault="00334EEF" w:rsidP="00334EEF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B72E41" w14:textId="77777777" w:rsidR="00D12C7C" w:rsidRPr="00503E27" w:rsidRDefault="00D12C7C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3341C79B" w14:textId="412A6D7D" w:rsidR="00D12C7C" w:rsidRPr="00503E27" w:rsidRDefault="00CD173B" w:rsidP="00A467D5">
            <w:pPr>
              <w:widowControl w:val="0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sdt>
              <w:sdtPr>
                <w:rPr>
                  <w:rFonts w:ascii="Arial" w:eastAsia="Calibri" w:hAnsi="Arial" w:cs="Arial"/>
                  <w:b/>
                  <w:sz w:val="22"/>
                  <w:szCs w:val="22"/>
                </w:rPr>
                <w:id w:val="542722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503E27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503E27">
              <w:rPr>
                <w:rFonts w:ascii="Arial" w:eastAsia="Calibri" w:hAnsi="Arial" w:cs="Arial"/>
                <w:b/>
                <w:sz w:val="22"/>
                <w:szCs w:val="22"/>
              </w:rPr>
              <w:t xml:space="preserve"> TAK / </w:t>
            </w:r>
            <w:sdt>
              <w:sdtPr>
                <w:rPr>
                  <w:rFonts w:ascii="Arial" w:eastAsia="Calibri" w:hAnsi="Arial" w:cs="Arial"/>
                  <w:b/>
                  <w:sz w:val="22"/>
                  <w:szCs w:val="22"/>
                </w:rPr>
                <w:id w:val="2003318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C7C" w:rsidRPr="00503E27">
                  <w:rPr>
                    <w:rFonts w:ascii="Segoe UI Symbol" w:eastAsia="Calibri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D12C7C" w:rsidRPr="00503E27">
              <w:rPr>
                <w:rFonts w:ascii="Arial" w:eastAsia="Calibri" w:hAnsi="Arial" w:cs="Arial"/>
                <w:b/>
                <w:sz w:val="22"/>
                <w:szCs w:val="22"/>
              </w:rPr>
              <w:t xml:space="preserve"> NIE</w:t>
            </w:r>
          </w:p>
          <w:p w14:paraId="566CC8D9" w14:textId="77777777" w:rsidR="00D12C7C" w:rsidRPr="00503E27" w:rsidRDefault="00D12C7C" w:rsidP="00A467D5">
            <w:pPr>
              <w:pStyle w:val="Tekstpodstawowy3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12C7C" w:rsidRPr="00014C86" w14:paraId="356EC474" w14:textId="77777777" w:rsidTr="00293267">
        <w:trPr>
          <w:trHeight w:val="927"/>
        </w:trPr>
        <w:tc>
          <w:tcPr>
            <w:tcW w:w="2836" w:type="dxa"/>
            <w:shd w:val="clear" w:color="auto" w:fill="BFBFBF" w:themeFill="background1" w:themeFillShade="BF"/>
            <w:vAlign w:val="center"/>
          </w:tcPr>
          <w:p w14:paraId="1AC77DEC" w14:textId="79A0762B" w:rsidR="00D12C7C" w:rsidRPr="00CC3B5A" w:rsidRDefault="00D12C7C" w:rsidP="00D12C7C">
            <w:pPr>
              <w:pStyle w:val="Tekstpodstawowy3"/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 xml:space="preserve"> Oferowana gwarancja </w:t>
            </w:r>
            <w:r>
              <w:rPr>
                <w:rFonts w:ascii="Arial" w:hAnsi="Arial" w:cs="Arial"/>
                <w:b/>
                <w:sz w:val="20"/>
              </w:rPr>
              <w:br/>
              <w:t xml:space="preserve">na oferowany </w:t>
            </w:r>
            <w:r w:rsidR="00334EEF">
              <w:rPr>
                <w:rFonts w:ascii="Arial" w:hAnsi="Arial" w:cs="Arial"/>
                <w:b/>
                <w:sz w:val="20"/>
              </w:rPr>
              <w:t>produkt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br/>
              <w:t>(min. 24 m-ce)</w:t>
            </w:r>
          </w:p>
        </w:tc>
        <w:tc>
          <w:tcPr>
            <w:tcW w:w="12723" w:type="dxa"/>
            <w:gridSpan w:val="4"/>
            <w:vAlign w:val="center"/>
          </w:tcPr>
          <w:p w14:paraId="168AB5AC" w14:textId="77777777" w:rsidR="00D12C7C" w:rsidRDefault="00D12C7C" w:rsidP="00D12C7C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236AD4DE" w14:textId="62685256" w:rsidR="00D12C7C" w:rsidRDefault="00D12C7C" w:rsidP="00D12C7C">
            <w:pPr>
              <w:pStyle w:val="Tekstpodstawowy3"/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……………………………….</w:t>
            </w:r>
          </w:p>
          <w:p w14:paraId="6C2DD5C5" w14:textId="55D3B68F" w:rsidR="00D12C7C" w:rsidRPr="007818A1" w:rsidRDefault="00D12C7C" w:rsidP="00D12C7C">
            <w:pPr>
              <w:pStyle w:val="Tekstpodstawowy3"/>
              <w:spacing w:after="0"/>
              <w:rPr>
                <w:rFonts w:ascii="Arial" w:hAnsi="Arial" w:cs="Arial"/>
                <w:i/>
                <w:szCs w:val="16"/>
              </w:rPr>
            </w:pPr>
            <w:r w:rsidRPr="007818A1">
              <w:rPr>
                <w:rFonts w:ascii="Arial" w:hAnsi="Arial" w:cs="Arial"/>
                <w:i/>
                <w:szCs w:val="16"/>
              </w:rPr>
              <w:t>proszę wpisać</w:t>
            </w:r>
            <w:r>
              <w:rPr>
                <w:rFonts w:ascii="Arial" w:hAnsi="Arial" w:cs="Arial"/>
                <w:i/>
                <w:szCs w:val="16"/>
              </w:rPr>
              <w:t xml:space="preserve"> ilość miesięcy</w:t>
            </w:r>
          </w:p>
        </w:tc>
      </w:tr>
    </w:tbl>
    <w:p w14:paraId="326AF19E" w14:textId="0C16B93E" w:rsidR="00D867BD" w:rsidRDefault="00D867BD" w:rsidP="00D867BD">
      <w:pPr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14:paraId="5ECD3A6A" w14:textId="0246EBDF" w:rsidR="00CC3B5A" w:rsidRDefault="00CC3B5A" w:rsidP="00D867BD">
      <w:pPr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14:paraId="7FC68409" w14:textId="06737C3E" w:rsidR="00CC3B5A" w:rsidRDefault="00CC3B5A" w:rsidP="00CC3B5A">
      <w:pPr>
        <w:spacing w:after="160" w:line="259" w:lineRule="auto"/>
        <w:ind w:hanging="1418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CC3B5A">
        <w:rPr>
          <w:rFonts w:ascii="Calibri" w:eastAsia="Calibri" w:hAnsi="Calibri" w:cs="Calibri"/>
          <w:b/>
          <w:i/>
          <w:szCs w:val="22"/>
          <w:lang w:eastAsia="en-US"/>
        </w:rPr>
        <w:t xml:space="preserve">                   </w:t>
      </w:r>
      <w:r w:rsidRPr="00CC3B5A"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*Należy wypełnić </w:t>
      </w:r>
      <w:r w:rsidRPr="00CC3B5A">
        <w:rPr>
          <w:rFonts w:ascii="Calibri" w:eastAsia="Calibri" w:hAnsi="Calibri" w:cs="Calibri"/>
          <w:b/>
          <w:bCs/>
          <w:sz w:val="22"/>
          <w:szCs w:val="22"/>
          <w:lang w:eastAsia="en-US"/>
        </w:rPr>
        <w:t>TAK lub NIE</w:t>
      </w:r>
    </w:p>
    <w:p w14:paraId="644A8D99" w14:textId="77777777" w:rsidR="00E43452" w:rsidRPr="00E43452" w:rsidRDefault="00F938EB" w:rsidP="00E43452">
      <w:pPr>
        <w:spacing w:after="160" w:line="259" w:lineRule="auto"/>
        <w:ind w:left="-426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43452">
        <w:rPr>
          <w:rFonts w:ascii="Arial" w:eastAsia="Calibri" w:hAnsi="Arial" w:cs="Arial"/>
          <w:b/>
          <w:bCs/>
          <w:sz w:val="22"/>
          <w:szCs w:val="22"/>
          <w:lang w:eastAsia="en-US"/>
        </w:rPr>
        <w:t>Wymagania Zamawiającego:</w:t>
      </w:r>
    </w:p>
    <w:p w14:paraId="77AE5F14" w14:textId="77777777" w:rsidR="00E43452" w:rsidRPr="00E43452" w:rsidRDefault="00E43452" w:rsidP="00E43452">
      <w:pPr>
        <w:pStyle w:val="Akapitzlist"/>
        <w:numPr>
          <w:ilvl w:val="0"/>
          <w:numId w:val="12"/>
        </w:numPr>
        <w:spacing w:after="160" w:line="259" w:lineRule="auto"/>
        <w:ind w:left="0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43452">
        <w:rPr>
          <w:rFonts w:ascii="Arial" w:hAnsi="Arial" w:cs="Arial"/>
          <w:sz w:val="22"/>
          <w:szCs w:val="22"/>
        </w:rPr>
        <w:t>Dostarczone meble i sprzęt oraz elementy ogólnego wyposażenia muszą być fabrycznie nowe i pełnowartościowe oraz nie mogą nosić znamion jakiegokolwiek używania lub uszkodzenia.</w:t>
      </w:r>
    </w:p>
    <w:p w14:paraId="75D38B0C" w14:textId="70DF68EC" w:rsidR="00CC3B5A" w:rsidRDefault="00E43452" w:rsidP="00216490">
      <w:pPr>
        <w:pStyle w:val="Akapitzlist"/>
        <w:numPr>
          <w:ilvl w:val="0"/>
          <w:numId w:val="12"/>
        </w:numPr>
        <w:spacing w:after="160" w:line="259" w:lineRule="auto"/>
        <w:ind w:left="0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E43452">
        <w:rPr>
          <w:rFonts w:ascii="Arial" w:eastAsia="Calibri" w:hAnsi="Arial" w:cs="Arial"/>
          <w:bCs/>
          <w:sz w:val="22"/>
          <w:szCs w:val="22"/>
          <w:lang w:eastAsia="en-US"/>
        </w:rPr>
        <w:t>Dostawa obejmuje wszelkie czynności związane z rozładunkiem, kompletnym montażem i ustawieniem mebli w miejsc</w:t>
      </w:r>
      <w:r w:rsidR="00216490">
        <w:rPr>
          <w:rFonts w:ascii="Arial" w:eastAsia="Calibri" w:hAnsi="Arial" w:cs="Arial"/>
          <w:bCs/>
          <w:sz w:val="22"/>
          <w:szCs w:val="22"/>
          <w:lang w:eastAsia="en-US"/>
        </w:rPr>
        <w:t>u wskazanym przez Zamawiającego.</w:t>
      </w:r>
    </w:p>
    <w:p w14:paraId="45C907BE" w14:textId="2FDBF344" w:rsidR="00216490" w:rsidRPr="00540141" w:rsidRDefault="00216490" w:rsidP="00216490">
      <w:pPr>
        <w:pStyle w:val="Akapitzlist"/>
        <w:numPr>
          <w:ilvl w:val="0"/>
          <w:numId w:val="12"/>
        </w:numPr>
        <w:spacing w:after="160" w:line="259" w:lineRule="auto"/>
        <w:ind w:left="0"/>
        <w:rPr>
          <w:rFonts w:ascii="Arial" w:eastAsia="Calibri" w:hAnsi="Arial" w:cs="Arial"/>
          <w:bCs/>
          <w:sz w:val="24"/>
          <w:szCs w:val="22"/>
          <w:lang w:eastAsia="en-US"/>
        </w:rPr>
      </w:pPr>
      <w:r>
        <w:rPr>
          <w:rFonts w:ascii="Arial" w:hAnsi="Arial" w:cs="Arial"/>
          <w:sz w:val="22"/>
        </w:rPr>
        <w:t>Stoły elektrotechniczne powinny</w:t>
      </w:r>
      <w:r w:rsidRPr="00216490">
        <w:rPr>
          <w:rFonts w:ascii="Arial" w:hAnsi="Arial" w:cs="Arial"/>
          <w:sz w:val="22"/>
        </w:rPr>
        <w:t xml:space="preserve"> spełnia</w:t>
      </w:r>
      <w:r>
        <w:rPr>
          <w:rFonts w:ascii="Arial" w:hAnsi="Arial" w:cs="Arial"/>
          <w:sz w:val="22"/>
        </w:rPr>
        <w:t>ć</w:t>
      </w:r>
      <w:r w:rsidRPr="00216490">
        <w:rPr>
          <w:rFonts w:ascii="Arial" w:hAnsi="Arial" w:cs="Arial"/>
          <w:sz w:val="22"/>
        </w:rPr>
        <w:t xml:space="preserve"> wszelkie standardy i wymagania zawarte w normie NF C15-100</w:t>
      </w:r>
      <w:r>
        <w:rPr>
          <w:rFonts w:ascii="Arial" w:hAnsi="Arial" w:cs="Arial"/>
          <w:sz w:val="22"/>
        </w:rPr>
        <w:t xml:space="preserve"> (lub równoważnej)</w:t>
      </w:r>
      <w:r w:rsidRPr="00216490">
        <w:rPr>
          <w:rFonts w:ascii="Arial" w:hAnsi="Arial" w:cs="Arial"/>
          <w:sz w:val="22"/>
        </w:rPr>
        <w:t xml:space="preserve"> oraz 88-1056+ 13/12/88</w:t>
      </w:r>
      <w:r>
        <w:rPr>
          <w:rFonts w:ascii="Arial" w:hAnsi="Arial" w:cs="Arial"/>
          <w:sz w:val="22"/>
        </w:rPr>
        <w:t xml:space="preserve"> (lub równoważnej)</w:t>
      </w:r>
      <w:r w:rsidRPr="00216490">
        <w:rPr>
          <w:rFonts w:ascii="Arial" w:hAnsi="Arial" w:cs="Arial"/>
          <w:sz w:val="22"/>
        </w:rPr>
        <w:t>.</w:t>
      </w:r>
    </w:p>
    <w:p w14:paraId="241053A4" w14:textId="37C8626C" w:rsidR="00540141" w:rsidRPr="00216490" w:rsidRDefault="00540141" w:rsidP="00216490">
      <w:pPr>
        <w:pStyle w:val="Akapitzlist"/>
        <w:numPr>
          <w:ilvl w:val="0"/>
          <w:numId w:val="12"/>
        </w:numPr>
        <w:spacing w:after="160" w:line="259" w:lineRule="auto"/>
        <w:ind w:left="0"/>
        <w:rPr>
          <w:rFonts w:ascii="Arial" w:eastAsia="Calibri" w:hAnsi="Arial" w:cs="Arial"/>
          <w:bCs/>
          <w:sz w:val="24"/>
          <w:szCs w:val="22"/>
          <w:lang w:eastAsia="en-US"/>
        </w:rPr>
      </w:pPr>
      <w:r>
        <w:rPr>
          <w:rFonts w:ascii="Arial" w:hAnsi="Arial" w:cs="Arial"/>
          <w:sz w:val="22"/>
        </w:rPr>
        <w:t>Gwarancja minimum 24 miesiące.</w:t>
      </w:r>
    </w:p>
    <w:sectPr w:rsidR="00540141" w:rsidRPr="00216490" w:rsidSect="00653986">
      <w:headerReference w:type="default" r:id="rId8"/>
      <w:headerReference w:type="first" r:id="rId9"/>
      <w:pgSz w:w="16838" w:h="11906" w:orient="landscape"/>
      <w:pgMar w:top="687" w:right="1418" w:bottom="709" w:left="1418" w:header="397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D8AF2" w14:textId="77777777" w:rsidR="00790562" w:rsidRDefault="00790562">
      <w:r>
        <w:separator/>
      </w:r>
    </w:p>
  </w:endnote>
  <w:endnote w:type="continuationSeparator" w:id="0">
    <w:p w14:paraId="6F0B0EE2" w14:textId="77777777" w:rsidR="00790562" w:rsidRDefault="0079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Sans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32BC4" w14:textId="77777777" w:rsidR="00790562" w:rsidRDefault="00790562">
      <w:r>
        <w:separator/>
      </w:r>
    </w:p>
  </w:footnote>
  <w:footnote w:type="continuationSeparator" w:id="0">
    <w:p w14:paraId="5CA22ED6" w14:textId="77777777" w:rsidR="00790562" w:rsidRDefault="00790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CBC31" w14:textId="55F9CA6F" w:rsidR="00D42833" w:rsidRDefault="00653986" w:rsidP="00653986">
    <w:pPr>
      <w:pStyle w:val="Nagwek"/>
      <w:jc w:val="center"/>
    </w:pPr>
    <w:r>
      <w:rPr>
        <w:noProof/>
      </w:rPr>
      <w:drawing>
        <wp:inline distT="0" distB="0" distL="0" distR="0" wp14:anchorId="6AD7F277" wp14:editId="797DBFE1">
          <wp:extent cx="5756745" cy="4850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848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D42833" w:rsidRPr="00D12250" w:rsidRDefault="00D42833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1CB1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D42833" w:rsidRDefault="00D42833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2522CD5"/>
    <w:multiLevelType w:val="hybridMultilevel"/>
    <w:tmpl w:val="F138B6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3BF6FCA"/>
    <w:multiLevelType w:val="hybridMultilevel"/>
    <w:tmpl w:val="CA6A029A"/>
    <w:lvl w:ilvl="0" w:tplc="1C44DC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8E14C45"/>
    <w:multiLevelType w:val="hybridMultilevel"/>
    <w:tmpl w:val="54BC34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CE01B90"/>
    <w:multiLevelType w:val="hybridMultilevel"/>
    <w:tmpl w:val="C5A24C46"/>
    <w:lvl w:ilvl="0" w:tplc="881C0F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E59230B"/>
    <w:multiLevelType w:val="hybridMultilevel"/>
    <w:tmpl w:val="56345F6C"/>
    <w:lvl w:ilvl="0" w:tplc="15B62F4A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1A946747"/>
    <w:multiLevelType w:val="hybridMultilevel"/>
    <w:tmpl w:val="0AB080CE"/>
    <w:lvl w:ilvl="0" w:tplc="035A1356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1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2" w15:restartNumberingAfterBreak="0">
    <w:nsid w:val="28A75050"/>
    <w:multiLevelType w:val="hybridMultilevel"/>
    <w:tmpl w:val="764EFBE2"/>
    <w:lvl w:ilvl="0" w:tplc="CE40F4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E7A32FF"/>
    <w:multiLevelType w:val="hybridMultilevel"/>
    <w:tmpl w:val="77AED15A"/>
    <w:lvl w:ilvl="0" w:tplc="F42CD5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7E0B3F"/>
    <w:multiLevelType w:val="hybridMultilevel"/>
    <w:tmpl w:val="2D5EF6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DF4718A"/>
    <w:multiLevelType w:val="multilevel"/>
    <w:tmpl w:val="26EA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E004600"/>
    <w:multiLevelType w:val="multilevel"/>
    <w:tmpl w:val="6568E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031688A"/>
    <w:multiLevelType w:val="hybridMultilevel"/>
    <w:tmpl w:val="789A52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5203B8"/>
    <w:multiLevelType w:val="multilevel"/>
    <w:tmpl w:val="BCD0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53C61EEF"/>
    <w:multiLevelType w:val="hybridMultilevel"/>
    <w:tmpl w:val="D862B46C"/>
    <w:lvl w:ilvl="0" w:tplc="D4A8E3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3" w15:restartNumberingAfterBreak="0">
    <w:nsid w:val="58D35C10"/>
    <w:multiLevelType w:val="hybridMultilevel"/>
    <w:tmpl w:val="34DC67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C619D6"/>
    <w:multiLevelType w:val="hybridMultilevel"/>
    <w:tmpl w:val="895C10D6"/>
    <w:lvl w:ilvl="0" w:tplc="50CC297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A0268E"/>
    <w:multiLevelType w:val="hybridMultilevel"/>
    <w:tmpl w:val="1BA60EF4"/>
    <w:lvl w:ilvl="0" w:tplc="1C44DC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8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792C56A3"/>
    <w:multiLevelType w:val="hybridMultilevel"/>
    <w:tmpl w:val="C44075BE"/>
    <w:lvl w:ilvl="0" w:tplc="891688F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50"/>
  </w:num>
  <w:num w:numId="3">
    <w:abstractNumId w:val="49"/>
  </w:num>
  <w:num w:numId="4">
    <w:abstractNumId w:val="52"/>
  </w:num>
  <w:num w:numId="5">
    <w:abstractNumId w:val="57"/>
  </w:num>
  <w:num w:numId="6">
    <w:abstractNumId w:val="54"/>
  </w:num>
  <w:num w:numId="7">
    <w:abstractNumId w:val="58"/>
  </w:num>
  <w:num w:numId="8">
    <w:abstractNumId w:val="41"/>
  </w:num>
  <w:num w:numId="9">
    <w:abstractNumId w:val="45"/>
  </w:num>
  <w:num w:numId="10">
    <w:abstractNumId w:val="48"/>
  </w:num>
  <w:num w:numId="11">
    <w:abstractNumId w:val="46"/>
  </w:num>
  <w:num w:numId="12">
    <w:abstractNumId w:val="39"/>
  </w:num>
  <w:num w:numId="13">
    <w:abstractNumId w:val="37"/>
  </w:num>
  <w:num w:numId="14">
    <w:abstractNumId w:val="44"/>
  </w:num>
  <w:num w:numId="15">
    <w:abstractNumId w:val="47"/>
  </w:num>
  <w:num w:numId="16">
    <w:abstractNumId w:val="36"/>
  </w:num>
  <w:num w:numId="17">
    <w:abstractNumId w:val="42"/>
  </w:num>
  <w:num w:numId="18">
    <w:abstractNumId w:val="43"/>
  </w:num>
  <w:num w:numId="19">
    <w:abstractNumId w:val="55"/>
  </w:num>
  <w:num w:numId="20">
    <w:abstractNumId w:val="59"/>
  </w:num>
  <w:num w:numId="21">
    <w:abstractNumId w:val="56"/>
  </w:num>
  <w:num w:numId="22">
    <w:abstractNumId w:val="34"/>
  </w:num>
  <w:num w:numId="23">
    <w:abstractNumId w:val="35"/>
  </w:num>
  <w:num w:numId="24">
    <w:abstractNumId w:val="53"/>
  </w:num>
  <w:num w:numId="25">
    <w:abstractNumId w:val="33"/>
  </w:num>
  <w:num w:numId="26">
    <w:abstractNumId w:val="5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B07"/>
    <w:rsid w:val="00000CEB"/>
    <w:rsid w:val="000014A3"/>
    <w:rsid w:val="00001662"/>
    <w:rsid w:val="00002558"/>
    <w:rsid w:val="00002FE1"/>
    <w:rsid w:val="000035E1"/>
    <w:rsid w:val="00003AA6"/>
    <w:rsid w:val="000047AD"/>
    <w:rsid w:val="00004A06"/>
    <w:rsid w:val="00005158"/>
    <w:rsid w:val="00005633"/>
    <w:rsid w:val="00007D69"/>
    <w:rsid w:val="00007F74"/>
    <w:rsid w:val="00010F29"/>
    <w:rsid w:val="00012875"/>
    <w:rsid w:val="00013462"/>
    <w:rsid w:val="00014024"/>
    <w:rsid w:val="000141DF"/>
    <w:rsid w:val="00014463"/>
    <w:rsid w:val="00014580"/>
    <w:rsid w:val="00014C65"/>
    <w:rsid w:val="00014C86"/>
    <w:rsid w:val="00016AB5"/>
    <w:rsid w:val="00016E07"/>
    <w:rsid w:val="00016FA3"/>
    <w:rsid w:val="00020163"/>
    <w:rsid w:val="00020422"/>
    <w:rsid w:val="00020E9D"/>
    <w:rsid w:val="000211F1"/>
    <w:rsid w:val="0002144C"/>
    <w:rsid w:val="00021870"/>
    <w:rsid w:val="00023906"/>
    <w:rsid w:val="00024033"/>
    <w:rsid w:val="0002423B"/>
    <w:rsid w:val="0002479C"/>
    <w:rsid w:val="00025A8D"/>
    <w:rsid w:val="00026EB5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40D7C"/>
    <w:rsid w:val="0004142F"/>
    <w:rsid w:val="00041C1A"/>
    <w:rsid w:val="00041C3E"/>
    <w:rsid w:val="000423CE"/>
    <w:rsid w:val="00043698"/>
    <w:rsid w:val="0004443A"/>
    <w:rsid w:val="0004496F"/>
    <w:rsid w:val="00044B0C"/>
    <w:rsid w:val="0004527A"/>
    <w:rsid w:val="0004552A"/>
    <w:rsid w:val="000469C2"/>
    <w:rsid w:val="00050A3D"/>
    <w:rsid w:val="000511B0"/>
    <w:rsid w:val="0005165A"/>
    <w:rsid w:val="00053482"/>
    <w:rsid w:val="000547CF"/>
    <w:rsid w:val="00054C33"/>
    <w:rsid w:val="0005558F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95B"/>
    <w:rsid w:val="00062A2D"/>
    <w:rsid w:val="00063337"/>
    <w:rsid w:val="00063B58"/>
    <w:rsid w:val="000667EC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B26"/>
    <w:rsid w:val="00075E13"/>
    <w:rsid w:val="00075E5F"/>
    <w:rsid w:val="00075EA3"/>
    <w:rsid w:val="00076050"/>
    <w:rsid w:val="00076C0A"/>
    <w:rsid w:val="00076E37"/>
    <w:rsid w:val="000773D0"/>
    <w:rsid w:val="0007759A"/>
    <w:rsid w:val="00077675"/>
    <w:rsid w:val="0007770C"/>
    <w:rsid w:val="0008048A"/>
    <w:rsid w:val="00080B9D"/>
    <w:rsid w:val="000812C4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6E26"/>
    <w:rsid w:val="00086E33"/>
    <w:rsid w:val="000872D8"/>
    <w:rsid w:val="00087D4C"/>
    <w:rsid w:val="00090AB1"/>
    <w:rsid w:val="00090E3A"/>
    <w:rsid w:val="00091E11"/>
    <w:rsid w:val="000926B2"/>
    <w:rsid w:val="00093F05"/>
    <w:rsid w:val="00095026"/>
    <w:rsid w:val="000954D4"/>
    <w:rsid w:val="000956C2"/>
    <w:rsid w:val="000958D0"/>
    <w:rsid w:val="00095A76"/>
    <w:rsid w:val="00096EB6"/>
    <w:rsid w:val="000A0F42"/>
    <w:rsid w:val="000A126C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76A"/>
    <w:rsid w:val="000C3BEE"/>
    <w:rsid w:val="000C4E7C"/>
    <w:rsid w:val="000C577D"/>
    <w:rsid w:val="000D074C"/>
    <w:rsid w:val="000D08F6"/>
    <w:rsid w:val="000D2BF9"/>
    <w:rsid w:val="000D47E5"/>
    <w:rsid w:val="000D5C81"/>
    <w:rsid w:val="000D5CE6"/>
    <w:rsid w:val="000D6CEC"/>
    <w:rsid w:val="000D6D8B"/>
    <w:rsid w:val="000E05DB"/>
    <w:rsid w:val="000E0E2C"/>
    <w:rsid w:val="000E1607"/>
    <w:rsid w:val="000E1947"/>
    <w:rsid w:val="000E1D28"/>
    <w:rsid w:val="000E1FF3"/>
    <w:rsid w:val="000E2046"/>
    <w:rsid w:val="000E2451"/>
    <w:rsid w:val="000E2E23"/>
    <w:rsid w:val="000E347E"/>
    <w:rsid w:val="000E5D45"/>
    <w:rsid w:val="000E5DFF"/>
    <w:rsid w:val="000E5E1E"/>
    <w:rsid w:val="000E66E9"/>
    <w:rsid w:val="000E78CB"/>
    <w:rsid w:val="000F16AF"/>
    <w:rsid w:val="000F1C97"/>
    <w:rsid w:val="000F21EC"/>
    <w:rsid w:val="000F2954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06B6F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17717"/>
    <w:rsid w:val="00120367"/>
    <w:rsid w:val="0012065E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46C91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306"/>
    <w:rsid w:val="0015754B"/>
    <w:rsid w:val="00157A61"/>
    <w:rsid w:val="00157BCD"/>
    <w:rsid w:val="00160975"/>
    <w:rsid w:val="0016480F"/>
    <w:rsid w:val="00166F2A"/>
    <w:rsid w:val="00166F49"/>
    <w:rsid w:val="001677E5"/>
    <w:rsid w:val="00167BFF"/>
    <w:rsid w:val="00167D77"/>
    <w:rsid w:val="00167E92"/>
    <w:rsid w:val="001708D0"/>
    <w:rsid w:val="00172297"/>
    <w:rsid w:val="00172B2C"/>
    <w:rsid w:val="0017341B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4C0B"/>
    <w:rsid w:val="001951E8"/>
    <w:rsid w:val="00196756"/>
    <w:rsid w:val="001969AD"/>
    <w:rsid w:val="00197557"/>
    <w:rsid w:val="001A011B"/>
    <w:rsid w:val="001A13BB"/>
    <w:rsid w:val="001A1965"/>
    <w:rsid w:val="001A1E82"/>
    <w:rsid w:val="001A1F19"/>
    <w:rsid w:val="001A2279"/>
    <w:rsid w:val="001A23E1"/>
    <w:rsid w:val="001A3DB3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1190"/>
    <w:rsid w:val="001D256A"/>
    <w:rsid w:val="001D2C9D"/>
    <w:rsid w:val="001D2EEF"/>
    <w:rsid w:val="001D33D5"/>
    <w:rsid w:val="001D35A9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2D99"/>
    <w:rsid w:val="001E3A27"/>
    <w:rsid w:val="001E49AE"/>
    <w:rsid w:val="001E4C4C"/>
    <w:rsid w:val="001E61F8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1F748D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2302"/>
    <w:rsid w:val="002133C4"/>
    <w:rsid w:val="00213B0D"/>
    <w:rsid w:val="00215320"/>
    <w:rsid w:val="00215376"/>
    <w:rsid w:val="00216490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26E36"/>
    <w:rsid w:val="002308AD"/>
    <w:rsid w:val="0023131A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75A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84"/>
    <w:rsid w:val="00252FA7"/>
    <w:rsid w:val="002555CA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901E8"/>
    <w:rsid w:val="00290BA3"/>
    <w:rsid w:val="00291389"/>
    <w:rsid w:val="0029187D"/>
    <w:rsid w:val="00292C44"/>
    <w:rsid w:val="00293267"/>
    <w:rsid w:val="00293396"/>
    <w:rsid w:val="00293859"/>
    <w:rsid w:val="002949B4"/>
    <w:rsid w:val="00294ECF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4CD5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4EF0"/>
    <w:rsid w:val="002B5094"/>
    <w:rsid w:val="002B5B35"/>
    <w:rsid w:val="002B5C10"/>
    <w:rsid w:val="002B6BE4"/>
    <w:rsid w:val="002B6C14"/>
    <w:rsid w:val="002B6DEB"/>
    <w:rsid w:val="002B6F3A"/>
    <w:rsid w:val="002B7470"/>
    <w:rsid w:val="002B7721"/>
    <w:rsid w:val="002C015B"/>
    <w:rsid w:val="002C086E"/>
    <w:rsid w:val="002C1486"/>
    <w:rsid w:val="002C1AA6"/>
    <w:rsid w:val="002C1C7D"/>
    <w:rsid w:val="002C1FF0"/>
    <w:rsid w:val="002C212A"/>
    <w:rsid w:val="002C272A"/>
    <w:rsid w:val="002C2B03"/>
    <w:rsid w:val="002C2C08"/>
    <w:rsid w:val="002C37D3"/>
    <w:rsid w:val="002C4CB1"/>
    <w:rsid w:val="002C518D"/>
    <w:rsid w:val="002C5475"/>
    <w:rsid w:val="002C5ACD"/>
    <w:rsid w:val="002C5EE2"/>
    <w:rsid w:val="002C6275"/>
    <w:rsid w:val="002C62D0"/>
    <w:rsid w:val="002C78A3"/>
    <w:rsid w:val="002C7B1A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65B"/>
    <w:rsid w:val="002D4B79"/>
    <w:rsid w:val="002D4BEA"/>
    <w:rsid w:val="002D511A"/>
    <w:rsid w:val="002D52B4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62C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814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17445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6C52"/>
    <w:rsid w:val="00327CA4"/>
    <w:rsid w:val="0033219C"/>
    <w:rsid w:val="00332B56"/>
    <w:rsid w:val="003331CC"/>
    <w:rsid w:val="00333890"/>
    <w:rsid w:val="00334C3B"/>
    <w:rsid w:val="00334EEF"/>
    <w:rsid w:val="00334F55"/>
    <w:rsid w:val="00335216"/>
    <w:rsid w:val="00335519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AE8"/>
    <w:rsid w:val="00345E85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0462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5F4"/>
    <w:rsid w:val="00385744"/>
    <w:rsid w:val="00385BDB"/>
    <w:rsid w:val="0039031B"/>
    <w:rsid w:val="003904B4"/>
    <w:rsid w:val="003914AE"/>
    <w:rsid w:val="00391B2F"/>
    <w:rsid w:val="0039216D"/>
    <w:rsid w:val="00392329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22A2"/>
    <w:rsid w:val="003C237F"/>
    <w:rsid w:val="003C2A97"/>
    <w:rsid w:val="003C2CE2"/>
    <w:rsid w:val="003C3F1F"/>
    <w:rsid w:val="003C4031"/>
    <w:rsid w:val="003C485F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811"/>
    <w:rsid w:val="003D39D8"/>
    <w:rsid w:val="003D4D49"/>
    <w:rsid w:val="003D6E10"/>
    <w:rsid w:val="003D7D99"/>
    <w:rsid w:val="003E0894"/>
    <w:rsid w:val="003E0FC6"/>
    <w:rsid w:val="003E1EB4"/>
    <w:rsid w:val="003E1F7C"/>
    <w:rsid w:val="003E2C93"/>
    <w:rsid w:val="003E2DD6"/>
    <w:rsid w:val="003E31B1"/>
    <w:rsid w:val="003E35BC"/>
    <w:rsid w:val="003E385D"/>
    <w:rsid w:val="003E394D"/>
    <w:rsid w:val="003E3A07"/>
    <w:rsid w:val="003E4973"/>
    <w:rsid w:val="003E5DAD"/>
    <w:rsid w:val="003E604B"/>
    <w:rsid w:val="003E625A"/>
    <w:rsid w:val="003E6760"/>
    <w:rsid w:val="003F0664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09F"/>
    <w:rsid w:val="004132AA"/>
    <w:rsid w:val="00413AA1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4C3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4E1B"/>
    <w:rsid w:val="00435BA0"/>
    <w:rsid w:val="00436886"/>
    <w:rsid w:val="00436E8D"/>
    <w:rsid w:val="0044028F"/>
    <w:rsid w:val="00440393"/>
    <w:rsid w:val="00440727"/>
    <w:rsid w:val="00441E02"/>
    <w:rsid w:val="0044270D"/>
    <w:rsid w:val="0044347A"/>
    <w:rsid w:val="0044357F"/>
    <w:rsid w:val="004446E8"/>
    <w:rsid w:val="00444C83"/>
    <w:rsid w:val="00445E16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382"/>
    <w:rsid w:val="00455409"/>
    <w:rsid w:val="004558A8"/>
    <w:rsid w:val="00456B1A"/>
    <w:rsid w:val="0045762E"/>
    <w:rsid w:val="00457703"/>
    <w:rsid w:val="00457E43"/>
    <w:rsid w:val="004601D3"/>
    <w:rsid w:val="00460281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77D72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2468"/>
    <w:rsid w:val="00493179"/>
    <w:rsid w:val="00494C86"/>
    <w:rsid w:val="00494EC5"/>
    <w:rsid w:val="00495445"/>
    <w:rsid w:val="004955E9"/>
    <w:rsid w:val="00495A96"/>
    <w:rsid w:val="00495C78"/>
    <w:rsid w:val="00496FE9"/>
    <w:rsid w:val="00497861"/>
    <w:rsid w:val="004A05CD"/>
    <w:rsid w:val="004A1237"/>
    <w:rsid w:val="004A18EE"/>
    <w:rsid w:val="004A1D97"/>
    <w:rsid w:val="004A1ECB"/>
    <w:rsid w:val="004A2B3B"/>
    <w:rsid w:val="004A3061"/>
    <w:rsid w:val="004A3A0B"/>
    <w:rsid w:val="004A3AA9"/>
    <w:rsid w:val="004A3AB5"/>
    <w:rsid w:val="004A424A"/>
    <w:rsid w:val="004A494B"/>
    <w:rsid w:val="004A5638"/>
    <w:rsid w:val="004A5886"/>
    <w:rsid w:val="004A5BA9"/>
    <w:rsid w:val="004A66C6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C5BC6"/>
    <w:rsid w:val="004D0197"/>
    <w:rsid w:val="004D18CE"/>
    <w:rsid w:val="004D1AF6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2EB0"/>
    <w:rsid w:val="004E2F13"/>
    <w:rsid w:val="004E34EB"/>
    <w:rsid w:val="004E4CF1"/>
    <w:rsid w:val="004E5A56"/>
    <w:rsid w:val="004E5B4C"/>
    <w:rsid w:val="004E5BA1"/>
    <w:rsid w:val="004E5E02"/>
    <w:rsid w:val="004E7A7E"/>
    <w:rsid w:val="004E7CA6"/>
    <w:rsid w:val="004E7FCA"/>
    <w:rsid w:val="004F02BD"/>
    <w:rsid w:val="004F0A29"/>
    <w:rsid w:val="004F1EE8"/>
    <w:rsid w:val="004F2B7C"/>
    <w:rsid w:val="004F3A89"/>
    <w:rsid w:val="004F41FE"/>
    <w:rsid w:val="004F55B9"/>
    <w:rsid w:val="004F56EF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3E27"/>
    <w:rsid w:val="00504472"/>
    <w:rsid w:val="00505423"/>
    <w:rsid w:val="00505E80"/>
    <w:rsid w:val="00506214"/>
    <w:rsid w:val="00506529"/>
    <w:rsid w:val="0050720A"/>
    <w:rsid w:val="005073E7"/>
    <w:rsid w:val="00507668"/>
    <w:rsid w:val="00507D9B"/>
    <w:rsid w:val="00510172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4E6C"/>
    <w:rsid w:val="00525820"/>
    <w:rsid w:val="005260A5"/>
    <w:rsid w:val="0052676D"/>
    <w:rsid w:val="005271A4"/>
    <w:rsid w:val="0052729B"/>
    <w:rsid w:val="0053135E"/>
    <w:rsid w:val="0053173B"/>
    <w:rsid w:val="005320D0"/>
    <w:rsid w:val="0053376B"/>
    <w:rsid w:val="00537153"/>
    <w:rsid w:val="0053718E"/>
    <w:rsid w:val="00537D1D"/>
    <w:rsid w:val="00540141"/>
    <w:rsid w:val="005401C3"/>
    <w:rsid w:val="005411BD"/>
    <w:rsid w:val="005417E0"/>
    <w:rsid w:val="00541AA6"/>
    <w:rsid w:val="00541DE3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46878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BFC"/>
    <w:rsid w:val="00561E62"/>
    <w:rsid w:val="005622B7"/>
    <w:rsid w:val="00562F7C"/>
    <w:rsid w:val="00564024"/>
    <w:rsid w:val="0056478A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5567"/>
    <w:rsid w:val="00577DC3"/>
    <w:rsid w:val="00581150"/>
    <w:rsid w:val="00581166"/>
    <w:rsid w:val="00581A94"/>
    <w:rsid w:val="00582CCF"/>
    <w:rsid w:val="00585ACD"/>
    <w:rsid w:val="00585E3D"/>
    <w:rsid w:val="00586F42"/>
    <w:rsid w:val="00590651"/>
    <w:rsid w:val="00590788"/>
    <w:rsid w:val="00590FD9"/>
    <w:rsid w:val="005911E4"/>
    <w:rsid w:val="00592711"/>
    <w:rsid w:val="00592CF8"/>
    <w:rsid w:val="005931D5"/>
    <w:rsid w:val="0059379D"/>
    <w:rsid w:val="005942C9"/>
    <w:rsid w:val="005942F5"/>
    <w:rsid w:val="00594AA4"/>
    <w:rsid w:val="00595ECB"/>
    <w:rsid w:val="00596349"/>
    <w:rsid w:val="005A023A"/>
    <w:rsid w:val="005A06F0"/>
    <w:rsid w:val="005A0BCB"/>
    <w:rsid w:val="005A1BCC"/>
    <w:rsid w:val="005A1C2B"/>
    <w:rsid w:val="005A20C4"/>
    <w:rsid w:val="005A2260"/>
    <w:rsid w:val="005A2E62"/>
    <w:rsid w:val="005A45B0"/>
    <w:rsid w:val="005A6859"/>
    <w:rsid w:val="005A6FC4"/>
    <w:rsid w:val="005A741D"/>
    <w:rsid w:val="005B1397"/>
    <w:rsid w:val="005B174F"/>
    <w:rsid w:val="005B30C6"/>
    <w:rsid w:val="005B3350"/>
    <w:rsid w:val="005B3B6D"/>
    <w:rsid w:val="005B5091"/>
    <w:rsid w:val="005B53E5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169C"/>
    <w:rsid w:val="005F1C3B"/>
    <w:rsid w:val="005F2196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9C"/>
    <w:rsid w:val="006016D5"/>
    <w:rsid w:val="00601927"/>
    <w:rsid w:val="0060282E"/>
    <w:rsid w:val="00603ECE"/>
    <w:rsid w:val="00604A6C"/>
    <w:rsid w:val="006070DF"/>
    <w:rsid w:val="006071EE"/>
    <w:rsid w:val="00610632"/>
    <w:rsid w:val="00610999"/>
    <w:rsid w:val="006112D5"/>
    <w:rsid w:val="006114CD"/>
    <w:rsid w:val="006115C2"/>
    <w:rsid w:val="0061199F"/>
    <w:rsid w:val="006128DD"/>
    <w:rsid w:val="0061298B"/>
    <w:rsid w:val="00612EC4"/>
    <w:rsid w:val="006134F2"/>
    <w:rsid w:val="0061483E"/>
    <w:rsid w:val="00614FE0"/>
    <w:rsid w:val="00615241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26027"/>
    <w:rsid w:val="006315EB"/>
    <w:rsid w:val="006316FF"/>
    <w:rsid w:val="006333D5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986"/>
    <w:rsid w:val="00653B34"/>
    <w:rsid w:val="00654351"/>
    <w:rsid w:val="006552BA"/>
    <w:rsid w:val="00655751"/>
    <w:rsid w:val="00655EDE"/>
    <w:rsid w:val="00656CCB"/>
    <w:rsid w:val="00657198"/>
    <w:rsid w:val="00657F6F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31A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6794"/>
    <w:rsid w:val="00676D17"/>
    <w:rsid w:val="00680263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0A7"/>
    <w:rsid w:val="006A1103"/>
    <w:rsid w:val="006A14FE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4741"/>
    <w:rsid w:val="006B5ECA"/>
    <w:rsid w:val="006B6745"/>
    <w:rsid w:val="006B6AE3"/>
    <w:rsid w:val="006B6E11"/>
    <w:rsid w:val="006B7BFC"/>
    <w:rsid w:val="006C06F9"/>
    <w:rsid w:val="006C1095"/>
    <w:rsid w:val="006C1390"/>
    <w:rsid w:val="006C3033"/>
    <w:rsid w:val="006C3B0E"/>
    <w:rsid w:val="006C4285"/>
    <w:rsid w:val="006C46E4"/>
    <w:rsid w:val="006C4D06"/>
    <w:rsid w:val="006C5152"/>
    <w:rsid w:val="006C5CEB"/>
    <w:rsid w:val="006C6090"/>
    <w:rsid w:val="006C762B"/>
    <w:rsid w:val="006D001F"/>
    <w:rsid w:val="006D0B27"/>
    <w:rsid w:val="006D1BEA"/>
    <w:rsid w:val="006D2378"/>
    <w:rsid w:val="006D271B"/>
    <w:rsid w:val="006D2918"/>
    <w:rsid w:val="006D3107"/>
    <w:rsid w:val="006D3400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238"/>
    <w:rsid w:val="006F0406"/>
    <w:rsid w:val="006F0740"/>
    <w:rsid w:val="006F09A4"/>
    <w:rsid w:val="006F0D41"/>
    <w:rsid w:val="006F12A7"/>
    <w:rsid w:val="006F1F1F"/>
    <w:rsid w:val="006F2F8D"/>
    <w:rsid w:val="006F3AC3"/>
    <w:rsid w:val="006F468D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37F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260"/>
    <w:rsid w:val="007074A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58BA"/>
    <w:rsid w:val="007260D0"/>
    <w:rsid w:val="00727C67"/>
    <w:rsid w:val="00730686"/>
    <w:rsid w:val="00730781"/>
    <w:rsid w:val="007307AA"/>
    <w:rsid w:val="00730B57"/>
    <w:rsid w:val="0073103D"/>
    <w:rsid w:val="00731355"/>
    <w:rsid w:val="0073185A"/>
    <w:rsid w:val="0073206D"/>
    <w:rsid w:val="0073360F"/>
    <w:rsid w:val="00733AA9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6C0F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CB3"/>
    <w:rsid w:val="00753DAF"/>
    <w:rsid w:val="007552CF"/>
    <w:rsid w:val="00755C4D"/>
    <w:rsid w:val="00756181"/>
    <w:rsid w:val="0075793F"/>
    <w:rsid w:val="00761AA6"/>
    <w:rsid w:val="00761B94"/>
    <w:rsid w:val="00761EA5"/>
    <w:rsid w:val="00761FEF"/>
    <w:rsid w:val="007620AC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8A1"/>
    <w:rsid w:val="00781F61"/>
    <w:rsid w:val="00782043"/>
    <w:rsid w:val="00782F0B"/>
    <w:rsid w:val="0078358D"/>
    <w:rsid w:val="007835DA"/>
    <w:rsid w:val="007836A4"/>
    <w:rsid w:val="0078451B"/>
    <w:rsid w:val="00786D2A"/>
    <w:rsid w:val="00787D50"/>
    <w:rsid w:val="007903B0"/>
    <w:rsid w:val="00790562"/>
    <w:rsid w:val="0079191D"/>
    <w:rsid w:val="00791B59"/>
    <w:rsid w:val="00792FD5"/>
    <w:rsid w:val="00793083"/>
    <w:rsid w:val="007943E9"/>
    <w:rsid w:val="00794FEF"/>
    <w:rsid w:val="007951D5"/>
    <w:rsid w:val="00795A2F"/>
    <w:rsid w:val="00796105"/>
    <w:rsid w:val="00796217"/>
    <w:rsid w:val="00796E10"/>
    <w:rsid w:val="00797099"/>
    <w:rsid w:val="007973D7"/>
    <w:rsid w:val="00797984"/>
    <w:rsid w:val="007A00D9"/>
    <w:rsid w:val="007A00FF"/>
    <w:rsid w:val="007A25A3"/>
    <w:rsid w:val="007A3520"/>
    <w:rsid w:val="007A4D4E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5E7"/>
    <w:rsid w:val="007B4B08"/>
    <w:rsid w:val="007B548C"/>
    <w:rsid w:val="007B5578"/>
    <w:rsid w:val="007B6964"/>
    <w:rsid w:val="007B6FDC"/>
    <w:rsid w:val="007C0449"/>
    <w:rsid w:val="007C04EA"/>
    <w:rsid w:val="007C055B"/>
    <w:rsid w:val="007C07FB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153B"/>
    <w:rsid w:val="007D1656"/>
    <w:rsid w:val="007D3813"/>
    <w:rsid w:val="007D3C62"/>
    <w:rsid w:val="007D4BA3"/>
    <w:rsid w:val="007D515B"/>
    <w:rsid w:val="007D5318"/>
    <w:rsid w:val="007D5787"/>
    <w:rsid w:val="007D6E6F"/>
    <w:rsid w:val="007D77F4"/>
    <w:rsid w:val="007D7978"/>
    <w:rsid w:val="007D7CC9"/>
    <w:rsid w:val="007D7F91"/>
    <w:rsid w:val="007E0401"/>
    <w:rsid w:val="007E0577"/>
    <w:rsid w:val="007E0FE9"/>
    <w:rsid w:val="007E16AD"/>
    <w:rsid w:val="007E1A00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5E5B"/>
    <w:rsid w:val="007F5E61"/>
    <w:rsid w:val="007F7C10"/>
    <w:rsid w:val="007F7DBA"/>
    <w:rsid w:val="008007A6"/>
    <w:rsid w:val="0080160A"/>
    <w:rsid w:val="008020C8"/>
    <w:rsid w:val="008025DF"/>
    <w:rsid w:val="00802F95"/>
    <w:rsid w:val="0080460E"/>
    <w:rsid w:val="00811BD4"/>
    <w:rsid w:val="008134B5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991"/>
    <w:rsid w:val="00832B54"/>
    <w:rsid w:val="00832CE7"/>
    <w:rsid w:val="00833508"/>
    <w:rsid w:val="00834DE4"/>
    <w:rsid w:val="00834E68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0EC"/>
    <w:rsid w:val="0084452B"/>
    <w:rsid w:val="00844A0B"/>
    <w:rsid w:val="008458E6"/>
    <w:rsid w:val="00845B6B"/>
    <w:rsid w:val="00846474"/>
    <w:rsid w:val="00846B02"/>
    <w:rsid w:val="0085181B"/>
    <w:rsid w:val="00852364"/>
    <w:rsid w:val="00853A3D"/>
    <w:rsid w:val="008542D2"/>
    <w:rsid w:val="00854485"/>
    <w:rsid w:val="008550C6"/>
    <w:rsid w:val="0085520E"/>
    <w:rsid w:val="008558C0"/>
    <w:rsid w:val="008567D8"/>
    <w:rsid w:val="0085693C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CCF"/>
    <w:rsid w:val="00864EC6"/>
    <w:rsid w:val="00865688"/>
    <w:rsid w:val="00865ADB"/>
    <w:rsid w:val="00865B4A"/>
    <w:rsid w:val="00865BAF"/>
    <w:rsid w:val="00866160"/>
    <w:rsid w:val="00866FB5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87B08"/>
    <w:rsid w:val="0089211B"/>
    <w:rsid w:val="0089266B"/>
    <w:rsid w:val="008929A8"/>
    <w:rsid w:val="00892CBA"/>
    <w:rsid w:val="008935B4"/>
    <w:rsid w:val="00893B4D"/>
    <w:rsid w:val="008948C6"/>
    <w:rsid w:val="0089499C"/>
    <w:rsid w:val="0089505E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232A"/>
    <w:rsid w:val="008B33CA"/>
    <w:rsid w:val="008B3F63"/>
    <w:rsid w:val="008B4406"/>
    <w:rsid w:val="008B70A9"/>
    <w:rsid w:val="008C4147"/>
    <w:rsid w:val="008C4550"/>
    <w:rsid w:val="008C48BB"/>
    <w:rsid w:val="008C4C7B"/>
    <w:rsid w:val="008C54AB"/>
    <w:rsid w:val="008C66F4"/>
    <w:rsid w:val="008D14B7"/>
    <w:rsid w:val="008D163F"/>
    <w:rsid w:val="008D19A9"/>
    <w:rsid w:val="008D1B6E"/>
    <w:rsid w:val="008D1C33"/>
    <w:rsid w:val="008D1DB0"/>
    <w:rsid w:val="008D333D"/>
    <w:rsid w:val="008D3CC3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365"/>
    <w:rsid w:val="008E4848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5D1C"/>
    <w:rsid w:val="008F6676"/>
    <w:rsid w:val="008F6CCC"/>
    <w:rsid w:val="008F6E87"/>
    <w:rsid w:val="008F6F5D"/>
    <w:rsid w:val="008F7E89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14C4"/>
    <w:rsid w:val="0092345C"/>
    <w:rsid w:val="00924285"/>
    <w:rsid w:val="00925076"/>
    <w:rsid w:val="009252FA"/>
    <w:rsid w:val="009255A6"/>
    <w:rsid w:val="009255E7"/>
    <w:rsid w:val="009267C6"/>
    <w:rsid w:val="009267C9"/>
    <w:rsid w:val="00926A03"/>
    <w:rsid w:val="009271A3"/>
    <w:rsid w:val="009307AD"/>
    <w:rsid w:val="00931153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1D49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3FD"/>
    <w:rsid w:val="009A165F"/>
    <w:rsid w:val="009A194A"/>
    <w:rsid w:val="009A2162"/>
    <w:rsid w:val="009A45FB"/>
    <w:rsid w:val="009A5507"/>
    <w:rsid w:val="009A5612"/>
    <w:rsid w:val="009B0D15"/>
    <w:rsid w:val="009B2065"/>
    <w:rsid w:val="009B28C2"/>
    <w:rsid w:val="009B3B90"/>
    <w:rsid w:val="009B4CFA"/>
    <w:rsid w:val="009B5386"/>
    <w:rsid w:val="009C00EE"/>
    <w:rsid w:val="009C0698"/>
    <w:rsid w:val="009C1E5A"/>
    <w:rsid w:val="009C2BD8"/>
    <w:rsid w:val="009C594F"/>
    <w:rsid w:val="009C7488"/>
    <w:rsid w:val="009D06B3"/>
    <w:rsid w:val="009D1B60"/>
    <w:rsid w:val="009D4528"/>
    <w:rsid w:val="009D4CF9"/>
    <w:rsid w:val="009D57C2"/>
    <w:rsid w:val="009D66B7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D17"/>
    <w:rsid w:val="00A11F22"/>
    <w:rsid w:val="00A12355"/>
    <w:rsid w:val="00A12F65"/>
    <w:rsid w:val="00A13E16"/>
    <w:rsid w:val="00A14080"/>
    <w:rsid w:val="00A15102"/>
    <w:rsid w:val="00A16282"/>
    <w:rsid w:val="00A16382"/>
    <w:rsid w:val="00A16CA0"/>
    <w:rsid w:val="00A16F79"/>
    <w:rsid w:val="00A17091"/>
    <w:rsid w:val="00A171A6"/>
    <w:rsid w:val="00A17CAC"/>
    <w:rsid w:val="00A2114C"/>
    <w:rsid w:val="00A214F5"/>
    <w:rsid w:val="00A22070"/>
    <w:rsid w:val="00A246A2"/>
    <w:rsid w:val="00A24F03"/>
    <w:rsid w:val="00A262C9"/>
    <w:rsid w:val="00A269EF"/>
    <w:rsid w:val="00A26B7E"/>
    <w:rsid w:val="00A303CC"/>
    <w:rsid w:val="00A30DF5"/>
    <w:rsid w:val="00A311D2"/>
    <w:rsid w:val="00A31F8C"/>
    <w:rsid w:val="00A32B4F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467D5"/>
    <w:rsid w:val="00A5066B"/>
    <w:rsid w:val="00A5070B"/>
    <w:rsid w:val="00A50895"/>
    <w:rsid w:val="00A51406"/>
    <w:rsid w:val="00A51C60"/>
    <w:rsid w:val="00A52949"/>
    <w:rsid w:val="00A53DCB"/>
    <w:rsid w:val="00A543AA"/>
    <w:rsid w:val="00A5524C"/>
    <w:rsid w:val="00A5526D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65EBB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3A32"/>
    <w:rsid w:val="00A8788A"/>
    <w:rsid w:val="00A900D9"/>
    <w:rsid w:val="00A91877"/>
    <w:rsid w:val="00A927BC"/>
    <w:rsid w:val="00A9333A"/>
    <w:rsid w:val="00A93A1D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8D4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0B10"/>
    <w:rsid w:val="00AD115B"/>
    <w:rsid w:val="00AD1365"/>
    <w:rsid w:val="00AD19D2"/>
    <w:rsid w:val="00AD22D3"/>
    <w:rsid w:val="00AD2835"/>
    <w:rsid w:val="00AD2CBD"/>
    <w:rsid w:val="00AD2EB2"/>
    <w:rsid w:val="00AD3ABC"/>
    <w:rsid w:val="00AD3B22"/>
    <w:rsid w:val="00AD4D17"/>
    <w:rsid w:val="00AD529E"/>
    <w:rsid w:val="00AD54CA"/>
    <w:rsid w:val="00AD6DAF"/>
    <w:rsid w:val="00AD71D8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B96"/>
    <w:rsid w:val="00AF4DF9"/>
    <w:rsid w:val="00AF5EE1"/>
    <w:rsid w:val="00AF6433"/>
    <w:rsid w:val="00AF77EE"/>
    <w:rsid w:val="00B007ED"/>
    <w:rsid w:val="00B01CFF"/>
    <w:rsid w:val="00B01DCA"/>
    <w:rsid w:val="00B02451"/>
    <w:rsid w:val="00B027B6"/>
    <w:rsid w:val="00B02B1E"/>
    <w:rsid w:val="00B02DE3"/>
    <w:rsid w:val="00B035B2"/>
    <w:rsid w:val="00B03D59"/>
    <w:rsid w:val="00B054BC"/>
    <w:rsid w:val="00B059D8"/>
    <w:rsid w:val="00B06995"/>
    <w:rsid w:val="00B06CB6"/>
    <w:rsid w:val="00B0739D"/>
    <w:rsid w:val="00B104E2"/>
    <w:rsid w:val="00B1084B"/>
    <w:rsid w:val="00B10D08"/>
    <w:rsid w:val="00B10EB7"/>
    <w:rsid w:val="00B123A0"/>
    <w:rsid w:val="00B143CB"/>
    <w:rsid w:val="00B14985"/>
    <w:rsid w:val="00B168F8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2E1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979"/>
    <w:rsid w:val="00B415D1"/>
    <w:rsid w:val="00B44F3F"/>
    <w:rsid w:val="00B4527C"/>
    <w:rsid w:val="00B459DE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30BC"/>
    <w:rsid w:val="00B5414F"/>
    <w:rsid w:val="00B54273"/>
    <w:rsid w:val="00B60D4B"/>
    <w:rsid w:val="00B613AD"/>
    <w:rsid w:val="00B613FC"/>
    <w:rsid w:val="00B61753"/>
    <w:rsid w:val="00B61D48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BC2"/>
    <w:rsid w:val="00B72F67"/>
    <w:rsid w:val="00B737F8"/>
    <w:rsid w:val="00B73B23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56D"/>
    <w:rsid w:val="00B84820"/>
    <w:rsid w:val="00B84A9C"/>
    <w:rsid w:val="00B84B91"/>
    <w:rsid w:val="00B84F7B"/>
    <w:rsid w:val="00B854D4"/>
    <w:rsid w:val="00B86A47"/>
    <w:rsid w:val="00B872E9"/>
    <w:rsid w:val="00B87677"/>
    <w:rsid w:val="00B93290"/>
    <w:rsid w:val="00B959C0"/>
    <w:rsid w:val="00B95A78"/>
    <w:rsid w:val="00B961D3"/>
    <w:rsid w:val="00B965BF"/>
    <w:rsid w:val="00B97B54"/>
    <w:rsid w:val="00BA06CE"/>
    <w:rsid w:val="00BA10B2"/>
    <w:rsid w:val="00BA13F9"/>
    <w:rsid w:val="00BA145F"/>
    <w:rsid w:val="00BA1D14"/>
    <w:rsid w:val="00BA2400"/>
    <w:rsid w:val="00BA2A6E"/>
    <w:rsid w:val="00BA35E4"/>
    <w:rsid w:val="00BA4345"/>
    <w:rsid w:val="00BA6749"/>
    <w:rsid w:val="00BA691E"/>
    <w:rsid w:val="00BA6D62"/>
    <w:rsid w:val="00BA71D3"/>
    <w:rsid w:val="00BB109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053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533"/>
    <w:rsid w:val="00BD5C87"/>
    <w:rsid w:val="00BD5EF5"/>
    <w:rsid w:val="00BD616C"/>
    <w:rsid w:val="00BD67F6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2A01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129A"/>
    <w:rsid w:val="00BF20AA"/>
    <w:rsid w:val="00BF2F21"/>
    <w:rsid w:val="00BF32CF"/>
    <w:rsid w:val="00BF34FA"/>
    <w:rsid w:val="00BF38A9"/>
    <w:rsid w:val="00BF3A16"/>
    <w:rsid w:val="00BF4109"/>
    <w:rsid w:val="00BF4522"/>
    <w:rsid w:val="00BF5290"/>
    <w:rsid w:val="00BF605E"/>
    <w:rsid w:val="00BF73D4"/>
    <w:rsid w:val="00C00B37"/>
    <w:rsid w:val="00C00F6C"/>
    <w:rsid w:val="00C010EB"/>
    <w:rsid w:val="00C012C2"/>
    <w:rsid w:val="00C02151"/>
    <w:rsid w:val="00C02930"/>
    <w:rsid w:val="00C03FE4"/>
    <w:rsid w:val="00C0507E"/>
    <w:rsid w:val="00C05156"/>
    <w:rsid w:val="00C0709B"/>
    <w:rsid w:val="00C072FE"/>
    <w:rsid w:val="00C10002"/>
    <w:rsid w:val="00C10271"/>
    <w:rsid w:val="00C10AF7"/>
    <w:rsid w:val="00C11302"/>
    <w:rsid w:val="00C13572"/>
    <w:rsid w:val="00C13A1C"/>
    <w:rsid w:val="00C13FAA"/>
    <w:rsid w:val="00C153AC"/>
    <w:rsid w:val="00C15711"/>
    <w:rsid w:val="00C16E11"/>
    <w:rsid w:val="00C16E96"/>
    <w:rsid w:val="00C20831"/>
    <w:rsid w:val="00C20C17"/>
    <w:rsid w:val="00C228F9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DFF"/>
    <w:rsid w:val="00C40F5A"/>
    <w:rsid w:val="00C4184B"/>
    <w:rsid w:val="00C41EDB"/>
    <w:rsid w:val="00C4214C"/>
    <w:rsid w:val="00C42D45"/>
    <w:rsid w:val="00C43AC6"/>
    <w:rsid w:val="00C44946"/>
    <w:rsid w:val="00C454CF"/>
    <w:rsid w:val="00C45A73"/>
    <w:rsid w:val="00C474EA"/>
    <w:rsid w:val="00C509BE"/>
    <w:rsid w:val="00C5432B"/>
    <w:rsid w:val="00C55454"/>
    <w:rsid w:val="00C56081"/>
    <w:rsid w:val="00C5674F"/>
    <w:rsid w:val="00C56E21"/>
    <w:rsid w:val="00C574BF"/>
    <w:rsid w:val="00C57525"/>
    <w:rsid w:val="00C57FE6"/>
    <w:rsid w:val="00C61E5B"/>
    <w:rsid w:val="00C626BC"/>
    <w:rsid w:val="00C6324F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2B97"/>
    <w:rsid w:val="00C73167"/>
    <w:rsid w:val="00C73B0B"/>
    <w:rsid w:val="00C744AA"/>
    <w:rsid w:val="00C74B77"/>
    <w:rsid w:val="00C74B9F"/>
    <w:rsid w:val="00C75788"/>
    <w:rsid w:val="00C7621A"/>
    <w:rsid w:val="00C76708"/>
    <w:rsid w:val="00C7705C"/>
    <w:rsid w:val="00C77569"/>
    <w:rsid w:val="00C77B9D"/>
    <w:rsid w:val="00C80551"/>
    <w:rsid w:val="00C81E7A"/>
    <w:rsid w:val="00C83463"/>
    <w:rsid w:val="00C83813"/>
    <w:rsid w:val="00C838A4"/>
    <w:rsid w:val="00C83904"/>
    <w:rsid w:val="00C85506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0830"/>
    <w:rsid w:val="00CA248C"/>
    <w:rsid w:val="00CA2A3A"/>
    <w:rsid w:val="00CA2BB9"/>
    <w:rsid w:val="00CA3B6C"/>
    <w:rsid w:val="00CA4C16"/>
    <w:rsid w:val="00CA5882"/>
    <w:rsid w:val="00CA5EC7"/>
    <w:rsid w:val="00CA5FAC"/>
    <w:rsid w:val="00CA6619"/>
    <w:rsid w:val="00CA69B8"/>
    <w:rsid w:val="00CA7822"/>
    <w:rsid w:val="00CA7D1F"/>
    <w:rsid w:val="00CB0723"/>
    <w:rsid w:val="00CB09F0"/>
    <w:rsid w:val="00CB0BA9"/>
    <w:rsid w:val="00CB163B"/>
    <w:rsid w:val="00CB188F"/>
    <w:rsid w:val="00CB3914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3B5A"/>
    <w:rsid w:val="00CC4964"/>
    <w:rsid w:val="00CC5893"/>
    <w:rsid w:val="00CD173B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29A8"/>
    <w:rsid w:val="00CE2C5E"/>
    <w:rsid w:val="00CE2D8F"/>
    <w:rsid w:val="00CE2F9D"/>
    <w:rsid w:val="00CE3A1F"/>
    <w:rsid w:val="00CE4522"/>
    <w:rsid w:val="00CE53E3"/>
    <w:rsid w:val="00CE561A"/>
    <w:rsid w:val="00CE5BAB"/>
    <w:rsid w:val="00CE62DC"/>
    <w:rsid w:val="00CE6460"/>
    <w:rsid w:val="00CE725B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07890"/>
    <w:rsid w:val="00D1008E"/>
    <w:rsid w:val="00D11D62"/>
    <w:rsid w:val="00D121F0"/>
    <w:rsid w:val="00D12BDB"/>
    <w:rsid w:val="00D12C74"/>
    <w:rsid w:val="00D12C7C"/>
    <w:rsid w:val="00D13014"/>
    <w:rsid w:val="00D13524"/>
    <w:rsid w:val="00D15B03"/>
    <w:rsid w:val="00D15E9A"/>
    <w:rsid w:val="00D16BC6"/>
    <w:rsid w:val="00D16D86"/>
    <w:rsid w:val="00D172FC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2E2E"/>
    <w:rsid w:val="00D3786A"/>
    <w:rsid w:val="00D416A6"/>
    <w:rsid w:val="00D4184F"/>
    <w:rsid w:val="00D42140"/>
    <w:rsid w:val="00D42356"/>
    <w:rsid w:val="00D423F4"/>
    <w:rsid w:val="00D42515"/>
    <w:rsid w:val="00D42833"/>
    <w:rsid w:val="00D43F70"/>
    <w:rsid w:val="00D4411F"/>
    <w:rsid w:val="00D447A8"/>
    <w:rsid w:val="00D45028"/>
    <w:rsid w:val="00D4538F"/>
    <w:rsid w:val="00D45ECD"/>
    <w:rsid w:val="00D463B3"/>
    <w:rsid w:val="00D46454"/>
    <w:rsid w:val="00D46893"/>
    <w:rsid w:val="00D4765E"/>
    <w:rsid w:val="00D5037A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B47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2D0A"/>
    <w:rsid w:val="00D838D7"/>
    <w:rsid w:val="00D842E5"/>
    <w:rsid w:val="00D8439E"/>
    <w:rsid w:val="00D84EBB"/>
    <w:rsid w:val="00D84FCB"/>
    <w:rsid w:val="00D85BD1"/>
    <w:rsid w:val="00D861B1"/>
    <w:rsid w:val="00D867BD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1EB2"/>
    <w:rsid w:val="00DA23BE"/>
    <w:rsid w:val="00DA26DB"/>
    <w:rsid w:val="00DA2B1C"/>
    <w:rsid w:val="00DA2C13"/>
    <w:rsid w:val="00DA2CCF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5922"/>
    <w:rsid w:val="00DB7376"/>
    <w:rsid w:val="00DC0C0E"/>
    <w:rsid w:val="00DC19C0"/>
    <w:rsid w:val="00DC3B0B"/>
    <w:rsid w:val="00DD0C1B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916"/>
    <w:rsid w:val="00DE4B99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0B9"/>
    <w:rsid w:val="00DF4CC3"/>
    <w:rsid w:val="00DF4CC4"/>
    <w:rsid w:val="00DF52EC"/>
    <w:rsid w:val="00DF788D"/>
    <w:rsid w:val="00DF7EBF"/>
    <w:rsid w:val="00E008E0"/>
    <w:rsid w:val="00E00958"/>
    <w:rsid w:val="00E0177C"/>
    <w:rsid w:val="00E01928"/>
    <w:rsid w:val="00E01F59"/>
    <w:rsid w:val="00E023EF"/>
    <w:rsid w:val="00E03227"/>
    <w:rsid w:val="00E0350B"/>
    <w:rsid w:val="00E03BEA"/>
    <w:rsid w:val="00E040C7"/>
    <w:rsid w:val="00E0495C"/>
    <w:rsid w:val="00E0535F"/>
    <w:rsid w:val="00E057BF"/>
    <w:rsid w:val="00E06198"/>
    <w:rsid w:val="00E10751"/>
    <w:rsid w:val="00E1097A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EB6"/>
    <w:rsid w:val="00E26637"/>
    <w:rsid w:val="00E26A12"/>
    <w:rsid w:val="00E2719F"/>
    <w:rsid w:val="00E27D8D"/>
    <w:rsid w:val="00E31771"/>
    <w:rsid w:val="00E32D62"/>
    <w:rsid w:val="00E3445F"/>
    <w:rsid w:val="00E354B4"/>
    <w:rsid w:val="00E3588E"/>
    <w:rsid w:val="00E37C7D"/>
    <w:rsid w:val="00E37FDE"/>
    <w:rsid w:val="00E400EA"/>
    <w:rsid w:val="00E40502"/>
    <w:rsid w:val="00E40692"/>
    <w:rsid w:val="00E40B18"/>
    <w:rsid w:val="00E410C9"/>
    <w:rsid w:val="00E411E9"/>
    <w:rsid w:val="00E412B6"/>
    <w:rsid w:val="00E41475"/>
    <w:rsid w:val="00E41676"/>
    <w:rsid w:val="00E42A32"/>
    <w:rsid w:val="00E42EFC"/>
    <w:rsid w:val="00E43452"/>
    <w:rsid w:val="00E43E18"/>
    <w:rsid w:val="00E44CF1"/>
    <w:rsid w:val="00E44CF2"/>
    <w:rsid w:val="00E45839"/>
    <w:rsid w:val="00E45C92"/>
    <w:rsid w:val="00E46D7A"/>
    <w:rsid w:val="00E5195D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0316"/>
    <w:rsid w:val="00E81F72"/>
    <w:rsid w:val="00E827AF"/>
    <w:rsid w:val="00E842DF"/>
    <w:rsid w:val="00E84642"/>
    <w:rsid w:val="00E85480"/>
    <w:rsid w:val="00E85CA8"/>
    <w:rsid w:val="00E86B0B"/>
    <w:rsid w:val="00E86DF8"/>
    <w:rsid w:val="00E87642"/>
    <w:rsid w:val="00E876A3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6A04"/>
    <w:rsid w:val="00E971FD"/>
    <w:rsid w:val="00E975B2"/>
    <w:rsid w:val="00EA00FB"/>
    <w:rsid w:val="00EA01AA"/>
    <w:rsid w:val="00EA10D0"/>
    <w:rsid w:val="00EA165C"/>
    <w:rsid w:val="00EA2323"/>
    <w:rsid w:val="00EA3B76"/>
    <w:rsid w:val="00EA3D05"/>
    <w:rsid w:val="00EA3EB5"/>
    <w:rsid w:val="00EA434E"/>
    <w:rsid w:val="00EA4AFA"/>
    <w:rsid w:val="00EA4DF6"/>
    <w:rsid w:val="00EA5033"/>
    <w:rsid w:val="00EA56F9"/>
    <w:rsid w:val="00EA68AE"/>
    <w:rsid w:val="00EA721B"/>
    <w:rsid w:val="00EA75BF"/>
    <w:rsid w:val="00EA7637"/>
    <w:rsid w:val="00EA7B70"/>
    <w:rsid w:val="00EB1B96"/>
    <w:rsid w:val="00EB1DFD"/>
    <w:rsid w:val="00EB212A"/>
    <w:rsid w:val="00EB23AB"/>
    <w:rsid w:val="00EB2F1D"/>
    <w:rsid w:val="00EB4DE0"/>
    <w:rsid w:val="00EB4F89"/>
    <w:rsid w:val="00EB551D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3D4"/>
    <w:rsid w:val="00EC5680"/>
    <w:rsid w:val="00EC6417"/>
    <w:rsid w:val="00EC6BE8"/>
    <w:rsid w:val="00EC7729"/>
    <w:rsid w:val="00ED0C0C"/>
    <w:rsid w:val="00ED1CC5"/>
    <w:rsid w:val="00ED3567"/>
    <w:rsid w:val="00ED389A"/>
    <w:rsid w:val="00ED3D2C"/>
    <w:rsid w:val="00ED3D69"/>
    <w:rsid w:val="00ED436E"/>
    <w:rsid w:val="00ED6B16"/>
    <w:rsid w:val="00EE03D2"/>
    <w:rsid w:val="00EE0990"/>
    <w:rsid w:val="00EE1030"/>
    <w:rsid w:val="00EE29FC"/>
    <w:rsid w:val="00EE31CF"/>
    <w:rsid w:val="00EE3326"/>
    <w:rsid w:val="00EE3F48"/>
    <w:rsid w:val="00EE5CA9"/>
    <w:rsid w:val="00EE6151"/>
    <w:rsid w:val="00EE6523"/>
    <w:rsid w:val="00EE731B"/>
    <w:rsid w:val="00EE796E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1628"/>
    <w:rsid w:val="00F01CAB"/>
    <w:rsid w:val="00F0232D"/>
    <w:rsid w:val="00F03F94"/>
    <w:rsid w:val="00F05034"/>
    <w:rsid w:val="00F051A4"/>
    <w:rsid w:val="00F05835"/>
    <w:rsid w:val="00F06B3A"/>
    <w:rsid w:val="00F07635"/>
    <w:rsid w:val="00F07EC3"/>
    <w:rsid w:val="00F110B3"/>
    <w:rsid w:val="00F113BA"/>
    <w:rsid w:val="00F11BF5"/>
    <w:rsid w:val="00F11D7A"/>
    <w:rsid w:val="00F11ED0"/>
    <w:rsid w:val="00F11FB1"/>
    <w:rsid w:val="00F132AC"/>
    <w:rsid w:val="00F13830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3883"/>
    <w:rsid w:val="00F23CC4"/>
    <w:rsid w:val="00F24104"/>
    <w:rsid w:val="00F24EDB"/>
    <w:rsid w:val="00F25512"/>
    <w:rsid w:val="00F25B4E"/>
    <w:rsid w:val="00F264DC"/>
    <w:rsid w:val="00F2714F"/>
    <w:rsid w:val="00F277E0"/>
    <w:rsid w:val="00F27A5E"/>
    <w:rsid w:val="00F3027B"/>
    <w:rsid w:val="00F31DBF"/>
    <w:rsid w:val="00F32BC2"/>
    <w:rsid w:val="00F32D2A"/>
    <w:rsid w:val="00F331E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565FE"/>
    <w:rsid w:val="00F571FC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1BB3"/>
    <w:rsid w:val="00F731C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275A"/>
    <w:rsid w:val="00F83AB0"/>
    <w:rsid w:val="00F8657D"/>
    <w:rsid w:val="00F86F45"/>
    <w:rsid w:val="00F8744E"/>
    <w:rsid w:val="00F87634"/>
    <w:rsid w:val="00F87822"/>
    <w:rsid w:val="00F9019E"/>
    <w:rsid w:val="00F911C4"/>
    <w:rsid w:val="00F91BFA"/>
    <w:rsid w:val="00F91EB0"/>
    <w:rsid w:val="00F92C71"/>
    <w:rsid w:val="00F938EB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C86"/>
    <w:rsid w:val="00FA69F7"/>
    <w:rsid w:val="00FA778F"/>
    <w:rsid w:val="00FB00BA"/>
    <w:rsid w:val="00FB0274"/>
    <w:rsid w:val="00FB05D4"/>
    <w:rsid w:val="00FB0A33"/>
    <w:rsid w:val="00FB0C0C"/>
    <w:rsid w:val="00FB182A"/>
    <w:rsid w:val="00FB3872"/>
    <w:rsid w:val="00FB4820"/>
    <w:rsid w:val="00FB4EF6"/>
    <w:rsid w:val="00FB693E"/>
    <w:rsid w:val="00FB6EA9"/>
    <w:rsid w:val="00FB7DD4"/>
    <w:rsid w:val="00FC0082"/>
    <w:rsid w:val="00FC01ED"/>
    <w:rsid w:val="00FC1169"/>
    <w:rsid w:val="00FC2C86"/>
    <w:rsid w:val="00FC3DF8"/>
    <w:rsid w:val="00FC46A9"/>
    <w:rsid w:val="00FC47F6"/>
    <w:rsid w:val="00FC49FB"/>
    <w:rsid w:val="00FC5C89"/>
    <w:rsid w:val="00FC65C3"/>
    <w:rsid w:val="00FC7C30"/>
    <w:rsid w:val="00FD139D"/>
    <w:rsid w:val="00FD24E0"/>
    <w:rsid w:val="00FD2622"/>
    <w:rsid w:val="00FD2DC6"/>
    <w:rsid w:val="00FD2DE3"/>
    <w:rsid w:val="00FD3016"/>
    <w:rsid w:val="00FD4D08"/>
    <w:rsid w:val="00FD57CC"/>
    <w:rsid w:val="00FD6513"/>
    <w:rsid w:val="00FD7340"/>
    <w:rsid w:val="00FE157C"/>
    <w:rsid w:val="00FE1A75"/>
    <w:rsid w:val="00FE205B"/>
    <w:rsid w:val="00FE20F6"/>
    <w:rsid w:val="00FE2628"/>
    <w:rsid w:val="00FE2698"/>
    <w:rsid w:val="00FE3703"/>
    <w:rsid w:val="00FE4567"/>
    <w:rsid w:val="00FE4BBB"/>
    <w:rsid w:val="00FE56CA"/>
    <w:rsid w:val="00FF0D83"/>
    <w:rsid w:val="00FF1916"/>
    <w:rsid w:val="00FF1C8A"/>
    <w:rsid w:val="00FF1DFE"/>
    <w:rsid w:val="00FF2293"/>
    <w:rsid w:val="00FF2AEF"/>
    <w:rsid w:val="00FF3872"/>
    <w:rsid w:val="00FF3BD2"/>
    <w:rsid w:val="00FF51F9"/>
    <w:rsid w:val="00FF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B6677F"/>
  <w15:docId w15:val="{C3C14E01-3683-4B9C-A8F3-91489EF79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uiPriority="9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3206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uiPriority w:val="9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uiPriority w:val="9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character" w:customStyle="1" w:styleId="fontstyle01">
    <w:name w:val="fontstyle01"/>
    <w:basedOn w:val="Domylnaczcionkaakapitu"/>
    <w:rsid w:val="00DB592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DD0C1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DD0C1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C50DA-797D-479C-ACC2-6F53B93D5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2645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19121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Katarzyna GODERECKA</cp:lastModifiedBy>
  <cp:revision>4</cp:revision>
  <cp:lastPrinted>2025-01-21T07:57:00Z</cp:lastPrinted>
  <dcterms:created xsi:type="dcterms:W3CDTF">2025-05-13T09:47:00Z</dcterms:created>
  <dcterms:modified xsi:type="dcterms:W3CDTF">2025-05-13T10:19:00Z</dcterms:modified>
</cp:coreProperties>
</file>