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AAA460" w14:textId="33F4DC5B" w:rsidR="008233FF" w:rsidRPr="00DD45D7" w:rsidRDefault="008233FF" w:rsidP="00304FC6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DD45D7">
        <w:rPr>
          <w:rFonts w:ascii="Arial" w:hAnsi="Arial" w:cs="Arial"/>
          <w:sz w:val="22"/>
          <w:szCs w:val="22"/>
        </w:rPr>
        <w:t>Nr postępowania : SA.270.1.</w:t>
      </w:r>
      <w:r w:rsidR="00EE07BB">
        <w:rPr>
          <w:rFonts w:ascii="Arial" w:hAnsi="Arial" w:cs="Arial"/>
          <w:sz w:val="22"/>
          <w:szCs w:val="22"/>
        </w:rPr>
        <w:t>1.</w:t>
      </w:r>
      <w:r w:rsidRPr="00DD45D7">
        <w:rPr>
          <w:rFonts w:ascii="Arial" w:hAnsi="Arial" w:cs="Arial"/>
          <w:sz w:val="22"/>
          <w:szCs w:val="22"/>
        </w:rPr>
        <w:t>2025</w:t>
      </w:r>
    </w:p>
    <w:p w14:paraId="64BF160E" w14:textId="6A351D1C" w:rsidR="000E1C61" w:rsidRPr="00DD45D7" w:rsidRDefault="000E1C61" w:rsidP="00304FC6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DD45D7">
        <w:rPr>
          <w:rFonts w:ascii="Arial" w:hAnsi="Arial" w:cs="Arial"/>
          <w:sz w:val="22"/>
          <w:szCs w:val="22"/>
        </w:rPr>
        <w:t xml:space="preserve">Załącznik nr </w:t>
      </w:r>
      <w:r w:rsidR="00F344CE" w:rsidRPr="00DD45D7">
        <w:rPr>
          <w:rFonts w:ascii="Arial" w:hAnsi="Arial" w:cs="Arial"/>
          <w:sz w:val="22"/>
          <w:szCs w:val="22"/>
        </w:rPr>
        <w:t>1</w:t>
      </w:r>
      <w:r w:rsidR="00CD6E41" w:rsidRPr="00DD45D7">
        <w:rPr>
          <w:rFonts w:ascii="Arial" w:hAnsi="Arial" w:cs="Arial"/>
          <w:sz w:val="22"/>
          <w:szCs w:val="22"/>
        </w:rPr>
        <w:t xml:space="preserve"> </w:t>
      </w:r>
      <w:r w:rsidRPr="00DD45D7">
        <w:rPr>
          <w:rFonts w:ascii="Arial" w:hAnsi="Arial" w:cs="Arial"/>
          <w:sz w:val="22"/>
          <w:szCs w:val="22"/>
        </w:rPr>
        <w:t xml:space="preserve">do SWZ </w:t>
      </w:r>
    </w:p>
    <w:p w14:paraId="11BE0B4E" w14:textId="77777777" w:rsidR="000E1C61" w:rsidRPr="00DD45D7" w:rsidRDefault="000E1C61" w:rsidP="00304FC6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FD0D6DB" w14:textId="77777777" w:rsidR="008233FF" w:rsidRPr="00724296" w:rsidRDefault="008233FF" w:rsidP="008233FF">
      <w:pPr>
        <w:spacing w:before="120"/>
        <w:ind w:left="8496" w:firstLine="708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79CF522B" w14:textId="77777777" w:rsidR="008233FF" w:rsidRPr="00724296" w:rsidRDefault="008233FF" w:rsidP="008233FF">
      <w:pPr>
        <w:spacing w:before="120"/>
        <w:ind w:left="8496" w:firstLine="708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>
        <w:rPr>
          <w:rFonts w:ascii="Arial" w:hAnsi="Arial" w:cs="Arial"/>
          <w:b/>
          <w:bCs/>
          <w:sz w:val="22"/>
          <w:szCs w:val="22"/>
        </w:rPr>
        <w:t>Piwniczna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19027D2" w14:textId="77777777" w:rsidR="008233FF" w:rsidRDefault="008233FF" w:rsidP="008233FF">
      <w:pPr>
        <w:spacing w:before="120"/>
        <w:ind w:left="8496" w:firstLine="708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>
        <w:rPr>
          <w:rFonts w:ascii="Arial" w:hAnsi="Arial" w:cs="Arial"/>
          <w:b/>
          <w:bCs/>
          <w:sz w:val="22"/>
          <w:szCs w:val="22"/>
        </w:rPr>
        <w:t>Zagrody 32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25461DB" w14:textId="77777777" w:rsidR="008233FF" w:rsidRPr="00724296" w:rsidRDefault="008233FF" w:rsidP="008233FF">
      <w:pPr>
        <w:spacing w:before="120"/>
        <w:ind w:left="8496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33-350 Piwniczna - Zdrój</w:t>
      </w:r>
    </w:p>
    <w:p w14:paraId="4493AFE0" w14:textId="77777777" w:rsidR="008233FF" w:rsidRDefault="008233FF" w:rsidP="008233FF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47FBAAB5" w14:textId="6A3ADBBC" w:rsidR="00F344CE" w:rsidRDefault="006145A0" w:rsidP="008233F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51466B70" w14:textId="77777777" w:rsidR="008233FF" w:rsidRDefault="008233FF" w:rsidP="008233F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7EE69C" w14:textId="42EF5E32" w:rsidR="008233FF" w:rsidRPr="008233FF" w:rsidRDefault="008233FF" w:rsidP="008233FF">
      <w:pPr>
        <w:spacing w:before="120"/>
        <w:rPr>
          <w:rFonts w:ascii="Arial" w:hAnsi="Arial" w:cs="Arial"/>
          <w:sz w:val="22"/>
          <w:szCs w:val="22"/>
        </w:rPr>
      </w:pPr>
      <w:r w:rsidRPr="008233FF">
        <w:rPr>
          <w:rFonts w:ascii="Arial" w:hAnsi="Arial" w:cs="Arial"/>
          <w:sz w:val="22"/>
          <w:szCs w:val="22"/>
        </w:rPr>
        <w:t>Ja / My, niżej podpisany/i</w:t>
      </w:r>
    </w:p>
    <w:p w14:paraId="5D22D1B1" w14:textId="438B48DB" w:rsidR="008233FF" w:rsidRPr="008233FF" w:rsidRDefault="008233FF" w:rsidP="008233FF">
      <w:pPr>
        <w:spacing w:before="120"/>
        <w:rPr>
          <w:rFonts w:ascii="Arial" w:hAnsi="Arial" w:cs="Arial"/>
          <w:sz w:val="22"/>
          <w:szCs w:val="22"/>
        </w:rPr>
      </w:pPr>
      <w:r w:rsidRPr="008233F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6B5806F" w14:textId="1868EB98" w:rsidR="008233FF" w:rsidRPr="008233FF" w:rsidRDefault="008233FF" w:rsidP="008233FF">
      <w:pPr>
        <w:spacing w:before="120"/>
        <w:rPr>
          <w:rFonts w:ascii="Arial" w:hAnsi="Arial" w:cs="Arial"/>
          <w:sz w:val="22"/>
          <w:szCs w:val="22"/>
        </w:rPr>
      </w:pPr>
      <w:r w:rsidRPr="008233F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06AEED0" w14:textId="5DBB6FB7" w:rsidR="008233FF" w:rsidRDefault="008233FF" w:rsidP="008233FF">
      <w:pPr>
        <w:spacing w:before="120"/>
        <w:rPr>
          <w:rFonts w:ascii="Arial" w:hAnsi="Arial" w:cs="Arial"/>
          <w:sz w:val="22"/>
          <w:szCs w:val="22"/>
        </w:rPr>
      </w:pPr>
      <w:r w:rsidRPr="008233FF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6EE6BA02" w14:textId="77777777" w:rsidR="00DD45D7" w:rsidRDefault="00DD45D7" w:rsidP="008233FF">
      <w:pPr>
        <w:spacing w:before="120"/>
        <w:rPr>
          <w:rFonts w:ascii="Arial" w:hAnsi="Arial" w:cs="Arial"/>
          <w:sz w:val="22"/>
          <w:szCs w:val="22"/>
        </w:rPr>
      </w:pPr>
    </w:p>
    <w:p w14:paraId="15630944" w14:textId="30382984" w:rsidR="00DD45D7" w:rsidRDefault="00DD45D7" w:rsidP="008233FF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3F8F192" w14:textId="105BACFB" w:rsidR="00DD45D7" w:rsidRDefault="00DD45D7" w:rsidP="008233FF">
      <w:pPr>
        <w:spacing w:before="12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</w:t>
      </w:r>
      <w:r w:rsidRPr="00DD45D7">
        <w:rPr>
          <w:rFonts w:ascii="Arial" w:hAnsi="Arial" w:cs="Arial"/>
        </w:rPr>
        <w:t>/ pełna nazwa wykonawcy /</w:t>
      </w:r>
    </w:p>
    <w:p w14:paraId="4E883DF6" w14:textId="1DC7EEED" w:rsidR="00DD45D7" w:rsidRDefault="00DD45D7" w:rsidP="008233F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p w14:paraId="36D92007" w14:textId="200900F2" w:rsidR="00DD45D7" w:rsidRDefault="009A7FAE" w:rsidP="008233F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A209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/ adres siedziby wykonawcy /</w:t>
      </w:r>
    </w:p>
    <w:p w14:paraId="3A7FFD40" w14:textId="77777777" w:rsidR="009A7FAE" w:rsidRDefault="009A7FAE" w:rsidP="008233FF">
      <w:pPr>
        <w:spacing w:before="120"/>
        <w:rPr>
          <w:rFonts w:ascii="Arial" w:hAnsi="Arial" w:cs="Arial"/>
        </w:rPr>
      </w:pPr>
    </w:p>
    <w:p w14:paraId="77E1E367" w14:textId="4A163CE2" w:rsidR="009A7FAE" w:rsidRPr="00A5485A" w:rsidRDefault="009A7FAE" w:rsidP="008233FF">
      <w:pPr>
        <w:spacing w:before="120"/>
        <w:rPr>
          <w:rFonts w:ascii="Arial" w:hAnsi="Arial" w:cs="Arial"/>
          <w:lang w:val="en-US"/>
        </w:rPr>
      </w:pPr>
      <w:proofErr w:type="spellStart"/>
      <w:r w:rsidRPr="00A5485A">
        <w:rPr>
          <w:rFonts w:ascii="Arial" w:hAnsi="Arial" w:cs="Arial"/>
          <w:lang w:val="en-US"/>
        </w:rPr>
        <w:t>Regon</w:t>
      </w:r>
      <w:proofErr w:type="spellEnd"/>
      <w:r w:rsidRPr="00A5485A">
        <w:rPr>
          <w:rFonts w:ascii="Arial" w:hAnsi="Arial" w:cs="Arial"/>
          <w:lang w:val="en-US"/>
        </w:rPr>
        <w:t xml:space="preserve"> : ………………………….. NIP : ……………………..…….. Tel. ……………………………. Adres e-mai</w:t>
      </w:r>
      <w:r w:rsidR="008829E6" w:rsidRPr="00A5485A">
        <w:rPr>
          <w:rFonts w:ascii="Arial" w:hAnsi="Arial" w:cs="Arial"/>
          <w:lang w:val="en-US"/>
        </w:rPr>
        <w:t>l</w:t>
      </w:r>
      <w:r w:rsidRPr="00A5485A">
        <w:rPr>
          <w:rFonts w:ascii="Arial" w:hAnsi="Arial" w:cs="Arial"/>
          <w:lang w:val="en-US"/>
        </w:rPr>
        <w:t xml:space="preserve"> : ……………………………………………………………</w:t>
      </w:r>
    </w:p>
    <w:p w14:paraId="03C85674" w14:textId="3C98CC04" w:rsidR="00F54E9D" w:rsidRDefault="00285908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W nawiązaniu do ogłoszenia o przetargu nieograniczonym składam/y ofertę na usługę </w:t>
      </w:r>
      <w:proofErr w:type="spellStart"/>
      <w:r>
        <w:rPr>
          <w:rFonts w:ascii="Arial" w:hAnsi="Arial" w:cs="Arial"/>
          <w:bCs/>
          <w:sz w:val="22"/>
          <w:szCs w:val="22"/>
        </w:rPr>
        <w:t>pn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:</w:t>
      </w:r>
    </w:p>
    <w:p w14:paraId="61D17A48" w14:textId="77777777" w:rsidR="00CD4973" w:rsidRPr="00724296" w:rsidRDefault="00CD4973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ADDF24D" w14:textId="18526DF0" w:rsidR="00285908" w:rsidRPr="00123D52" w:rsidRDefault="00F54E9D" w:rsidP="00285908">
      <w:p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123D52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285908" w:rsidRPr="00123D52">
        <w:rPr>
          <w:rFonts w:ascii="Arial" w:hAnsi="Arial" w:cs="Arial"/>
          <w:bCs/>
          <w:sz w:val="22"/>
          <w:szCs w:val="22"/>
        </w:rPr>
        <w:t>Piwniczna</w:t>
      </w:r>
      <w:r w:rsidRPr="00123D52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88867995"/>
      <w:r w:rsidRPr="00123D52">
        <w:rPr>
          <w:rFonts w:ascii="Arial" w:hAnsi="Arial" w:cs="Arial"/>
          <w:bCs/>
          <w:sz w:val="22"/>
          <w:szCs w:val="22"/>
        </w:rPr>
        <w:t>w ramach</w:t>
      </w:r>
      <w:bookmarkStart w:id="1" w:name="_Hlk512454762"/>
      <w:r w:rsidR="00285908" w:rsidRPr="00123D52">
        <w:rPr>
          <w:rFonts w:ascii="Arial" w:hAnsi="Arial" w:cs="Arial"/>
          <w:bCs/>
          <w:sz w:val="22"/>
          <w:szCs w:val="22"/>
        </w:rPr>
        <w:t xml:space="preserve"> </w:t>
      </w:r>
      <w:r w:rsidR="00A267AF">
        <w:rPr>
          <w:rFonts w:ascii="Arial" w:hAnsi="Arial" w:cs="Arial"/>
          <w:bCs/>
          <w:sz w:val="22"/>
          <w:szCs w:val="22"/>
        </w:rPr>
        <w:t xml:space="preserve">projektu </w:t>
      </w:r>
      <w:r w:rsidR="00285908" w:rsidRPr="00123D52">
        <w:rPr>
          <w:rFonts w:ascii="Arial" w:hAnsi="Arial" w:cs="Arial"/>
          <w:bCs/>
          <w:sz w:val="22"/>
          <w:szCs w:val="22"/>
        </w:rPr>
        <w:t>Kompleksowy projekt adaptacji lasów i leśnictwa do zmian klimatu – mała retencja</w:t>
      </w:r>
      <w:r w:rsidR="00285908" w:rsidRPr="00123D52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285908" w:rsidRPr="00123D52">
        <w:rPr>
          <w:rFonts w:ascii="Arial" w:hAnsi="Arial" w:cs="Arial"/>
          <w:bCs/>
          <w:sz w:val="22"/>
          <w:szCs w:val="22"/>
        </w:rPr>
        <w:t>oraz przeciwdziałanie erozji wodnej na terenach górskich – kontynuacja (Fundusze Europejskie na Infrastrukturę, Klimat, Środowisko 2021-2027 (</w:t>
      </w:r>
      <w:proofErr w:type="spellStart"/>
      <w:r w:rsidR="00285908" w:rsidRPr="00123D52">
        <w:rPr>
          <w:rFonts w:ascii="Arial" w:hAnsi="Arial" w:cs="Arial"/>
          <w:bCs/>
          <w:sz w:val="22"/>
          <w:szCs w:val="22"/>
        </w:rPr>
        <w:t>FEnIKS</w:t>
      </w:r>
      <w:proofErr w:type="spellEnd"/>
      <w:r w:rsidR="00285908" w:rsidRPr="00123D52">
        <w:rPr>
          <w:rFonts w:ascii="Arial" w:hAnsi="Arial" w:cs="Arial"/>
          <w:bCs/>
          <w:sz w:val="22"/>
          <w:szCs w:val="22"/>
        </w:rPr>
        <w:t xml:space="preserve"> 2021-2027)</w:t>
      </w:r>
      <w:bookmarkEnd w:id="0"/>
      <w:r w:rsidR="00285908" w:rsidRPr="00123D52">
        <w:rPr>
          <w:rFonts w:ascii="Arial" w:hAnsi="Arial" w:cs="Arial"/>
          <w:bCs/>
          <w:sz w:val="22"/>
          <w:szCs w:val="22"/>
        </w:rPr>
        <w:t xml:space="preserve"> </w:t>
      </w:r>
      <w:bookmarkEnd w:id="1"/>
      <w:r w:rsidR="00CF1E9C" w:rsidRPr="00123D52">
        <w:rPr>
          <w:rFonts w:ascii="Arial" w:hAnsi="Arial" w:cs="Arial"/>
          <w:bCs/>
          <w:sz w:val="22"/>
          <w:szCs w:val="22"/>
        </w:rPr>
        <w:t xml:space="preserve"> i oferuję/my wykonanie przedmiotu zamówienia w pełnym zakresie objętym Specyfikacją Warunków Zamówienia (znak postępowania SA.270.1.2025 ) na następujących warunkach</w:t>
      </w:r>
      <w:r w:rsidR="00777283">
        <w:rPr>
          <w:rFonts w:ascii="Arial" w:hAnsi="Arial" w:cs="Arial"/>
          <w:bCs/>
          <w:sz w:val="22"/>
          <w:szCs w:val="22"/>
        </w:rPr>
        <w:t>:</w:t>
      </w:r>
    </w:p>
    <w:p w14:paraId="68886D39" w14:textId="77777777" w:rsidR="009A7FAE" w:rsidRDefault="009A7FAE" w:rsidP="00285908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50BD3D03" w14:textId="77777777" w:rsidR="00CF1E9C" w:rsidRDefault="00CF1E9C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Składamy niniejszym ofertę na wykonanie przedmiotu objętego postępowaniem w zakresie  :</w:t>
      </w:r>
    </w:p>
    <w:p w14:paraId="503E55E3" w14:textId="77777777" w:rsidR="00CF1E9C" w:rsidRDefault="00CF1E9C" w:rsidP="00CF1E9C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229E6FB6" w14:textId="3ED18EED" w:rsidR="00CF1E9C" w:rsidRDefault="00CF1E9C" w:rsidP="00CF1E9C">
      <w:pPr>
        <w:autoSpaceDE w:val="0"/>
        <w:autoSpaceDN w:val="0"/>
        <w:ind w:left="708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Części I Tak/Nie *</w:t>
      </w:r>
    </w:p>
    <w:p w14:paraId="2EA4C1AA" w14:textId="77777777" w:rsidR="00CF1E9C" w:rsidRDefault="00CF1E9C" w:rsidP="00CF1E9C">
      <w:pPr>
        <w:autoSpaceDE w:val="0"/>
        <w:autoSpaceDN w:val="0"/>
        <w:ind w:left="708"/>
        <w:jc w:val="both"/>
        <w:rPr>
          <w:rFonts w:ascii="Arial" w:hAnsi="Arial" w:cs="Arial"/>
          <w:bCs/>
          <w:sz w:val="22"/>
        </w:rPr>
      </w:pPr>
    </w:p>
    <w:p w14:paraId="6751C53D" w14:textId="0864ED59" w:rsidR="00CF1E9C" w:rsidRDefault="00CF1E9C" w:rsidP="00CF1E9C">
      <w:pPr>
        <w:autoSpaceDE w:val="0"/>
        <w:autoSpaceDN w:val="0"/>
        <w:ind w:left="708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Części II Tak/Nie *</w:t>
      </w:r>
    </w:p>
    <w:p w14:paraId="621650F0" w14:textId="77777777" w:rsidR="00CF1E9C" w:rsidRDefault="00CF1E9C" w:rsidP="00CF1E9C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4152279F" w14:textId="5B08D1B4" w:rsidR="009A7FAE" w:rsidRDefault="00CF1E9C">
      <w:pPr>
        <w:pStyle w:val="Akapitzlist"/>
        <w:numPr>
          <w:ilvl w:val="1"/>
          <w:numId w:val="7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0E08AD">
        <w:rPr>
          <w:rFonts w:ascii="Arial" w:hAnsi="Arial" w:cs="Arial"/>
          <w:b/>
          <w:sz w:val="22"/>
        </w:rPr>
        <w:t xml:space="preserve">W zakresie Części I ( </w:t>
      </w:r>
      <w:bookmarkStart w:id="2" w:name="_Hlk188519903"/>
      <w:r w:rsidR="00985EAD">
        <w:rPr>
          <w:rFonts w:ascii="Arial" w:hAnsi="Arial" w:cs="Arial"/>
          <w:b/>
          <w:sz w:val="22"/>
        </w:rPr>
        <w:t>wypełniamy gdy zaznaczyliśmy - Tak</w:t>
      </w:r>
      <w:r w:rsidRPr="000E08AD">
        <w:rPr>
          <w:rFonts w:ascii="Arial" w:hAnsi="Arial" w:cs="Arial"/>
          <w:b/>
          <w:sz w:val="22"/>
        </w:rPr>
        <w:t xml:space="preserve"> </w:t>
      </w:r>
      <w:bookmarkEnd w:id="2"/>
      <w:r w:rsidRPr="000E08AD">
        <w:rPr>
          <w:rFonts w:ascii="Arial" w:hAnsi="Arial" w:cs="Arial"/>
          <w:b/>
          <w:sz w:val="22"/>
        </w:rPr>
        <w:t>)</w:t>
      </w:r>
      <w:r w:rsidRPr="00BA2098">
        <w:rPr>
          <w:rFonts w:ascii="Arial" w:hAnsi="Arial" w:cs="Arial"/>
          <w:bCs/>
          <w:sz w:val="22"/>
        </w:rPr>
        <w:t xml:space="preserve"> – </w:t>
      </w:r>
      <w:bookmarkStart w:id="3" w:name="_Hlk188868509"/>
      <w:r w:rsidR="00B279CB">
        <w:rPr>
          <w:rFonts w:ascii="Arial" w:hAnsi="Arial" w:cs="Arial"/>
          <w:bCs/>
          <w:sz w:val="22"/>
        </w:rPr>
        <w:t>„</w:t>
      </w:r>
      <w:r w:rsidRPr="00A5485A">
        <w:rPr>
          <w:rFonts w:ascii="Arial" w:hAnsi="Arial" w:cs="Arial"/>
          <w:bCs/>
          <w:i/>
          <w:iCs/>
          <w:sz w:val="22"/>
        </w:rPr>
        <w:t>Wykonanie kompleksowej dokumentacji projektowej dla zadania „ Rozbiórka i budowa mostów  w ciągu dróg leśnych  w Leśnictwach: Szczawnik (1szt.) Runek (1 szt.)  Łomnica ( 1szt.) oraz uzyskanie prawomocnego pozwolenia na budowę i pełnieniem nadzoru autorskiego</w:t>
      </w:r>
      <w:bookmarkEnd w:id="3"/>
      <w:r w:rsidRPr="00A5485A">
        <w:rPr>
          <w:rFonts w:ascii="Arial" w:hAnsi="Arial" w:cs="Arial"/>
          <w:bCs/>
          <w:i/>
          <w:iCs/>
          <w:sz w:val="22"/>
        </w:rPr>
        <w:t xml:space="preserve">” </w:t>
      </w:r>
      <w:r w:rsidR="00B279CB">
        <w:rPr>
          <w:rFonts w:ascii="Arial" w:hAnsi="Arial" w:cs="Arial"/>
          <w:bCs/>
          <w:i/>
          <w:iCs/>
          <w:sz w:val="22"/>
        </w:rPr>
        <w:t xml:space="preserve">wykonamy zamówienie: </w:t>
      </w:r>
    </w:p>
    <w:p w14:paraId="243503DF" w14:textId="377A52EB" w:rsidR="00BA2098" w:rsidRPr="00411119" w:rsidRDefault="00BA2098" w:rsidP="00BA2098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20E23AE3" w14:textId="76C7B4C1" w:rsidR="00BA2098" w:rsidRPr="00411119" w:rsidRDefault="00BA2098" w:rsidP="00BA209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1F9D046" w14:textId="6822E21B" w:rsidR="00BA2098" w:rsidRPr="00411119" w:rsidRDefault="00BA2098" w:rsidP="00BA209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 w:rsidR="00B279CB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07B7D94C" w14:textId="528C935A" w:rsidR="00BA2098" w:rsidRPr="00411119" w:rsidRDefault="00BA2098" w:rsidP="00BA209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3317FBDC" w14:textId="246F07D7" w:rsidR="00BA2098" w:rsidRPr="00411119" w:rsidRDefault="00BA2098" w:rsidP="00BA209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A25EE71" w14:textId="55B9384F" w:rsidR="00BA2098" w:rsidRPr="00411119" w:rsidRDefault="00BA2098" w:rsidP="00BA2098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5C393A21" w14:textId="3D85D28F" w:rsidR="00BA2098" w:rsidRPr="00411119" w:rsidRDefault="00BA2098" w:rsidP="00BA2098">
      <w:pPr>
        <w:spacing w:before="120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/>
        </w:rPr>
        <w:tab/>
      </w:r>
      <w:r w:rsidRPr="00411119">
        <w:rPr>
          <w:rFonts w:ascii="Arial" w:hAnsi="Arial" w:cs="Arial"/>
          <w:b/>
          <w:iCs/>
        </w:rPr>
        <w:t xml:space="preserve"> w tym :</w:t>
      </w:r>
    </w:p>
    <w:p w14:paraId="6656DD4D" w14:textId="17C61B24" w:rsidR="00411119" w:rsidRPr="00A5485A" w:rsidRDefault="00411119" w:rsidP="00A5485A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4" w:name="_Hlk188432112"/>
    </w:p>
    <w:p w14:paraId="620447A5" w14:textId="77777777" w:rsidR="00840341" w:rsidRPr="00411119" w:rsidRDefault="00840341" w:rsidP="00840341">
      <w:pPr>
        <w:pStyle w:val="Akapitzlist"/>
        <w:spacing w:before="120"/>
        <w:ind w:left="709"/>
        <w:jc w:val="both"/>
        <w:rPr>
          <w:rFonts w:ascii="Arial" w:hAnsi="Arial" w:cs="Arial"/>
          <w:iCs/>
          <w:sz w:val="22"/>
          <w:szCs w:val="22"/>
        </w:rPr>
      </w:pPr>
    </w:p>
    <w:p w14:paraId="03D1B2FC" w14:textId="5E2C58C8" w:rsidR="00411119" w:rsidRPr="00411119" w:rsidRDefault="00411119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5" w:name="_Hlk188429712"/>
      <w:bookmarkEnd w:id="4"/>
      <w:r w:rsidRPr="00411119">
        <w:rPr>
          <w:rFonts w:ascii="Arial" w:hAnsi="Arial" w:cs="Arial"/>
          <w:color w:val="000000"/>
          <w:sz w:val="22"/>
          <w:szCs w:val="22"/>
        </w:rPr>
        <w:t xml:space="preserve">Rozbiórka obiektu mostowego nr </w:t>
      </w:r>
      <w:proofErr w:type="spellStart"/>
      <w:r w:rsidRPr="00411119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411119">
        <w:rPr>
          <w:rFonts w:ascii="Arial" w:hAnsi="Arial" w:cs="Arial"/>
          <w:color w:val="000000"/>
          <w:sz w:val="22"/>
          <w:szCs w:val="22"/>
        </w:rPr>
        <w:t>. 244/176/21, budowa nowego obiektu mostowego nr zadania - 03-21-2.1-06</w:t>
      </w:r>
    </w:p>
    <w:p w14:paraId="2BD0E397" w14:textId="24AF0AF2" w:rsidR="00411119" w:rsidRPr="00411119" w:rsidRDefault="00411119" w:rsidP="0041111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 w:rsidR="008E2CE7">
        <w:rPr>
          <w:rFonts w:ascii="Arial" w:hAnsi="Arial" w:cs="Arial"/>
          <w:sz w:val="22"/>
          <w:szCs w:val="22"/>
        </w:rPr>
        <w:tab/>
      </w:r>
      <w:bookmarkStart w:id="6" w:name="_Hlk188432343"/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07B7D021" w14:textId="6A43A0F5" w:rsidR="00411119" w:rsidRPr="00411119" w:rsidRDefault="00411119" w:rsidP="00411119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 w:rsidR="008E2CE7"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31B84546" w14:textId="260C04A1" w:rsidR="00411119" w:rsidRPr="00411119" w:rsidRDefault="00411119" w:rsidP="008E2CE7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 w:rsidR="00B279CB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05466C9E" w14:textId="3F82B5F0" w:rsidR="00411119" w:rsidRPr="00411119" w:rsidRDefault="00411119" w:rsidP="00411119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 w:rsidR="008E2CE7"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9C1A93C" w14:textId="148A9759" w:rsidR="00411119" w:rsidRPr="00411119" w:rsidRDefault="00411119" w:rsidP="00411119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 w:rsidR="008E2CE7"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158659B6" w14:textId="18E6CC23" w:rsidR="00411119" w:rsidRDefault="00411119" w:rsidP="00411119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 w:rsidR="008E2CE7">
        <w:rPr>
          <w:rFonts w:ascii="Arial" w:hAnsi="Arial" w:cs="Arial"/>
          <w:sz w:val="22"/>
          <w:szCs w:val="22"/>
        </w:rPr>
        <w:tab/>
      </w:r>
      <w:r w:rsidR="008E2CE7"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  <w:bookmarkEnd w:id="5"/>
    </w:p>
    <w:p w14:paraId="65FA898B" w14:textId="77777777" w:rsidR="008E2CE7" w:rsidRDefault="008E2CE7" w:rsidP="00411119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</w:p>
    <w:p w14:paraId="0EBBFE16" w14:textId="5C1DA906" w:rsidR="008E2CE7" w:rsidRPr="00411119" w:rsidRDefault="008E2CE7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7" w:name="_Hlk188430682"/>
      <w:bookmarkEnd w:id="6"/>
      <w:r w:rsidRPr="00411119">
        <w:rPr>
          <w:rFonts w:ascii="Arial" w:hAnsi="Arial" w:cs="Arial"/>
          <w:color w:val="000000"/>
          <w:sz w:val="22"/>
          <w:szCs w:val="22"/>
        </w:rPr>
        <w:t xml:space="preserve">Rozbiórka </w:t>
      </w:r>
      <w:bookmarkStart w:id="8" w:name="_Hlk188430712"/>
      <w:r w:rsidRPr="00411119">
        <w:rPr>
          <w:rFonts w:ascii="Arial" w:hAnsi="Arial" w:cs="Arial"/>
          <w:color w:val="000000"/>
          <w:sz w:val="22"/>
          <w:szCs w:val="22"/>
        </w:rPr>
        <w:t xml:space="preserve">obiektu mostowego nr </w:t>
      </w:r>
      <w:proofErr w:type="spellStart"/>
      <w:r w:rsidRPr="00411119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411119">
        <w:rPr>
          <w:rFonts w:ascii="Arial" w:hAnsi="Arial" w:cs="Arial"/>
          <w:color w:val="000000"/>
          <w:sz w:val="22"/>
          <w:szCs w:val="22"/>
        </w:rPr>
        <w:t>. 244/1</w:t>
      </w:r>
      <w:r>
        <w:rPr>
          <w:rFonts w:ascii="Arial" w:hAnsi="Arial" w:cs="Arial"/>
          <w:color w:val="000000"/>
          <w:sz w:val="22"/>
          <w:szCs w:val="22"/>
        </w:rPr>
        <w:t>60</w:t>
      </w:r>
      <w:r w:rsidRPr="00411119">
        <w:rPr>
          <w:rFonts w:ascii="Arial" w:hAnsi="Arial" w:cs="Arial"/>
          <w:color w:val="000000"/>
          <w:sz w:val="22"/>
          <w:szCs w:val="22"/>
        </w:rPr>
        <w:t>/21, budowa nowego obiektu mostowego nr zadania - 03-21-2.1-0</w:t>
      </w:r>
      <w:r>
        <w:rPr>
          <w:rFonts w:ascii="Arial" w:hAnsi="Arial" w:cs="Arial"/>
          <w:color w:val="000000"/>
          <w:sz w:val="22"/>
          <w:szCs w:val="22"/>
        </w:rPr>
        <w:t>7</w:t>
      </w:r>
    </w:p>
    <w:p w14:paraId="5D0F3F53" w14:textId="77777777" w:rsidR="008E2CE7" w:rsidRPr="00411119" w:rsidRDefault="008E2CE7" w:rsidP="008E2CE7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2CFD28DF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0715C510" w14:textId="361A5215" w:rsidR="008E2CE7" w:rsidRPr="00411119" w:rsidRDefault="008E2CE7" w:rsidP="008E2CE7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B279CB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935A651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A3A5169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0A981E81" w14:textId="797CC217" w:rsidR="008E2CE7" w:rsidRDefault="008E2CE7" w:rsidP="008E2CE7">
      <w:pPr>
        <w:pStyle w:val="Akapitzlist"/>
        <w:spacing w:before="120"/>
        <w:ind w:left="1068" w:firstLine="34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bookmarkEnd w:id="7"/>
    <w:bookmarkEnd w:id="8"/>
    <w:p w14:paraId="6F6E6B9A" w14:textId="77777777" w:rsidR="008E2CE7" w:rsidRDefault="008E2CE7" w:rsidP="008E2CE7">
      <w:pPr>
        <w:pStyle w:val="Akapitzlist"/>
        <w:spacing w:before="120"/>
        <w:ind w:left="1068" w:firstLine="348"/>
        <w:jc w:val="both"/>
        <w:rPr>
          <w:rFonts w:ascii="Arial" w:hAnsi="Arial" w:cs="Arial"/>
          <w:sz w:val="22"/>
          <w:szCs w:val="22"/>
        </w:rPr>
      </w:pPr>
    </w:p>
    <w:p w14:paraId="7A22D5C6" w14:textId="1B30F2F4" w:rsidR="008E2CE7" w:rsidRPr="00411119" w:rsidRDefault="008E2CE7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411119">
        <w:rPr>
          <w:rFonts w:ascii="Arial" w:hAnsi="Arial" w:cs="Arial"/>
          <w:color w:val="000000"/>
          <w:sz w:val="22"/>
          <w:szCs w:val="22"/>
        </w:rPr>
        <w:t xml:space="preserve">Rozbiórka obiektu mostowego </w:t>
      </w:r>
      <w:bookmarkStart w:id="9" w:name="_Hlk188430845"/>
      <w:r w:rsidRPr="00411119">
        <w:rPr>
          <w:rFonts w:ascii="Arial" w:hAnsi="Arial" w:cs="Arial"/>
          <w:color w:val="000000"/>
          <w:sz w:val="22"/>
          <w:szCs w:val="22"/>
        </w:rPr>
        <w:t xml:space="preserve">nr </w:t>
      </w:r>
      <w:proofErr w:type="spellStart"/>
      <w:r w:rsidRPr="00411119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411119">
        <w:rPr>
          <w:rFonts w:ascii="Arial" w:hAnsi="Arial" w:cs="Arial"/>
          <w:color w:val="000000"/>
          <w:sz w:val="22"/>
          <w:szCs w:val="22"/>
        </w:rPr>
        <w:t>. 244/1</w:t>
      </w:r>
      <w:r>
        <w:rPr>
          <w:rFonts w:ascii="Arial" w:hAnsi="Arial" w:cs="Arial"/>
          <w:color w:val="000000"/>
          <w:sz w:val="22"/>
          <w:szCs w:val="22"/>
        </w:rPr>
        <w:t>57</w:t>
      </w:r>
      <w:r w:rsidRPr="00411119">
        <w:rPr>
          <w:rFonts w:ascii="Arial" w:hAnsi="Arial" w:cs="Arial"/>
          <w:color w:val="000000"/>
          <w:sz w:val="22"/>
          <w:szCs w:val="22"/>
        </w:rPr>
        <w:t>/21, budowa nowego obiektu mostowego nr zadania - 03-21-2.1-0</w:t>
      </w:r>
      <w:r>
        <w:rPr>
          <w:rFonts w:ascii="Arial" w:hAnsi="Arial" w:cs="Arial"/>
          <w:color w:val="000000"/>
          <w:sz w:val="22"/>
          <w:szCs w:val="22"/>
        </w:rPr>
        <w:t>8</w:t>
      </w:r>
    </w:p>
    <w:p w14:paraId="256FFD40" w14:textId="77777777" w:rsidR="008E2CE7" w:rsidRPr="00411119" w:rsidRDefault="008E2CE7" w:rsidP="008E2CE7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54533E84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1892259F" w14:textId="7FEF0329" w:rsidR="008E2CE7" w:rsidRPr="00411119" w:rsidRDefault="008E2CE7" w:rsidP="008E2CE7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B279CB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9BA0C2B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3171AB6F" w14:textId="77777777" w:rsidR="008E2CE7" w:rsidRPr="00411119" w:rsidRDefault="008E2CE7" w:rsidP="008E2C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7574E93C" w14:textId="139A46CE" w:rsidR="008327A9" w:rsidRPr="00A5485A" w:rsidRDefault="008E2CE7" w:rsidP="00A5485A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</w:t>
      </w:r>
      <w:bookmarkEnd w:id="9"/>
    </w:p>
    <w:p w14:paraId="6DBD7B96" w14:textId="77777777" w:rsidR="009248CB" w:rsidRDefault="009248CB" w:rsidP="009248CB">
      <w:pPr>
        <w:pStyle w:val="Akapitzlist"/>
        <w:spacing w:before="120"/>
        <w:ind w:left="1068" w:firstLine="348"/>
        <w:jc w:val="both"/>
        <w:rPr>
          <w:rFonts w:ascii="Arial" w:hAnsi="Arial" w:cs="Arial"/>
          <w:sz w:val="22"/>
          <w:szCs w:val="22"/>
        </w:rPr>
      </w:pPr>
    </w:p>
    <w:p w14:paraId="5B0B78D3" w14:textId="2E746B4E" w:rsidR="00EF7E48" w:rsidRDefault="00EF7E48">
      <w:pPr>
        <w:pStyle w:val="Akapitzlist"/>
        <w:numPr>
          <w:ilvl w:val="0"/>
          <w:numId w:val="12"/>
        </w:numPr>
        <w:spacing w:before="120"/>
        <w:ind w:hanging="501"/>
        <w:jc w:val="both"/>
        <w:rPr>
          <w:rFonts w:ascii="Arial" w:hAnsi="Arial" w:cs="Arial"/>
          <w:sz w:val="22"/>
          <w:szCs w:val="22"/>
        </w:rPr>
      </w:pPr>
      <w:r w:rsidRPr="000E08AD">
        <w:rPr>
          <w:rFonts w:ascii="Arial" w:hAnsi="Arial" w:cs="Arial"/>
          <w:b/>
          <w:sz w:val="22"/>
        </w:rPr>
        <w:t xml:space="preserve">W zakresie Części II ( </w:t>
      </w:r>
      <w:r w:rsidR="00985EAD">
        <w:rPr>
          <w:rFonts w:ascii="Arial" w:hAnsi="Arial" w:cs="Arial"/>
          <w:b/>
          <w:sz w:val="22"/>
        </w:rPr>
        <w:t>wypełniamy gdy zaznaczyliśmy - Tak</w:t>
      </w:r>
      <w:r w:rsidRPr="000E08AD">
        <w:rPr>
          <w:rFonts w:ascii="Arial" w:hAnsi="Arial" w:cs="Arial"/>
          <w:b/>
          <w:sz w:val="22"/>
        </w:rPr>
        <w:t>)</w:t>
      </w:r>
      <w:r>
        <w:rPr>
          <w:rFonts w:ascii="Arial" w:hAnsi="Arial" w:cs="Arial"/>
          <w:bCs/>
          <w:sz w:val="22"/>
        </w:rPr>
        <w:t xml:space="preserve"> </w:t>
      </w:r>
      <w:r w:rsidR="00B279CB">
        <w:rPr>
          <w:rFonts w:ascii="Arial" w:hAnsi="Arial" w:cs="Arial"/>
          <w:bCs/>
          <w:sz w:val="22"/>
        </w:rPr>
        <w:t>–</w:t>
      </w:r>
      <w:r w:rsidR="00FB6F0C">
        <w:rPr>
          <w:rFonts w:ascii="Arial" w:hAnsi="Arial" w:cs="Arial"/>
          <w:bCs/>
          <w:sz w:val="22"/>
        </w:rPr>
        <w:t xml:space="preserve"> </w:t>
      </w:r>
      <w:bookmarkStart w:id="10" w:name="_Hlk188868589"/>
      <w:r w:rsidR="00B279CB">
        <w:rPr>
          <w:rFonts w:ascii="Arial" w:hAnsi="Arial" w:cs="Arial"/>
          <w:bCs/>
          <w:sz w:val="22"/>
        </w:rPr>
        <w:t>„</w:t>
      </w:r>
      <w:r w:rsidR="00FB6F0C" w:rsidRPr="00A5485A">
        <w:rPr>
          <w:rFonts w:ascii="Arial" w:hAnsi="Arial" w:cs="Arial"/>
          <w:i/>
          <w:iCs/>
          <w:sz w:val="22"/>
          <w:szCs w:val="22"/>
        </w:rPr>
        <w:t>W</w:t>
      </w:r>
      <w:r w:rsidRPr="00A5485A">
        <w:rPr>
          <w:rFonts w:ascii="Arial" w:hAnsi="Arial" w:cs="Arial"/>
          <w:i/>
          <w:iCs/>
          <w:sz w:val="22"/>
          <w:szCs w:val="22"/>
        </w:rPr>
        <w:t>ykonanie kompleksowej dokumentacji projektowej dla zadania pn. „Rozbiórka i budowa mostów  w ciągu dróg leśnych  w Leśnictwach: Roztoka Mała (3 szt.) Roztoka Wielka (2 szt.)  oraz uzyskanie prawomocnego pozwolenia na budowę i pełnieniem nadzoru autorskiego</w:t>
      </w:r>
      <w:bookmarkEnd w:id="10"/>
      <w:r w:rsidR="00B279CB" w:rsidRPr="00A5485A">
        <w:rPr>
          <w:rFonts w:ascii="Arial" w:hAnsi="Arial" w:cs="Arial"/>
          <w:i/>
          <w:iCs/>
          <w:sz w:val="22"/>
          <w:szCs w:val="22"/>
        </w:rPr>
        <w:t>”</w:t>
      </w:r>
      <w:r w:rsidR="0043648F">
        <w:rPr>
          <w:rFonts w:ascii="Arial" w:hAnsi="Arial" w:cs="Arial"/>
          <w:i/>
          <w:iCs/>
          <w:sz w:val="22"/>
          <w:szCs w:val="22"/>
        </w:rPr>
        <w:t xml:space="preserve"> wykonamy zamówienie:</w:t>
      </w:r>
    </w:p>
    <w:p w14:paraId="03AD3DA8" w14:textId="77777777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28231845" w14:textId="77777777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566D86B" w14:textId="5F4D020B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5897A68" w14:textId="77777777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629B315" w14:textId="77777777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38C81B86" w14:textId="77777777" w:rsidR="00EF5C07" w:rsidRPr="00411119" w:rsidRDefault="00EF5C07" w:rsidP="00EF5C07">
      <w:pPr>
        <w:spacing w:before="120"/>
        <w:ind w:left="360" w:firstLine="708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7F9A5C20" w14:textId="4E7A745E" w:rsidR="00EF5C07" w:rsidRPr="00EF5C07" w:rsidRDefault="00EF5C07" w:rsidP="00EF5C07">
      <w:pPr>
        <w:spacing w:before="120"/>
        <w:ind w:left="360"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 :</w:t>
      </w:r>
    </w:p>
    <w:p w14:paraId="1DCBF2B4" w14:textId="77777777" w:rsidR="00840341" w:rsidRPr="00206E78" w:rsidRDefault="00840341" w:rsidP="00840341">
      <w:pPr>
        <w:pStyle w:val="Akapitzlist"/>
        <w:spacing w:before="120"/>
        <w:jc w:val="both"/>
        <w:rPr>
          <w:rFonts w:ascii="Arial" w:hAnsi="Arial" w:cs="Arial"/>
          <w:sz w:val="22"/>
          <w:szCs w:val="22"/>
        </w:rPr>
      </w:pPr>
    </w:p>
    <w:p w14:paraId="62013428" w14:textId="05368AAB" w:rsidR="00206E78" w:rsidRPr="00206E78" w:rsidRDefault="00206E78">
      <w:pPr>
        <w:pStyle w:val="Akapitzlist"/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bookmarkStart w:id="11" w:name="_Hlk188433152"/>
      <w:r w:rsidRPr="00206E78">
        <w:rPr>
          <w:rFonts w:ascii="Arial" w:hAnsi="Arial" w:cs="Arial"/>
          <w:color w:val="000000"/>
          <w:sz w:val="22"/>
          <w:szCs w:val="22"/>
        </w:rPr>
        <w:t xml:space="preserve">Rozbiórka obiektu mostowego nr </w:t>
      </w:r>
      <w:proofErr w:type="spellStart"/>
      <w:r w:rsidRPr="00206E78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206E78">
        <w:rPr>
          <w:rFonts w:ascii="Arial" w:hAnsi="Arial" w:cs="Arial"/>
          <w:color w:val="000000"/>
          <w:sz w:val="22"/>
          <w:szCs w:val="22"/>
        </w:rPr>
        <w:t>. 244/186/21, budowa nowego obiektu mostowego</w:t>
      </w:r>
      <w:r>
        <w:rPr>
          <w:rFonts w:ascii="Arial" w:hAnsi="Arial" w:cs="Arial"/>
          <w:color w:val="000000"/>
          <w:sz w:val="22"/>
          <w:szCs w:val="22"/>
        </w:rPr>
        <w:t xml:space="preserve"> nr zadania - </w:t>
      </w:r>
      <w:r w:rsidRPr="00206E78">
        <w:rPr>
          <w:rFonts w:ascii="Arial" w:hAnsi="Arial" w:cs="Arial"/>
          <w:color w:val="000000"/>
          <w:sz w:val="22"/>
          <w:szCs w:val="22"/>
        </w:rPr>
        <w:t>03-21-2.1-01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2044FEA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2A7AC09E" w14:textId="12351B35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23C31F5" w14:textId="446C1F32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1A556590" w14:textId="195CDC3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59260BD2" w14:textId="2A6E6C42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20EA3E0C" w14:textId="34934C80" w:rsidR="00206E78" w:rsidRPr="00206E78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3EE677FF" w14:textId="0818AFB5" w:rsidR="00206E78" w:rsidRPr="00206E78" w:rsidRDefault="00206E78">
      <w:pPr>
        <w:pStyle w:val="Akapitzlist"/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bookmarkStart w:id="12" w:name="_Hlk188432532"/>
      <w:r w:rsidRPr="00206E78">
        <w:rPr>
          <w:rFonts w:ascii="Arial" w:hAnsi="Arial" w:cs="Arial"/>
          <w:sz w:val="22"/>
          <w:szCs w:val="22"/>
        </w:rPr>
        <w:t xml:space="preserve">Rozbiórka </w:t>
      </w:r>
      <w:r w:rsidRPr="00206E78">
        <w:rPr>
          <w:rFonts w:ascii="Arial" w:hAnsi="Arial" w:cs="Arial"/>
          <w:color w:val="000000"/>
          <w:sz w:val="22"/>
          <w:szCs w:val="22"/>
        </w:rPr>
        <w:t xml:space="preserve">obiektu mostowego nr </w:t>
      </w:r>
      <w:proofErr w:type="spellStart"/>
      <w:r w:rsidRPr="00206E78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206E78">
        <w:rPr>
          <w:rFonts w:ascii="Arial" w:hAnsi="Arial" w:cs="Arial"/>
          <w:color w:val="000000"/>
          <w:sz w:val="22"/>
          <w:szCs w:val="22"/>
        </w:rPr>
        <w:t>. 244/177/21, budowa nowego obiektu mostowego nr zadania - 03-21-2.1-02.</w:t>
      </w:r>
    </w:p>
    <w:p w14:paraId="2A964509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61E3241D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1ED4F10" w14:textId="02F59C95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7FF138B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lastRenderedPageBreak/>
        <w:t xml:space="preserve">słownie złotych: ....................................................................................................... </w:t>
      </w:r>
    </w:p>
    <w:p w14:paraId="3F9DA991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1E7EF300" w14:textId="77777777" w:rsidR="00206E78" w:rsidRPr="00206E78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07C76957" w14:textId="2C86E260" w:rsidR="00206E78" w:rsidRPr="00206E78" w:rsidRDefault="00206E78">
      <w:pPr>
        <w:pStyle w:val="Akapitzlist"/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Rozbiórka </w:t>
      </w:r>
      <w:r w:rsidRPr="00206E78">
        <w:rPr>
          <w:rFonts w:ascii="Arial" w:hAnsi="Arial" w:cs="Arial"/>
          <w:color w:val="000000"/>
          <w:sz w:val="22"/>
          <w:szCs w:val="22"/>
        </w:rPr>
        <w:t xml:space="preserve">obiektu mostowego nr </w:t>
      </w:r>
      <w:proofErr w:type="spellStart"/>
      <w:r w:rsidRPr="00206E78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206E78">
        <w:rPr>
          <w:rFonts w:ascii="Arial" w:hAnsi="Arial" w:cs="Arial"/>
          <w:color w:val="000000"/>
          <w:sz w:val="22"/>
          <w:szCs w:val="22"/>
        </w:rPr>
        <w:t>. 244/1</w:t>
      </w:r>
      <w:r>
        <w:rPr>
          <w:rFonts w:ascii="Arial" w:hAnsi="Arial" w:cs="Arial"/>
          <w:color w:val="000000"/>
          <w:sz w:val="22"/>
          <w:szCs w:val="22"/>
        </w:rPr>
        <w:t>91</w:t>
      </w:r>
      <w:r w:rsidRPr="00206E78">
        <w:rPr>
          <w:rFonts w:ascii="Arial" w:hAnsi="Arial" w:cs="Arial"/>
          <w:color w:val="000000"/>
          <w:sz w:val="22"/>
          <w:szCs w:val="22"/>
        </w:rPr>
        <w:t>/21, budowa nowego obiektu mostowego nr zadania - 03-21-2.1-0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Pr="00206E78">
        <w:rPr>
          <w:rFonts w:ascii="Arial" w:hAnsi="Arial" w:cs="Arial"/>
          <w:color w:val="000000"/>
          <w:sz w:val="22"/>
          <w:szCs w:val="22"/>
        </w:rPr>
        <w:t>.</w:t>
      </w:r>
    </w:p>
    <w:p w14:paraId="0820E4B5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70F2ACC6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28DB0A89" w14:textId="2384A452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7630051B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2B40C6C2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6F15D452" w14:textId="77777777" w:rsidR="00206E78" w:rsidRPr="00206E78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641087AF" w14:textId="37C2E57E" w:rsidR="00206E78" w:rsidRPr="00206E78" w:rsidRDefault="00206E78">
      <w:pPr>
        <w:pStyle w:val="Akapitzlist"/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Rozbiórka</w:t>
      </w:r>
      <w:r w:rsidRPr="00206E78">
        <w:rPr>
          <w:rFonts w:ascii="Arial" w:hAnsi="Arial" w:cs="Arial"/>
          <w:sz w:val="22"/>
          <w:szCs w:val="22"/>
        </w:rPr>
        <w:t xml:space="preserve"> </w:t>
      </w:r>
      <w:r w:rsidRPr="00206E78">
        <w:rPr>
          <w:rFonts w:ascii="Arial" w:hAnsi="Arial" w:cs="Arial"/>
          <w:color w:val="000000"/>
          <w:sz w:val="22"/>
          <w:szCs w:val="22"/>
        </w:rPr>
        <w:t xml:space="preserve">obiektu mostowego nr </w:t>
      </w:r>
      <w:proofErr w:type="spellStart"/>
      <w:r w:rsidRPr="00206E78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206E78">
        <w:rPr>
          <w:rFonts w:ascii="Arial" w:hAnsi="Arial" w:cs="Arial"/>
          <w:color w:val="000000"/>
          <w:sz w:val="22"/>
          <w:szCs w:val="22"/>
        </w:rPr>
        <w:t>. 244/</w:t>
      </w:r>
      <w:r w:rsidR="00840341">
        <w:rPr>
          <w:rFonts w:ascii="Arial" w:hAnsi="Arial" w:cs="Arial"/>
          <w:color w:val="000000"/>
          <w:sz w:val="22"/>
          <w:szCs w:val="22"/>
        </w:rPr>
        <w:t>289</w:t>
      </w:r>
      <w:r w:rsidRPr="00206E78">
        <w:rPr>
          <w:rFonts w:ascii="Arial" w:hAnsi="Arial" w:cs="Arial"/>
          <w:color w:val="000000"/>
          <w:sz w:val="22"/>
          <w:szCs w:val="22"/>
        </w:rPr>
        <w:t>/21, budowa nowego obiektu mostowego nr zadania - 03-21-2.1-0</w:t>
      </w:r>
      <w:r w:rsidR="00840341">
        <w:rPr>
          <w:rFonts w:ascii="Arial" w:hAnsi="Arial" w:cs="Arial"/>
          <w:color w:val="000000"/>
          <w:sz w:val="22"/>
          <w:szCs w:val="22"/>
        </w:rPr>
        <w:t>4</w:t>
      </w:r>
      <w:r w:rsidRPr="00206E78">
        <w:rPr>
          <w:rFonts w:ascii="Arial" w:hAnsi="Arial" w:cs="Arial"/>
          <w:color w:val="000000"/>
          <w:sz w:val="22"/>
          <w:szCs w:val="22"/>
        </w:rPr>
        <w:t>.</w:t>
      </w:r>
    </w:p>
    <w:p w14:paraId="69321DF6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42B45AF5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1C1234C2" w14:textId="32A0AD5E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017EC275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6F6BD05" w14:textId="77777777" w:rsidR="00206E78" w:rsidRPr="00411119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72BE63B2" w14:textId="77777777" w:rsidR="00206E78" w:rsidRPr="00206E78" w:rsidRDefault="00206E78" w:rsidP="00206E78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6E73EC95" w14:textId="0C9E7295" w:rsidR="00840341" w:rsidRPr="00206E78" w:rsidRDefault="00840341">
      <w:pPr>
        <w:pStyle w:val="Akapitzlist"/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Rozbiórka</w:t>
      </w:r>
      <w:r w:rsidRPr="00206E78">
        <w:rPr>
          <w:rFonts w:ascii="Arial" w:hAnsi="Arial" w:cs="Arial"/>
          <w:sz w:val="22"/>
          <w:szCs w:val="22"/>
        </w:rPr>
        <w:t xml:space="preserve"> </w:t>
      </w:r>
      <w:r w:rsidRPr="00206E78">
        <w:rPr>
          <w:rFonts w:ascii="Arial" w:hAnsi="Arial" w:cs="Arial"/>
          <w:color w:val="000000"/>
          <w:sz w:val="22"/>
          <w:szCs w:val="22"/>
        </w:rPr>
        <w:t xml:space="preserve">obiektu mostowego nr </w:t>
      </w:r>
      <w:proofErr w:type="spellStart"/>
      <w:r w:rsidRPr="00206E78">
        <w:rPr>
          <w:rFonts w:ascii="Arial" w:hAnsi="Arial" w:cs="Arial"/>
          <w:color w:val="000000"/>
          <w:sz w:val="22"/>
          <w:szCs w:val="22"/>
        </w:rPr>
        <w:t>inw</w:t>
      </w:r>
      <w:proofErr w:type="spellEnd"/>
      <w:r w:rsidRPr="00206E78">
        <w:rPr>
          <w:rFonts w:ascii="Arial" w:hAnsi="Arial" w:cs="Arial"/>
          <w:color w:val="000000"/>
          <w:sz w:val="22"/>
          <w:szCs w:val="22"/>
        </w:rPr>
        <w:t>. 244/</w:t>
      </w:r>
      <w:r>
        <w:rPr>
          <w:rFonts w:ascii="Arial" w:hAnsi="Arial" w:cs="Arial"/>
          <w:color w:val="000000"/>
          <w:sz w:val="22"/>
          <w:szCs w:val="22"/>
        </w:rPr>
        <w:t>206</w:t>
      </w:r>
      <w:r w:rsidRPr="00206E78">
        <w:rPr>
          <w:rFonts w:ascii="Arial" w:hAnsi="Arial" w:cs="Arial"/>
          <w:color w:val="000000"/>
          <w:sz w:val="22"/>
          <w:szCs w:val="22"/>
        </w:rPr>
        <w:t>/21, budowa nowego obiektu mostowego nr zadania - 03-21-2.1-0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Pr="00206E78">
        <w:rPr>
          <w:rFonts w:ascii="Arial" w:hAnsi="Arial" w:cs="Arial"/>
          <w:color w:val="000000"/>
          <w:sz w:val="22"/>
          <w:szCs w:val="22"/>
        </w:rPr>
        <w:t>.</w:t>
      </w:r>
    </w:p>
    <w:p w14:paraId="7047FD86" w14:textId="77777777" w:rsidR="00840341" w:rsidRPr="00411119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14D5DF04" w14:textId="77777777" w:rsidR="00840341" w:rsidRPr="00411119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BD94E21" w14:textId="5927B5E1" w:rsidR="00840341" w:rsidRPr="00411119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 tym podatek VAT (</w:t>
      </w:r>
      <w:r w:rsidR="0043648F"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0A97323D" w14:textId="77777777" w:rsidR="00840341" w:rsidRPr="00411119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lastRenderedPageBreak/>
        <w:t xml:space="preserve">słownie złotych: ....................................................................................................... </w:t>
      </w:r>
    </w:p>
    <w:p w14:paraId="656F1783" w14:textId="77777777" w:rsidR="00840341" w:rsidRPr="00411119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71E5F61F" w14:textId="77777777" w:rsidR="00840341" w:rsidRPr="00206E78" w:rsidRDefault="00840341" w:rsidP="00840341">
      <w:pPr>
        <w:spacing w:before="120"/>
        <w:ind w:left="360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bookmarkEnd w:id="12"/>
    <w:p w14:paraId="647E1ED6" w14:textId="77777777" w:rsidR="00206E78" w:rsidRPr="00206E78" w:rsidRDefault="00206E78" w:rsidP="00206E78">
      <w:pPr>
        <w:spacing w:before="120"/>
        <w:jc w:val="both"/>
        <w:rPr>
          <w:rFonts w:ascii="Arial" w:hAnsi="Arial" w:cs="Arial"/>
          <w:sz w:val="22"/>
          <w:szCs w:val="22"/>
        </w:rPr>
      </w:pPr>
    </w:p>
    <w:bookmarkEnd w:id="11"/>
    <w:p w14:paraId="4C4A8FA4" w14:textId="77777777" w:rsidR="00BA2098" w:rsidRPr="00BA2098" w:rsidRDefault="00BA2098" w:rsidP="00BA2098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23B4FAE5" w14:textId="03986DF8" w:rsidR="0092503A" w:rsidRPr="0092503A" w:rsidRDefault="0092503A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92503A">
        <w:rPr>
          <w:rFonts w:ascii="Arial" w:hAnsi="Arial" w:cs="Arial"/>
          <w:bCs/>
          <w:sz w:val="22"/>
        </w:rPr>
        <w:t xml:space="preserve">Oświadczamy, że powyższa cena oferty zawiera wszystkie koszty związane z realizacją przedmiotu umowy, jakie ponosi </w:t>
      </w:r>
      <w:r w:rsidRPr="0092503A">
        <w:rPr>
          <w:rFonts w:ascii="Arial" w:hAnsi="Arial" w:cs="Arial"/>
          <w:b/>
          <w:bCs/>
          <w:sz w:val="22"/>
        </w:rPr>
        <w:t xml:space="preserve">Zamawiający </w:t>
      </w:r>
      <w:r>
        <w:rPr>
          <w:rFonts w:ascii="Arial" w:hAnsi="Arial" w:cs="Arial"/>
          <w:b/>
          <w:bCs/>
          <w:sz w:val="22"/>
        </w:rPr>
        <w:br/>
      </w:r>
      <w:r w:rsidRPr="0092503A">
        <w:rPr>
          <w:rFonts w:ascii="Arial" w:hAnsi="Arial" w:cs="Arial"/>
          <w:bCs/>
          <w:sz w:val="22"/>
        </w:rPr>
        <w:t xml:space="preserve">w </w:t>
      </w:r>
      <w:r>
        <w:rPr>
          <w:rFonts w:ascii="Arial" w:hAnsi="Arial" w:cs="Arial"/>
          <w:bCs/>
          <w:sz w:val="22"/>
        </w:rPr>
        <w:t xml:space="preserve"> </w:t>
      </w:r>
      <w:r w:rsidRPr="0092503A">
        <w:rPr>
          <w:rFonts w:ascii="Arial" w:hAnsi="Arial" w:cs="Arial"/>
          <w:bCs/>
          <w:sz w:val="22"/>
        </w:rPr>
        <w:t>przypadku wyboru niniejszej oferty.</w:t>
      </w:r>
    </w:p>
    <w:p w14:paraId="1DA10E60" w14:textId="369D2CA1" w:rsidR="008B0B57" w:rsidRPr="008B0B57" w:rsidRDefault="0036228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62286">
        <w:rPr>
          <w:rFonts w:ascii="Arial" w:hAnsi="Arial" w:cs="Arial"/>
          <w:sz w:val="22"/>
          <w:szCs w:val="22"/>
        </w:rPr>
        <w:t>Oświadczamy, że uważamy się za związanych niniejszą ofertą na czas wskazany w </w:t>
      </w:r>
      <w:r w:rsidRPr="00362286">
        <w:rPr>
          <w:rFonts w:ascii="Arial" w:hAnsi="Arial" w:cs="Arial"/>
          <w:i/>
          <w:sz w:val="22"/>
          <w:szCs w:val="22"/>
        </w:rPr>
        <w:t>Specyfikacji Warunków Zamówienia</w:t>
      </w:r>
      <w:r w:rsidRPr="00362286">
        <w:rPr>
          <w:rFonts w:ascii="Arial" w:hAnsi="Arial" w:cs="Arial"/>
          <w:sz w:val="22"/>
          <w:szCs w:val="22"/>
        </w:rPr>
        <w:t>, tj</w:t>
      </w:r>
      <w:r w:rsidRPr="00362286">
        <w:rPr>
          <w:rFonts w:ascii="Arial" w:hAnsi="Arial" w:cs="Arial"/>
          <w:b/>
          <w:sz w:val="22"/>
          <w:szCs w:val="22"/>
        </w:rPr>
        <w:t xml:space="preserve">. </w:t>
      </w:r>
    </w:p>
    <w:p w14:paraId="720CA698" w14:textId="53FC6939" w:rsidR="00362286" w:rsidRDefault="008829E6" w:rsidP="008B0B57">
      <w:pPr>
        <w:pStyle w:val="Akapitzlist"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362286" w:rsidRPr="00362286">
        <w:rPr>
          <w:rFonts w:ascii="Arial" w:hAnsi="Arial" w:cs="Arial"/>
          <w:b/>
          <w:sz w:val="22"/>
          <w:szCs w:val="22"/>
        </w:rPr>
        <w:t>0 dni</w:t>
      </w:r>
      <w:r w:rsidR="00362286" w:rsidRPr="00362286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190DF3FD" w14:textId="3032C2B7" w:rsidR="00362286" w:rsidRPr="00362286" w:rsidRDefault="0036228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62286">
        <w:rPr>
          <w:rFonts w:ascii="Arial" w:hAnsi="Arial" w:cs="Arial"/>
          <w:sz w:val="22"/>
          <w:szCs w:val="22"/>
          <w:lang w:eastAsia="pl-PL"/>
        </w:rPr>
        <w:t>Oświadczamy, że:</w:t>
      </w:r>
    </w:p>
    <w:p w14:paraId="4755E50F" w14:textId="77777777" w:rsidR="00362286" w:rsidRPr="00362286" w:rsidRDefault="00362286" w:rsidP="00362286">
      <w:pPr>
        <w:suppressAutoHyphens w:val="0"/>
        <w:ind w:left="72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45415A79" w14:textId="77777777" w:rsidR="00362286" w:rsidRPr="00362286" w:rsidRDefault="00362286">
      <w:pPr>
        <w:numPr>
          <w:ilvl w:val="0"/>
          <w:numId w:val="19"/>
        </w:numPr>
        <w:suppressAutoHyphens w:val="0"/>
        <w:ind w:left="851" w:hanging="425"/>
        <w:contextualSpacing/>
        <w:rPr>
          <w:rFonts w:ascii="Arial" w:hAnsi="Arial" w:cs="Arial"/>
          <w:sz w:val="22"/>
          <w:szCs w:val="22"/>
          <w:lang w:eastAsia="pl-PL"/>
        </w:rPr>
      </w:pPr>
      <w:r w:rsidRPr="00362286">
        <w:rPr>
          <w:rFonts w:ascii="Arial" w:hAnsi="Arial" w:cs="Arial"/>
          <w:b/>
          <w:sz w:val="22"/>
          <w:szCs w:val="22"/>
          <w:lang w:eastAsia="pl-PL"/>
        </w:rPr>
        <w:t>Nie  zamierzamy</w:t>
      </w:r>
      <w:r w:rsidRPr="00362286">
        <w:rPr>
          <w:rFonts w:ascii="Arial" w:hAnsi="Arial" w:cs="Arial"/>
          <w:sz w:val="22"/>
          <w:szCs w:val="22"/>
          <w:lang w:eastAsia="pl-PL"/>
        </w:rPr>
        <w:t xml:space="preserve"> zlecać wykonania części prac podwykonawcom *.</w:t>
      </w:r>
    </w:p>
    <w:p w14:paraId="7738AE9E" w14:textId="77777777" w:rsidR="00362286" w:rsidRPr="00362286" w:rsidRDefault="00362286">
      <w:pPr>
        <w:numPr>
          <w:ilvl w:val="0"/>
          <w:numId w:val="19"/>
        </w:numPr>
        <w:suppressAutoHyphens w:val="0"/>
        <w:ind w:left="851" w:hanging="425"/>
        <w:contextualSpacing/>
        <w:rPr>
          <w:rFonts w:ascii="Arial" w:hAnsi="Arial" w:cs="Arial"/>
          <w:sz w:val="22"/>
          <w:szCs w:val="22"/>
          <w:lang w:eastAsia="pl-PL"/>
        </w:rPr>
      </w:pPr>
      <w:r w:rsidRPr="00362286">
        <w:rPr>
          <w:rFonts w:ascii="Arial" w:hAnsi="Arial" w:cs="Arial"/>
          <w:b/>
          <w:sz w:val="22"/>
          <w:szCs w:val="22"/>
          <w:lang w:eastAsia="pl-PL"/>
        </w:rPr>
        <w:t xml:space="preserve">Zamierzamy  </w:t>
      </w:r>
      <w:r w:rsidRPr="00362286">
        <w:rPr>
          <w:rFonts w:ascii="Arial" w:hAnsi="Arial" w:cs="Arial"/>
          <w:sz w:val="22"/>
          <w:szCs w:val="22"/>
          <w:lang w:eastAsia="pl-PL"/>
        </w:rPr>
        <w:t>zlecić podwykonawcom wykonanie następującego zakresu prac *:</w:t>
      </w:r>
    </w:p>
    <w:p w14:paraId="548FDB5C" w14:textId="77777777" w:rsidR="00362286" w:rsidRPr="00362286" w:rsidRDefault="00362286" w:rsidP="00362286">
      <w:pPr>
        <w:suppressAutoHyphens w:val="0"/>
        <w:ind w:left="993"/>
        <w:contextualSpacing/>
        <w:rPr>
          <w:rFonts w:ascii="Arial" w:hAnsi="Arial" w:cs="Arial"/>
          <w:sz w:val="22"/>
          <w:szCs w:val="22"/>
          <w:lang w:eastAsia="pl-PL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789"/>
      </w:tblGrid>
      <w:tr w:rsidR="00362286" w:rsidRPr="00362286" w14:paraId="3A36F132" w14:textId="77777777" w:rsidTr="00E53440">
        <w:tc>
          <w:tcPr>
            <w:tcW w:w="675" w:type="dxa"/>
          </w:tcPr>
          <w:p w14:paraId="2DDF2AEB" w14:textId="77777777" w:rsidR="00362286" w:rsidRPr="00362286" w:rsidRDefault="00362286" w:rsidP="00362286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62286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8789" w:type="dxa"/>
          </w:tcPr>
          <w:p w14:paraId="657E52AF" w14:textId="77777777" w:rsidR="00362286" w:rsidRPr="00362286" w:rsidRDefault="00362286" w:rsidP="00362286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62286">
              <w:rPr>
                <w:rFonts w:ascii="Arial" w:hAnsi="Arial" w:cs="Arial"/>
                <w:sz w:val="22"/>
                <w:szCs w:val="22"/>
                <w:lang w:eastAsia="pl-PL"/>
              </w:rPr>
              <w:t>Części zamówienia - zakres prac, jakie Wykonawca zamierza zlecić podwykonawcom oraz nazwy lub firmy podwykonawców i adresy- o ile są znani.</w:t>
            </w:r>
          </w:p>
        </w:tc>
      </w:tr>
      <w:tr w:rsidR="00362286" w:rsidRPr="00362286" w14:paraId="334B1434" w14:textId="77777777" w:rsidTr="00E53440">
        <w:tc>
          <w:tcPr>
            <w:tcW w:w="675" w:type="dxa"/>
          </w:tcPr>
          <w:p w14:paraId="68CFDB09" w14:textId="77777777" w:rsidR="00362286" w:rsidRPr="00362286" w:rsidRDefault="00362286" w:rsidP="00362286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62286"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8789" w:type="dxa"/>
          </w:tcPr>
          <w:p w14:paraId="0912DA3D" w14:textId="77777777" w:rsidR="00362286" w:rsidRPr="00362286" w:rsidRDefault="00362286" w:rsidP="00362286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362286" w:rsidRPr="00362286" w14:paraId="5C8CF05F" w14:textId="77777777" w:rsidTr="00E53440">
        <w:tc>
          <w:tcPr>
            <w:tcW w:w="675" w:type="dxa"/>
          </w:tcPr>
          <w:p w14:paraId="6252D1A6" w14:textId="77777777" w:rsidR="00362286" w:rsidRPr="00362286" w:rsidRDefault="00362286" w:rsidP="00362286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62286"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8789" w:type="dxa"/>
          </w:tcPr>
          <w:p w14:paraId="1E41C771" w14:textId="77777777" w:rsidR="00362286" w:rsidRPr="00362286" w:rsidRDefault="00362286" w:rsidP="00362286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</w:tbl>
    <w:p w14:paraId="25EE60CD" w14:textId="77777777" w:rsidR="00362286" w:rsidRPr="00362286" w:rsidRDefault="00362286" w:rsidP="00362286">
      <w:pPr>
        <w:suppressAutoHyphens w:val="0"/>
        <w:spacing w:after="200" w:line="276" w:lineRule="auto"/>
        <w:rPr>
          <w:i/>
          <w:sz w:val="24"/>
          <w:szCs w:val="24"/>
          <w:lang w:eastAsia="pl-PL"/>
        </w:rPr>
      </w:pPr>
    </w:p>
    <w:p w14:paraId="6EC67771" w14:textId="2BE45ECD" w:rsidR="00362286" w:rsidRPr="00362286" w:rsidRDefault="0036228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62286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362286">
        <w:rPr>
          <w:rFonts w:ascii="Arial" w:hAnsi="Arial" w:cs="Arial"/>
          <w:b/>
          <w:sz w:val="22"/>
          <w:szCs w:val="22"/>
        </w:rPr>
        <w:t>nie będzie/będzie*</w:t>
      </w:r>
      <w:r w:rsidRPr="0036228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>
        <w:rPr>
          <w:rFonts w:ascii="Arial" w:hAnsi="Arial" w:cs="Arial"/>
          <w:bCs/>
          <w:sz w:val="22"/>
          <w:szCs w:val="22"/>
        </w:rPr>
        <w:t>.</w:t>
      </w:r>
      <w:r w:rsidRPr="00362286">
        <w:rPr>
          <w:rFonts w:ascii="Arial" w:hAnsi="Arial" w:cs="Arial"/>
          <w:bCs/>
          <w:sz w:val="22"/>
          <w:szCs w:val="22"/>
        </w:rPr>
        <w:t xml:space="preserve"> </w:t>
      </w:r>
    </w:p>
    <w:p w14:paraId="2C19943A" w14:textId="08E4C0C1" w:rsidR="00362286" w:rsidRPr="00724296" w:rsidRDefault="00362286" w:rsidP="00FF6252">
      <w:pPr>
        <w:spacing w:before="12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(VAT):_____________________________________________________________</w:t>
      </w:r>
    </w:p>
    <w:p w14:paraId="6C58320F" w14:textId="6B585678" w:rsidR="00362286" w:rsidRPr="00724296" w:rsidRDefault="00FF6252" w:rsidP="00FF6252">
      <w:pPr>
        <w:tabs>
          <w:tab w:val="left" w:pos="426"/>
        </w:tabs>
        <w:spacing w:before="120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362286"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62286" w:rsidRPr="00724296">
        <w:rPr>
          <w:rFonts w:ascii="Arial" w:hAnsi="Arial" w:cs="Arial"/>
          <w:bCs/>
          <w:sz w:val="22"/>
          <w:szCs w:val="22"/>
        </w:rPr>
        <w:t>__________________PLN.</w:t>
      </w:r>
    </w:p>
    <w:p w14:paraId="5E6AC315" w14:textId="0F0FC72A" w:rsidR="00362286" w:rsidRPr="00FF6252" w:rsidRDefault="00362286" w:rsidP="00FF6252">
      <w:pPr>
        <w:spacing w:before="120"/>
        <w:ind w:firstLine="36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 %</w:t>
      </w:r>
    </w:p>
    <w:p w14:paraId="3B4C5641" w14:textId="77777777" w:rsidR="00362286" w:rsidRPr="00362286" w:rsidRDefault="00362286" w:rsidP="00362286">
      <w:pPr>
        <w:suppressAutoHyphens w:val="0"/>
        <w:ind w:left="851" w:right="2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FBA34FE" w14:textId="7E2BEABF" w:rsidR="00362286" w:rsidRPr="00362286" w:rsidRDefault="00362286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362286">
        <w:rPr>
          <w:rFonts w:ascii="Arial" w:hAnsi="Arial" w:cs="Arial"/>
          <w:sz w:val="22"/>
          <w:szCs w:val="22"/>
          <w:lang w:eastAsia="pl-PL"/>
        </w:rPr>
        <w:lastRenderedPageBreak/>
        <w:t>Oświadczamy, że Wykonawca jest (proszę zaznaczyć właściwe):</w:t>
      </w:r>
    </w:p>
    <w:p w14:paraId="258FF1EE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1E410277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3F086240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3FAE14FB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1467B1F6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6922D67F" w14:textId="77777777" w:rsidR="00362286" w:rsidRPr="00724296" w:rsidRDefault="00362286" w:rsidP="00362286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6A30F23B" w14:textId="5EC3747E" w:rsidR="00362286" w:rsidRDefault="00362286" w:rsidP="008B0B5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</w:t>
      </w:r>
      <w:r w:rsidR="008B0B57">
        <w:rPr>
          <w:rFonts w:ascii="Arial" w:hAnsi="Arial" w:cs="Arial"/>
          <w:bCs/>
          <w:sz w:val="22"/>
          <w:szCs w:val="22"/>
          <w:lang w:eastAsia="pl-PL"/>
        </w:rPr>
        <w:t>j</w:t>
      </w:r>
    </w:p>
    <w:p w14:paraId="18F0687D" w14:textId="77777777" w:rsidR="008B0B57" w:rsidRPr="008B0B57" w:rsidRDefault="008B0B57" w:rsidP="008B0B5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08272B09" w14:textId="7FAE01E8" w:rsidR="00FF6252" w:rsidRPr="00FF6252" w:rsidRDefault="00FF6252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FF6252">
        <w:rPr>
          <w:rFonts w:ascii="Arial" w:hAnsi="Arial" w:cs="Arial"/>
          <w:bCs/>
          <w:sz w:val="22"/>
        </w:rPr>
        <w:t>Wadium w kwocie odpowiednio dla części zamówienia:</w:t>
      </w:r>
    </w:p>
    <w:p w14:paraId="61AAA753" w14:textId="41E6D02B" w:rsidR="00FF6252" w:rsidRPr="00FF6252" w:rsidRDefault="00877C8B" w:rsidP="00FF6252">
      <w:pPr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8</w:t>
      </w:r>
      <w:r w:rsidR="00FF6252" w:rsidRPr="00FF6252">
        <w:rPr>
          <w:rFonts w:ascii="Arial" w:hAnsi="Arial" w:cs="Arial"/>
          <w:bCs/>
          <w:sz w:val="22"/>
        </w:rPr>
        <w:t>.1</w:t>
      </w:r>
      <w:r w:rsidR="00FF6252" w:rsidRPr="00FF6252">
        <w:rPr>
          <w:rFonts w:ascii="Arial" w:hAnsi="Arial" w:cs="Arial"/>
          <w:b/>
          <w:bCs/>
          <w:sz w:val="22"/>
        </w:rPr>
        <w:t>.</w:t>
      </w:r>
      <w:r w:rsidR="00FF6252" w:rsidRPr="00FF6252">
        <w:rPr>
          <w:rFonts w:ascii="Arial" w:hAnsi="Arial" w:cs="Arial"/>
          <w:b/>
          <w:bCs/>
          <w:sz w:val="22"/>
        </w:rPr>
        <w:tab/>
      </w:r>
      <w:r w:rsidR="00FF6252" w:rsidRPr="00FF6252">
        <w:rPr>
          <w:rFonts w:ascii="Arial" w:hAnsi="Arial" w:cs="Arial"/>
          <w:bCs/>
          <w:sz w:val="22"/>
        </w:rPr>
        <w:t>Część 1 –</w:t>
      </w:r>
      <w:r w:rsidR="00FF6252" w:rsidRPr="00FF6252">
        <w:rPr>
          <w:rFonts w:ascii="Arial" w:hAnsi="Arial" w:cs="Arial"/>
          <w:bCs/>
          <w:i/>
          <w:sz w:val="22"/>
        </w:rPr>
        <w:t>……………….</w:t>
      </w:r>
      <w:r w:rsidR="00FF6252" w:rsidRPr="00FF6252">
        <w:rPr>
          <w:rFonts w:ascii="Arial" w:hAnsi="Arial" w:cs="Arial"/>
          <w:b/>
          <w:bCs/>
          <w:sz w:val="22"/>
        </w:rPr>
        <w:t>złotych</w:t>
      </w:r>
      <w:r w:rsidR="00FF6252" w:rsidRPr="00FF6252">
        <w:rPr>
          <w:rFonts w:ascii="Arial" w:hAnsi="Arial" w:cs="Arial"/>
          <w:bCs/>
          <w:sz w:val="22"/>
        </w:rPr>
        <w:t>;*</w:t>
      </w:r>
    </w:p>
    <w:p w14:paraId="0CF9C9C8" w14:textId="77777777" w:rsidR="003840EB" w:rsidRDefault="00877C8B" w:rsidP="00FF6252">
      <w:p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Cs/>
          <w:sz w:val="22"/>
        </w:rPr>
        <w:t>8</w:t>
      </w:r>
      <w:r w:rsidR="00FF6252" w:rsidRPr="00FF6252">
        <w:rPr>
          <w:rFonts w:ascii="Arial" w:hAnsi="Arial" w:cs="Arial"/>
          <w:bCs/>
          <w:sz w:val="22"/>
        </w:rPr>
        <w:t>.2.</w:t>
      </w:r>
      <w:r w:rsidR="00FF6252" w:rsidRPr="00FF6252">
        <w:rPr>
          <w:rFonts w:ascii="Arial" w:hAnsi="Arial" w:cs="Arial"/>
          <w:bCs/>
          <w:sz w:val="22"/>
        </w:rPr>
        <w:tab/>
        <w:t>Część 2 –</w:t>
      </w:r>
      <w:r w:rsidR="00FF6252" w:rsidRPr="00FF6252">
        <w:rPr>
          <w:rFonts w:ascii="Arial" w:hAnsi="Arial" w:cs="Arial"/>
          <w:bCs/>
          <w:i/>
          <w:sz w:val="22"/>
        </w:rPr>
        <w:t>……………….</w:t>
      </w:r>
      <w:r w:rsidR="00FF6252" w:rsidRPr="00FF6252">
        <w:rPr>
          <w:rFonts w:ascii="Arial" w:hAnsi="Arial" w:cs="Arial"/>
          <w:b/>
          <w:bCs/>
          <w:sz w:val="22"/>
        </w:rPr>
        <w:t>złotych*</w:t>
      </w:r>
    </w:p>
    <w:p w14:paraId="79E80149" w14:textId="46C5DECD" w:rsidR="00FF6252" w:rsidRPr="00FF6252" w:rsidRDefault="00FF6252" w:rsidP="00FF6252">
      <w:pPr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FF6252">
        <w:rPr>
          <w:rFonts w:ascii="Arial" w:hAnsi="Arial" w:cs="Arial"/>
          <w:bCs/>
          <w:sz w:val="22"/>
        </w:rPr>
        <w:t>zostało wniesione w dniu …………………… w formie: ...................................................</w:t>
      </w:r>
      <w:r w:rsidR="00570395">
        <w:rPr>
          <w:rFonts w:ascii="Arial" w:hAnsi="Arial" w:cs="Arial"/>
          <w:bCs/>
          <w:sz w:val="22"/>
        </w:rPr>
        <w:t>..................</w:t>
      </w:r>
    </w:p>
    <w:p w14:paraId="54865284" w14:textId="7358DAFA" w:rsidR="00FF6252" w:rsidRPr="00FF6252" w:rsidRDefault="00FF6252" w:rsidP="00FF6252">
      <w:pPr>
        <w:autoSpaceDE w:val="0"/>
        <w:autoSpaceDN w:val="0"/>
        <w:ind w:firstLine="360"/>
        <w:jc w:val="both"/>
        <w:rPr>
          <w:rFonts w:ascii="Arial" w:hAnsi="Arial" w:cs="Arial"/>
          <w:bCs/>
          <w:sz w:val="22"/>
        </w:rPr>
      </w:pPr>
      <w:r w:rsidRPr="00FF6252">
        <w:rPr>
          <w:rFonts w:ascii="Arial" w:hAnsi="Arial" w:cs="Arial"/>
          <w:bCs/>
          <w:sz w:val="22"/>
        </w:rPr>
        <w:t>Zwrotu wadium prosimy dokonać na konto:.........................................................................</w:t>
      </w:r>
      <w:r>
        <w:rPr>
          <w:rFonts w:ascii="Arial" w:hAnsi="Arial" w:cs="Arial"/>
          <w:bCs/>
          <w:sz w:val="22"/>
        </w:rPr>
        <w:t>..................................................................</w:t>
      </w:r>
      <w:r w:rsidR="00570395">
        <w:rPr>
          <w:rFonts w:ascii="Arial" w:hAnsi="Arial" w:cs="Arial"/>
          <w:bCs/>
          <w:sz w:val="22"/>
        </w:rPr>
        <w:t>...................</w:t>
      </w:r>
      <w:r w:rsidRPr="00FF6252">
        <w:rPr>
          <w:rFonts w:ascii="Arial" w:hAnsi="Arial" w:cs="Arial"/>
          <w:bCs/>
          <w:sz w:val="22"/>
        </w:rPr>
        <w:t xml:space="preserve"> </w:t>
      </w:r>
    </w:p>
    <w:p w14:paraId="6ECED726" w14:textId="77777777" w:rsidR="00284285" w:rsidRDefault="00FF6252" w:rsidP="00284285">
      <w:pPr>
        <w:autoSpaceDE w:val="0"/>
        <w:autoSpaceDN w:val="0"/>
        <w:spacing w:after="240"/>
        <w:ind w:firstLine="360"/>
        <w:jc w:val="both"/>
        <w:rPr>
          <w:rFonts w:ascii="Arial" w:hAnsi="Arial" w:cs="Arial"/>
          <w:bCs/>
          <w:sz w:val="22"/>
        </w:rPr>
      </w:pPr>
      <w:r w:rsidRPr="00FF6252">
        <w:rPr>
          <w:rFonts w:ascii="Arial" w:hAnsi="Arial" w:cs="Arial"/>
          <w:bCs/>
          <w:sz w:val="22"/>
        </w:rPr>
        <w:t>lub na adres: 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</w:rPr>
        <w:t>................................................................</w:t>
      </w:r>
      <w:r w:rsidR="00570395">
        <w:rPr>
          <w:rFonts w:ascii="Arial" w:hAnsi="Arial" w:cs="Arial"/>
          <w:bCs/>
          <w:sz w:val="22"/>
        </w:rPr>
        <w:t>...................</w:t>
      </w:r>
      <w:r w:rsidR="00284285" w:rsidRPr="00284285">
        <w:rPr>
          <w:rFonts w:ascii="Arial" w:hAnsi="Arial" w:cs="Arial"/>
          <w:bCs/>
          <w:sz w:val="22"/>
        </w:rPr>
        <w:t xml:space="preserve"> </w:t>
      </w:r>
    </w:p>
    <w:p w14:paraId="30C1D4AC" w14:textId="77777777" w:rsidR="00284285" w:rsidRDefault="00284285" w:rsidP="00A5485A">
      <w:pPr>
        <w:autoSpaceDE w:val="0"/>
        <w:autoSpaceDN w:val="0"/>
        <w:ind w:firstLine="36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Pierwszeństwo wyboru, w sytuacji gdy wniesiona kwota wadium będzie wystarczająca jedynie dla jednej części, na które Wykonawca </w:t>
      </w:r>
    </w:p>
    <w:p w14:paraId="0884B76C" w14:textId="7EC873DB" w:rsidR="00622765" w:rsidRPr="00FF6252" w:rsidRDefault="00A5485A" w:rsidP="00A5485A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</w:t>
      </w:r>
      <w:r w:rsidR="00284285">
        <w:rPr>
          <w:rFonts w:ascii="Arial" w:hAnsi="Arial" w:cs="Arial"/>
          <w:bCs/>
          <w:sz w:val="22"/>
        </w:rPr>
        <w:t>składa ofertę, lecz nie będzie wystarczająca dla obydwu części ma część nr ………(wpisać I lub II)</w:t>
      </w:r>
    </w:p>
    <w:p w14:paraId="44FB418E" w14:textId="67FC6D4D" w:rsidR="00622765" w:rsidRPr="00622765" w:rsidRDefault="00622765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622765">
        <w:rPr>
          <w:rFonts w:ascii="Arial" w:hAnsi="Arial" w:cs="Arial"/>
          <w:bCs/>
          <w:sz w:val="22"/>
        </w:rPr>
        <w:t>Następujące informacje zawarte w naszej ofercie stanowią tajemnicę przedsiębiorstwa:</w:t>
      </w:r>
      <w:r>
        <w:rPr>
          <w:rFonts w:ascii="Arial" w:hAnsi="Arial" w:cs="Arial"/>
          <w:bCs/>
          <w:sz w:val="22"/>
        </w:rPr>
        <w:t>…………………………………………………</w:t>
      </w:r>
      <w:r w:rsidR="00570395">
        <w:rPr>
          <w:rFonts w:ascii="Arial" w:hAnsi="Arial" w:cs="Arial"/>
          <w:bCs/>
          <w:sz w:val="22"/>
        </w:rPr>
        <w:t>……………..</w:t>
      </w:r>
    </w:p>
    <w:p w14:paraId="2CD05EDE" w14:textId="3BE5649E" w:rsidR="00622765" w:rsidRDefault="005F05C8" w:rsidP="00622765">
      <w:pPr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…………………………………………………………………………………………………………………………………………………………</w:t>
      </w:r>
      <w:r w:rsidR="00570395">
        <w:rPr>
          <w:rFonts w:ascii="Arial" w:hAnsi="Arial" w:cs="Arial"/>
          <w:bCs/>
          <w:sz w:val="22"/>
        </w:rPr>
        <w:t>……………</w:t>
      </w:r>
    </w:p>
    <w:p w14:paraId="30165CFA" w14:textId="58937A86" w:rsidR="00622765" w:rsidRPr="00FF6252" w:rsidRDefault="00622765" w:rsidP="00622765">
      <w:pPr>
        <w:autoSpaceDE w:val="0"/>
        <w:autoSpaceDN w:val="0"/>
        <w:ind w:firstLine="360"/>
        <w:jc w:val="both"/>
        <w:rPr>
          <w:rFonts w:ascii="Arial" w:hAnsi="Arial" w:cs="Arial"/>
          <w:bCs/>
          <w:sz w:val="22"/>
        </w:rPr>
      </w:pPr>
      <w:r w:rsidRPr="00FF6252">
        <w:rPr>
          <w:rFonts w:ascii="Arial" w:hAnsi="Arial" w:cs="Arial"/>
          <w:bCs/>
          <w:sz w:val="22"/>
        </w:rPr>
        <w:t xml:space="preserve">Uzasadnienie zastrzeżenia ww. informacji jako tajemnicy przedsiębiorstwa zostało załączone do naszej oferty. </w:t>
      </w:r>
    </w:p>
    <w:p w14:paraId="3A47A291" w14:textId="77777777" w:rsidR="00622765" w:rsidRPr="00622765" w:rsidRDefault="00622765" w:rsidP="00622765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6FF3C842" w14:textId="21C40DA5" w:rsidR="005F05C8" w:rsidRPr="005F05C8" w:rsidRDefault="005F05C8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5F05C8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F05C8">
        <w:rPr>
          <w:rFonts w:ascii="Arial" w:hAnsi="Arial" w:cs="Arial"/>
          <w:bCs/>
          <w:sz w:val="22"/>
          <w:szCs w:val="22"/>
        </w:rPr>
        <w:t>e-mail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F05C8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</w:t>
      </w:r>
      <w:r w:rsidR="00570395">
        <w:rPr>
          <w:rFonts w:ascii="Arial" w:hAnsi="Arial" w:cs="Arial"/>
          <w:bCs/>
          <w:sz w:val="22"/>
          <w:szCs w:val="22"/>
        </w:rPr>
        <w:t>………………</w:t>
      </w:r>
    </w:p>
    <w:p w14:paraId="3EBACCE2" w14:textId="77777777" w:rsidR="005F05C8" w:rsidRPr="005F05C8" w:rsidRDefault="005F05C8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05C8">
        <w:rPr>
          <w:rFonts w:ascii="Arial" w:hAnsi="Arial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7118923" w14:textId="4E31B816" w:rsidR="005F05C8" w:rsidRPr="005F05C8" w:rsidRDefault="005F05C8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58F1344F" w14:textId="7C8BB629" w:rsidR="005F05C8" w:rsidRPr="00724296" w:rsidRDefault="002B3818">
      <w:pPr>
        <w:pStyle w:val="Akapitzlist"/>
        <w:numPr>
          <w:ilvl w:val="0"/>
          <w:numId w:val="5"/>
        </w:numPr>
        <w:suppressAutoHyphens w:val="0"/>
        <w:spacing w:before="12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818">
        <w:rPr>
          <w:rFonts w:ascii="Arial" w:hAnsi="Arial" w:cs="Arial"/>
          <w:bCs/>
          <w:sz w:val="22"/>
          <w:szCs w:val="22"/>
        </w:rPr>
        <w:lastRenderedPageBreak/>
        <w:t>Oświadczenie Wykonawców wspólnie ubiegających się o udzielenie zamówienia</w:t>
      </w:r>
      <w:r>
        <w:rPr>
          <w:rFonts w:ascii="Arial" w:hAnsi="Arial" w:cs="Arial"/>
          <w:bCs/>
          <w:sz w:val="22"/>
          <w:szCs w:val="22"/>
        </w:rPr>
        <w:t>:</w:t>
      </w:r>
    </w:p>
    <w:p w14:paraId="3870AE04" w14:textId="77777777" w:rsidR="005F05C8" w:rsidRPr="00724296" w:rsidRDefault="005F05C8" w:rsidP="005F05C8">
      <w:pPr>
        <w:pStyle w:val="Akapitzlist"/>
        <w:suppressAutoHyphens w:val="0"/>
        <w:spacing w:before="120"/>
        <w:ind w:left="360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7FABA239" w14:textId="77777777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5AEFC1F4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3AF08695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Jako Wykonawcy wspólnie ubiegający się o udzielenie zamówienia:</w:t>
      </w:r>
    </w:p>
    <w:p w14:paraId="3867CCE8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1)</w:t>
      </w:r>
      <w:r w:rsidRPr="002B3818">
        <w:rPr>
          <w:rFonts w:ascii="Arial" w:hAnsi="Arial" w:cs="Arial"/>
          <w:bCs/>
          <w:sz w:val="22"/>
        </w:rPr>
        <w:tab/>
        <w:t>………………………………………………………………………………….. (nazwa i adres Wykonawcy)</w:t>
      </w:r>
    </w:p>
    <w:p w14:paraId="012CC4C4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2)</w:t>
      </w:r>
      <w:r w:rsidRPr="002B3818">
        <w:rPr>
          <w:rFonts w:ascii="Arial" w:hAnsi="Arial" w:cs="Arial"/>
          <w:bCs/>
          <w:sz w:val="22"/>
        </w:rPr>
        <w:tab/>
        <w:t>………………………………………………………………………………….. (nazwa i adres Wykonawcy)</w:t>
      </w:r>
    </w:p>
    <w:p w14:paraId="2D853692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3)</w:t>
      </w:r>
      <w:r w:rsidRPr="002B3818">
        <w:rPr>
          <w:rFonts w:ascii="Arial" w:hAnsi="Arial" w:cs="Arial"/>
          <w:bCs/>
          <w:sz w:val="22"/>
        </w:rPr>
        <w:tab/>
        <w:t>………………………………………………………………………………….. (nazwa i adres Wykonawcy)</w:t>
      </w:r>
    </w:p>
    <w:p w14:paraId="4BD526E2" w14:textId="77777777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4A7EB0DF" w14:textId="77777777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246F87C8" w14:textId="3B1BAD72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oświadczamy, że:</w:t>
      </w:r>
    </w:p>
    <w:p w14:paraId="7B9F5554" w14:textId="77777777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4DEF60E1" w14:textId="02CA1142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1)</w:t>
      </w:r>
      <w:r w:rsidRPr="002B3818">
        <w:rPr>
          <w:rFonts w:ascii="Arial" w:hAnsi="Arial" w:cs="Arial"/>
          <w:bCs/>
          <w:sz w:val="22"/>
        </w:rPr>
        <w:tab/>
        <w:t xml:space="preserve">warunek udziału w postępowaniu, o którym mowa w rozdziale </w:t>
      </w:r>
      <w:r>
        <w:rPr>
          <w:rFonts w:ascii="Arial" w:hAnsi="Arial" w:cs="Arial"/>
          <w:bCs/>
          <w:sz w:val="22"/>
        </w:rPr>
        <w:t>VII</w:t>
      </w:r>
      <w:r w:rsidRPr="002B3818">
        <w:rPr>
          <w:rFonts w:ascii="Arial" w:hAnsi="Arial" w:cs="Arial"/>
          <w:bCs/>
          <w:sz w:val="22"/>
        </w:rPr>
        <w:t xml:space="preserve"> ust. </w:t>
      </w:r>
      <w:r>
        <w:rPr>
          <w:rFonts w:ascii="Arial" w:hAnsi="Arial" w:cs="Arial"/>
          <w:bCs/>
          <w:sz w:val="22"/>
        </w:rPr>
        <w:t xml:space="preserve">7.1 </w:t>
      </w:r>
      <w:r w:rsidR="000D2AEC">
        <w:rPr>
          <w:rFonts w:ascii="Arial" w:hAnsi="Arial" w:cs="Arial"/>
          <w:bCs/>
          <w:sz w:val="22"/>
        </w:rPr>
        <w:t>pkt 4 (</w:t>
      </w:r>
      <w:r w:rsidR="00500C19" w:rsidRPr="00500C19">
        <w:rPr>
          <w:rFonts w:ascii="Arial" w:hAnsi="Arial" w:cs="Arial"/>
          <w:bCs/>
          <w:sz w:val="22"/>
        </w:rPr>
        <w:t>2 zamówienia polegające na opracowaniu dokumentacji projektowej, na podstawie której  wydana została ostateczna decyzja administracyjna o pozwoleniu na budowę lub w odniesieniu do której nie wydano decyzji dot. wniesienia sprzeciwu, dla realizacji inwestycji polegającej na wybudowaniu lub przebudowie lub odbudowie lub rozbudowie obiektu mostowego o wartości kosztorysowej robót budowlanych nie mniejszej niż 1 500 000 PLN brutto.</w:t>
      </w:r>
      <w:r w:rsidR="000D2AEC">
        <w:rPr>
          <w:rFonts w:ascii="Arial" w:hAnsi="Arial" w:cs="Arial"/>
          <w:bCs/>
          <w:sz w:val="22"/>
        </w:rPr>
        <w:t>)</w:t>
      </w:r>
      <w:r w:rsidR="000D2AEC" w:rsidRPr="000D2AEC">
        <w:rPr>
          <w:rFonts w:ascii="Arial" w:hAnsi="Arial" w:cs="Arial"/>
          <w:bCs/>
          <w:sz w:val="22"/>
        </w:rPr>
        <w:t>.</w:t>
      </w:r>
      <w:r w:rsidRPr="002B3818">
        <w:rPr>
          <w:rFonts w:ascii="Arial" w:hAnsi="Arial" w:cs="Arial"/>
          <w:bCs/>
          <w:sz w:val="22"/>
        </w:rPr>
        <w:t xml:space="preserve"> – Doświadczenie Wykonawcy spełnia: </w:t>
      </w:r>
    </w:p>
    <w:p w14:paraId="73647DCA" w14:textId="26599244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……………………………………………………………….............………..........………………………………….............……</w:t>
      </w:r>
      <w:r w:rsidR="000D2AEC">
        <w:rPr>
          <w:rFonts w:ascii="Arial" w:hAnsi="Arial" w:cs="Arial"/>
          <w:bCs/>
          <w:sz w:val="22"/>
        </w:rPr>
        <w:t>…………………………….</w:t>
      </w:r>
    </w:p>
    <w:p w14:paraId="713A975B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(wskazanie danych Wykonawcy spełniającego warunek)</w:t>
      </w:r>
    </w:p>
    <w:p w14:paraId="6FCD6A54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3675047D" w14:textId="77E6D2C6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 xml:space="preserve">Oświadczamy, że wskazany powyżej Wykonawca wykona </w:t>
      </w:r>
      <w:r w:rsidR="0049075F">
        <w:rPr>
          <w:rFonts w:ascii="Arial" w:hAnsi="Arial" w:cs="Arial"/>
          <w:bCs/>
          <w:sz w:val="22"/>
        </w:rPr>
        <w:t>usługę</w:t>
      </w:r>
      <w:r w:rsidRPr="002B3818">
        <w:rPr>
          <w:rFonts w:ascii="Arial" w:hAnsi="Arial" w:cs="Arial"/>
          <w:bCs/>
          <w:sz w:val="22"/>
        </w:rPr>
        <w:t>, do któr</w:t>
      </w:r>
      <w:r w:rsidR="0049075F">
        <w:rPr>
          <w:rFonts w:ascii="Arial" w:hAnsi="Arial" w:cs="Arial"/>
          <w:bCs/>
          <w:sz w:val="22"/>
        </w:rPr>
        <w:t>ego</w:t>
      </w:r>
      <w:r w:rsidRPr="002B3818">
        <w:rPr>
          <w:rFonts w:ascii="Arial" w:hAnsi="Arial" w:cs="Arial"/>
          <w:bCs/>
          <w:sz w:val="22"/>
        </w:rPr>
        <w:t xml:space="preserve"> spełnienie warunku jest wymagane.</w:t>
      </w:r>
    </w:p>
    <w:p w14:paraId="4239FF82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460BFEBC" w14:textId="3DBC6B1F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>2)</w:t>
      </w:r>
      <w:r w:rsidRPr="002B3818">
        <w:rPr>
          <w:rFonts w:ascii="Arial" w:hAnsi="Arial" w:cs="Arial"/>
          <w:bCs/>
          <w:sz w:val="22"/>
        </w:rPr>
        <w:tab/>
        <w:t xml:space="preserve">warunek udziału w postępowaniu, o którym mowa w rozdziale </w:t>
      </w:r>
      <w:r w:rsidR="00475CCA">
        <w:rPr>
          <w:rFonts w:ascii="Arial" w:hAnsi="Arial" w:cs="Arial"/>
          <w:bCs/>
          <w:sz w:val="22"/>
        </w:rPr>
        <w:t>VII</w:t>
      </w:r>
      <w:r w:rsidRPr="002B3818">
        <w:rPr>
          <w:rFonts w:ascii="Arial" w:hAnsi="Arial" w:cs="Arial"/>
          <w:bCs/>
          <w:sz w:val="22"/>
        </w:rPr>
        <w:t xml:space="preserve"> ust. </w:t>
      </w:r>
      <w:r w:rsidR="00475CCA">
        <w:rPr>
          <w:rFonts w:ascii="Arial" w:hAnsi="Arial" w:cs="Arial"/>
          <w:bCs/>
          <w:sz w:val="22"/>
        </w:rPr>
        <w:t>7.1 pkt</w:t>
      </w:r>
      <w:r w:rsidR="000D2AEC">
        <w:rPr>
          <w:rFonts w:ascii="Arial" w:hAnsi="Arial" w:cs="Arial"/>
          <w:bCs/>
          <w:sz w:val="22"/>
        </w:rPr>
        <w:t xml:space="preserve"> 4</w:t>
      </w:r>
      <w:r w:rsidR="00475CCA">
        <w:rPr>
          <w:rFonts w:ascii="Arial" w:hAnsi="Arial" w:cs="Arial"/>
          <w:bCs/>
          <w:sz w:val="22"/>
        </w:rPr>
        <w:t xml:space="preserve"> </w:t>
      </w:r>
      <w:r w:rsidRPr="002B3818">
        <w:rPr>
          <w:rFonts w:ascii="Arial" w:hAnsi="Arial" w:cs="Arial"/>
          <w:bCs/>
          <w:sz w:val="22"/>
        </w:rPr>
        <w:t xml:space="preserve"> SWZ </w:t>
      </w:r>
      <w:r w:rsidR="000D2AEC">
        <w:rPr>
          <w:rFonts w:ascii="Arial" w:hAnsi="Arial" w:cs="Arial"/>
          <w:bCs/>
          <w:sz w:val="22"/>
        </w:rPr>
        <w:t xml:space="preserve">(Dysponowanie </w:t>
      </w:r>
      <w:r w:rsidR="000D2AEC" w:rsidRPr="000D2AEC">
        <w:rPr>
          <w:rFonts w:ascii="Arial" w:hAnsi="Arial" w:cs="Arial"/>
          <w:bCs/>
          <w:sz w:val="22"/>
        </w:rPr>
        <w:t>co najmniej jedną osobą</w:t>
      </w:r>
      <w:r w:rsidR="00500C19">
        <w:rPr>
          <w:rFonts w:ascii="Arial" w:hAnsi="Arial" w:cs="Arial"/>
          <w:bCs/>
          <w:sz w:val="22"/>
        </w:rPr>
        <w:t xml:space="preserve"> </w:t>
      </w:r>
      <w:r w:rsidR="00500C19" w:rsidRPr="00500C19">
        <w:rPr>
          <w:rFonts w:ascii="Arial" w:hAnsi="Arial" w:cs="Arial"/>
          <w:bCs/>
          <w:sz w:val="22"/>
        </w:rPr>
        <w:t>posiadającą uprawnienia budowlane do projektowania w specjalności mostowej lub odpowiadające im ważne  uprawnienia budowlane</w:t>
      </w:r>
      <w:r w:rsidR="00523624">
        <w:rPr>
          <w:rFonts w:ascii="Arial" w:hAnsi="Arial" w:cs="Arial"/>
          <w:bCs/>
          <w:sz w:val="22"/>
        </w:rPr>
        <w:t xml:space="preserve"> bez ograniczeń</w:t>
      </w:r>
      <w:r w:rsidR="00500C19" w:rsidRPr="00500C19">
        <w:rPr>
          <w:rFonts w:ascii="Arial" w:hAnsi="Arial" w:cs="Arial"/>
          <w:bCs/>
          <w:sz w:val="22"/>
        </w:rPr>
        <w:t xml:space="preserve"> wydane na podstawie wcześniej obowiązujących przepisów, z tym że dopuszcza się również odpowiadające im uprawnienia, wydane obywatelom państw Europejskiego Obszaru Gospodarczego oraz Konfederacji Szwajcarskiej, z zastrzeżeniem art. 12a oraz innych przepisów ustawy Prawo budowlane (Dz. U. 2024 r., poz. 725) oraz ustawy o zasadach uznawania kwalifikacji zawodowych nabytych w państwach członkowskich Unii Europejskiej (Dz. U. 2023 r., poz. 334), która wykonała dwie dokumentacje projektowe na podstawie, których (każdej z nich) wydane zostały ostateczne decyzje administracyjne  pozwolenie na budowę  lub w odniesieniu do których nie wydano decyzji dot. wniesienia sprzeciwu  na realizację robót budowlanych polegających na wybudowaniu lub przebudowie lub odbudowie lub rozbudowie obiektu mostowego o wartości  kosztorysowej robót budowlanych min. 1 500 000 PLN brutto  </w:t>
      </w:r>
      <w:r w:rsidRPr="002B3818">
        <w:rPr>
          <w:rFonts w:ascii="Arial" w:hAnsi="Arial" w:cs="Arial"/>
          <w:bCs/>
          <w:sz w:val="22"/>
        </w:rPr>
        <w:t xml:space="preserve">– Doświadczenie osób skierowanych do realizacji zamówienia spełnia: </w:t>
      </w:r>
    </w:p>
    <w:p w14:paraId="553F4C95" w14:textId="77777777" w:rsidR="00B474B3" w:rsidRPr="002B3818" w:rsidRDefault="002B3818" w:rsidP="00B474B3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lastRenderedPageBreak/>
        <w:t>1.</w:t>
      </w:r>
      <w:r w:rsidRPr="002B3818">
        <w:rPr>
          <w:rFonts w:ascii="Arial" w:hAnsi="Arial" w:cs="Arial"/>
          <w:bCs/>
          <w:sz w:val="22"/>
        </w:rPr>
        <w:tab/>
        <w:t xml:space="preserve">w zakresie </w:t>
      </w:r>
      <w:r w:rsidR="00475CCA">
        <w:rPr>
          <w:rFonts w:ascii="Arial" w:hAnsi="Arial" w:cs="Arial"/>
          <w:bCs/>
          <w:sz w:val="22"/>
        </w:rPr>
        <w:t>Projektanta w specjalności mostowej</w:t>
      </w:r>
      <w:r w:rsidRPr="002B3818">
        <w:rPr>
          <w:rFonts w:ascii="Arial" w:hAnsi="Arial" w:cs="Arial"/>
          <w:bCs/>
          <w:sz w:val="22"/>
        </w:rPr>
        <w:t xml:space="preserve"> ……………………………………………………………………………</w:t>
      </w:r>
      <w:r w:rsidR="00B474B3" w:rsidRPr="002B3818">
        <w:rPr>
          <w:rFonts w:ascii="Arial" w:hAnsi="Arial" w:cs="Arial"/>
          <w:bCs/>
          <w:sz w:val="22"/>
        </w:rPr>
        <w:t>(wskazanie danych Wykonawcy spełniającego warunek)</w:t>
      </w:r>
    </w:p>
    <w:p w14:paraId="55384A56" w14:textId="7869CCE3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61E12969" w14:textId="77777777" w:rsidR="002B3818" w:rsidRP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6FB71FD8" w14:textId="5AFCD9AB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  <w:r w:rsidRPr="002B3818">
        <w:rPr>
          <w:rFonts w:ascii="Arial" w:hAnsi="Arial" w:cs="Arial"/>
          <w:bCs/>
          <w:sz w:val="22"/>
        </w:rPr>
        <w:t xml:space="preserve">Oświadczamy, że </w:t>
      </w:r>
      <w:r w:rsidR="00B474B3">
        <w:rPr>
          <w:rFonts w:ascii="Arial" w:hAnsi="Arial" w:cs="Arial"/>
          <w:bCs/>
          <w:sz w:val="22"/>
        </w:rPr>
        <w:t>wskazany powyżej</w:t>
      </w:r>
      <w:r w:rsidRPr="002B3818">
        <w:rPr>
          <w:rFonts w:ascii="Arial" w:hAnsi="Arial" w:cs="Arial"/>
          <w:bCs/>
          <w:sz w:val="22"/>
        </w:rPr>
        <w:t xml:space="preserve"> Wykonawc</w:t>
      </w:r>
      <w:r w:rsidR="0049075F">
        <w:rPr>
          <w:rFonts w:ascii="Arial" w:hAnsi="Arial" w:cs="Arial"/>
          <w:bCs/>
          <w:sz w:val="22"/>
        </w:rPr>
        <w:t>a</w:t>
      </w:r>
      <w:r w:rsidRPr="002B3818">
        <w:rPr>
          <w:rFonts w:ascii="Arial" w:hAnsi="Arial" w:cs="Arial"/>
          <w:bCs/>
          <w:sz w:val="22"/>
        </w:rPr>
        <w:t xml:space="preserve"> dyspon</w:t>
      </w:r>
      <w:r w:rsidR="0049075F">
        <w:rPr>
          <w:rFonts w:ascii="Arial" w:hAnsi="Arial" w:cs="Arial"/>
          <w:bCs/>
          <w:sz w:val="22"/>
        </w:rPr>
        <w:t>uje</w:t>
      </w:r>
      <w:r w:rsidRPr="002B3818">
        <w:rPr>
          <w:rFonts w:ascii="Arial" w:hAnsi="Arial" w:cs="Arial"/>
          <w:bCs/>
          <w:sz w:val="22"/>
        </w:rPr>
        <w:t xml:space="preserve"> wymienion</w:t>
      </w:r>
      <w:r w:rsidR="0049075F">
        <w:rPr>
          <w:rFonts w:ascii="Arial" w:hAnsi="Arial" w:cs="Arial"/>
          <w:bCs/>
          <w:sz w:val="22"/>
        </w:rPr>
        <w:t>ą</w:t>
      </w:r>
      <w:r w:rsidRPr="002B3818">
        <w:rPr>
          <w:rFonts w:ascii="Arial" w:hAnsi="Arial" w:cs="Arial"/>
          <w:bCs/>
          <w:sz w:val="22"/>
        </w:rPr>
        <w:t xml:space="preserve"> osob</w:t>
      </w:r>
      <w:r w:rsidR="0049075F">
        <w:rPr>
          <w:rFonts w:ascii="Arial" w:hAnsi="Arial" w:cs="Arial"/>
          <w:bCs/>
          <w:sz w:val="22"/>
        </w:rPr>
        <w:t>ą,</w:t>
      </w:r>
      <w:r w:rsidRPr="002B3818">
        <w:rPr>
          <w:rFonts w:ascii="Arial" w:hAnsi="Arial" w:cs="Arial"/>
          <w:bCs/>
          <w:sz w:val="22"/>
        </w:rPr>
        <w:t xml:space="preserve"> zrealizuj</w:t>
      </w:r>
      <w:r w:rsidR="00B474B3">
        <w:rPr>
          <w:rFonts w:ascii="Arial" w:hAnsi="Arial" w:cs="Arial"/>
          <w:bCs/>
          <w:sz w:val="22"/>
        </w:rPr>
        <w:t>e</w:t>
      </w:r>
      <w:r w:rsidR="0049075F">
        <w:rPr>
          <w:rFonts w:ascii="Arial" w:hAnsi="Arial" w:cs="Arial"/>
          <w:bCs/>
          <w:sz w:val="22"/>
        </w:rPr>
        <w:t xml:space="preserve"> usługę</w:t>
      </w:r>
      <w:r w:rsidRPr="002B3818">
        <w:rPr>
          <w:rFonts w:ascii="Arial" w:hAnsi="Arial" w:cs="Arial"/>
          <w:bCs/>
          <w:sz w:val="22"/>
        </w:rPr>
        <w:t xml:space="preserve"> posługując się tymi osobami  do których zdolności określone w warunku udziału w postępowaniu są wymagane.</w:t>
      </w:r>
    </w:p>
    <w:p w14:paraId="1B502863" w14:textId="77777777" w:rsidR="0049075F" w:rsidRDefault="0049075F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5D52B67C" w14:textId="77777777" w:rsidR="002B3818" w:rsidRDefault="002B3818" w:rsidP="002B3818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42E95CAB" w14:textId="77777777" w:rsidR="002B3818" w:rsidRPr="00A5485A" w:rsidRDefault="002B3818" w:rsidP="00A5485A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5A9FB12D" w14:textId="15947A58" w:rsidR="005F05C8" w:rsidRPr="009E12A6" w:rsidRDefault="005F05C8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5F05C8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D4FA603" w14:textId="77777777" w:rsidR="009E12A6" w:rsidRPr="005F05C8" w:rsidRDefault="009E12A6" w:rsidP="009E12A6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bCs/>
          <w:sz w:val="22"/>
        </w:rPr>
      </w:pPr>
    </w:p>
    <w:p w14:paraId="241F7A81" w14:textId="71244FD9" w:rsidR="005F05C8" w:rsidRPr="00A5485A" w:rsidRDefault="005F05C8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6E1A6BC" w14:textId="77777777" w:rsidR="009D2D05" w:rsidRPr="00A5485A" w:rsidRDefault="009D2D05" w:rsidP="00A5485A">
      <w:pPr>
        <w:pStyle w:val="Akapitzlist"/>
        <w:rPr>
          <w:rFonts w:ascii="Arial" w:hAnsi="Arial" w:cs="Arial"/>
          <w:bCs/>
          <w:sz w:val="22"/>
        </w:rPr>
      </w:pPr>
    </w:p>
    <w:p w14:paraId="3A9CCD43" w14:textId="3BB61CBE" w:rsidR="009D2D05" w:rsidRPr="009D2D05" w:rsidRDefault="009D2D05" w:rsidP="009D2D05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9D2D05">
        <w:rPr>
          <w:rFonts w:ascii="Arial" w:hAnsi="Arial" w:cs="Arial"/>
          <w:bCs/>
          <w:sz w:val="22"/>
        </w:rPr>
        <w:t>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odpis lub informacja z Krajowego Rejestru Sądowego, Centralnej Ewidencji i Informacji o Działalności Gospodarczej lub inny właściwy rejestr można uzyskać za pomocą bezpłatnych i ogólnodostępnych baz danych: ……………………...………………...………………</w:t>
      </w:r>
      <w:r>
        <w:rPr>
          <w:rFonts w:ascii="Arial" w:hAnsi="Arial" w:cs="Arial"/>
          <w:bCs/>
          <w:sz w:val="22"/>
        </w:rPr>
        <w:t>………………………</w:t>
      </w:r>
    </w:p>
    <w:p w14:paraId="1B4310A1" w14:textId="116C1B9A" w:rsidR="009D2D05" w:rsidRPr="00A5485A" w:rsidRDefault="00DC5218" w:rsidP="00A5485A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</w:t>
      </w:r>
      <w:r w:rsidR="009D2D05" w:rsidRPr="00A5485A">
        <w:rPr>
          <w:rFonts w:ascii="Arial" w:hAnsi="Arial" w:cs="Arial"/>
          <w:bCs/>
          <w:sz w:val="22"/>
        </w:rPr>
        <w:t>(w przypadku wskazania danych umożliwiających dostęp do dokumentów Wykonawca nie jest zobowiązany do ich złożenia wraz z ofertą)</w:t>
      </w:r>
    </w:p>
    <w:p w14:paraId="009E6E15" w14:textId="77777777" w:rsidR="009E12A6" w:rsidRPr="009E12A6" w:rsidRDefault="009E12A6" w:rsidP="009E12A6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4EF0545D" w14:textId="33224F0D" w:rsidR="005F05C8" w:rsidRPr="009E12A6" w:rsidRDefault="005F05C8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bCs/>
          <w:sz w:val="22"/>
        </w:rPr>
      </w:pPr>
      <w:r w:rsidRPr="009E12A6">
        <w:rPr>
          <w:rFonts w:ascii="Arial" w:hAnsi="Arial" w:cs="Arial"/>
          <w:sz w:val="22"/>
          <w:szCs w:val="22"/>
        </w:rPr>
        <w:t>Ofertę składamy na  ……. kolejno ponumerowanych kartach/stronach.</w:t>
      </w:r>
    </w:p>
    <w:p w14:paraId="74E161DA" w14:textId="77777777" w:rsidR="005F05C8" w:rsidRPr="005F05C8" w:rsidRDefault="005F05C8" w:rsidP="005F05C8">
      <w:pPr>
        <w:pStyle w:val="Akapitzlist"/>
        <w:spacing w:line="360" w:lineRule="auto"/>
        <w:ind w:left="426" w:right="23"/>
        <w:jc w:val="both"/>
        <w:rPr>
          <w:rFonts w:ascii="Arial" w:hAnsi="Arial" w:cs="Arial"/>
          <w:sz w:val="22"/>
          <w:szCs w:val="22"/>
        </w:rPr>
      </w:pPr>
      <w:r w:rsidRPr="005F05C8">
        <w:rPr>
          <w:rFonts w:ascii="Arial" w:hAnsi="Arial" w:cs="Arial"/>
          <w:sz w:val="22"/>
          <w:szCs w:val="22"/>
        </w:rPr>
        <w:t>Załącznikami do niniejszej oferty, stanowiącymi integralną jej część są następujące oświadczenia i dokumenty :</w:t>
      </w:r>
    </w:p>
    <w:p w14:paraId="0573E1E2" w14:textId="29A0EFF3" w:rsidR="005F05C8" w:rsidRDefault="005F05C8">
      <w:pPr>
        <w:pStyle w:val="Akapitzlist"/>
        <w:numPr>
          <w:ilvl w:val="0"/>
          <w:numId w:val="20"/>
        </w:numPr>
        <w:ind w:right="-1008"/>
        <w:rPr>
          <w:rFonts w:ascii="Arial" w:hAnsi="Arial" w:cs="Arial"/>
          <w:sz w:val="22"/>
          <w:szCs w:val="22"/>
        </w:rPr>
      </w:pPr>
      <w:r w:rsidRPr="009E12A6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9E12A6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</w:p>
    <w:p w14:paraId="49AD4DFA" w14:textId="5E4B517E" w:rsidR="005F05C8" w:rsidRDefault="005F05C8">
      <w:pPr>
        <w:pStyle w:val="Akapitzlist"/>
        <w:numPr>
          <w:ilvl w:val="0"/>
          <w:numId w:val="20"/>
        </w:numPr>
        <w:ind w:right="-1008"/>
        <w:rPr>
          <w:rFonts w:ascii="Arial" w:hAnsi="Arial" w:cs="Arial"/>
          <w:sz w:val="22"/>
          <w:szCs w:val="22"/>
        </w:rPr>
      </w:pPr>
      <w:r w:rsidRPr="009E12A6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9E12A6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</w:p>
    <w:p w14:paraId="1895567A" w14:textId="1D8E3D95" w:rsidR="005F05C8" w:rsidRDefault="005F05C8">
      <w:pPr>
        <w:pStyle w:val="Akapitzlist"/>
        <w:numPr>
          <w:ilvl w:val="0"/>
          <w:numId w:val="20"/>
        </w:numPr>
        <w:ind w:right="-1008"/>
        <w:rPr>
          <w:rFonts w:ascii="Arial" w:hAnsi="Arial" w:cs="Arial"/>
          <w:sz w:val="22"/>
          <w:szCs w:val="22"/>
        </w:rPr>
      </w:pPr>
      <w:r w:rsidRPr="009E12A6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9E12A6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</w:p>
    <w:p w14:paraId="49D9A3AC" w14:textId="77777777" w:rsidR="009E12A6" w:rsidRDefault="009E12A6" w:rsidP="009E12A6">
      <w:pPr>
        <w:ind w:right="-1008"/>
        <w:rPr>
          <w:rFonts w:ascii="Arial" w:hAnsi="Arial" w:cs="Arial"/>
          <w:sz w:val="22"/>
          <w:szCs w:val="22"/>
        </w:rPr>
      </w:pPr>
    </w:p>
    <w:p w14:paraId="545615F0" w14:textId="77777777" w:rsidR="009E12A6" w:rsidRDefault="009E12A6" w:rsidP="009E12A6">
      <w:pPr>
        <w:ind w:right="-1008"/>
        <w:rPr>
          <w:rFonts w:ascii="Arial" w:hAnsi="Arial" w:cs="Arial"/>
          <w:sz w:val="22"/>
          <w:szCs w:val="22"/>
        </w:rPr>
      </w:pPr>
    </w:p>
    <w:p w14:paraId="2C62B725" w14:textId="77777777" w:rsidR="009E12A6" w:rsidRPr="009E12A6" w:rsidRDefault="009E12A6" w:rsidP="009E12A6">
      <w:pPr>
        <w:ind w:right="-1008"/>
        <w:rPr>
          <w:rFonts w:ascii="Arial" w:hAnsi="Arial" w:cs="Arial"/>
          <w:sz w:val="22"/>
          <w:szCs w:val="22"/>
        </w:rPr>
      </w:pPr>
    </w:p>
    <w:p w14:paraId="4F697942" w14:textId="7EE66FFA" w:rsidR="009E12A6" w:rsidRPr="00724296" w:rsidRDefault="009E12A6" w:rsidP="009E12A6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3" w:name="_Hlk43743043"/>
      <w:r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</w:t>
      </w:r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1C5DC2ED" w14:textId="77777777" w:rsidR="009E12A6" w:rsidRPr="00724296" w:rsidRDefault="009E12A6" w:rsidP="009E12A6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40BD1CB" w14:textId="77777777" w:rsidR="009E12A6" w:rsidRPr="00724296" w:rsidRDefault="009E12A6" w:rsidP="009E12A6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1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1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0B0F5D48" w14:textId="77777777" w:rsidR="009E12A6" w:rsidRPr="00724296" w:rsidRDefault="009E12A6" w:rsidP="009E12A6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4"/>
    <w:p w14:paraId="677A42A9" w14:textId="77777777" w:rsidR="009E12A6" w:rsidRPr="00724296" w:rsidRDefault="009E12A6" w:rsidP="009E12A6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p w14:paraId="3CB9F532" w14:textId="77777777" w:rsidR="005F05C8" w:rsidRDefault="005F05C8" w:rsidP="005F05C8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7E1AF52A" w14:textId="77777777" w:rsidR="009E12A6" w:rsidRDefault="009E12A6" w:rsidP="005F05C8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02066B5C" w14:textId="77777777" w:rsidR="009E12A6" w:rsidRDefault="009E12A6" w:rsidP="005F05C8">
      <w:pPr>
        <w:autoSpaceDE w:val="0"/>
        <w:autoSpaceDN w:val="0"/>
        <w:jc w:val="both"/>
        <w:rPr>
          <w:rFonts w:ascii="Arial" w:hAnsi="Arial" w:cs="Arial"/>
          <w:bCs/>
          <w:sz w:val="22"/>
        </w:rPr>
      </w:pPr>
    </w:p>
    <w:p w14:paraId="65B1F275" w14:textId="6E170913" w:rsidR="001E6C0A" w:rsidRPr="00724296" w:rsidRDefault="001E6C0A" w:rsidP="000E394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1E6C0A" w:rsidRPr="00724296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23905" w14:textId="77777777" w:rsidR="00A80350" w:rsidRDefault="00A80350">
      <w:r>
        <w:separator/>
      </w:r>
    </w:p>
  </w:endnote>
  <w:endnote w:type="continuationSeparator" w:id="0">
    <w:p w14:paraId="30AD8563" w14:textId="77777777" w:rsidR="00A80350" w:rsidRDefault="00A8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6191A" w14:textId="77777777" w:rsidR="00A80350" w:rsidRDefault="00A80350">
      <w:r>
        <w:separator/>
      </w:r>
    </w:p>
  </w:footnote>
  <w:footnote w:type="continuationSeparator" w:id="0">
    <w:p w14:paraId="797CE68F" w14:textId="77777777" w:rsidR="00A80350" w:rsidRDefault="00A8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CBD8" w14:textId="77777777" w:rsidR="00DD45D7" w:rsidRPr="00DD45D7" w:rsidRDefault="00DD45D7" w:rsidP="00DD45D7">
    <w:pPr>
      <w:suppressAutoHyphens w:val="0"/>
      <w:spacing w:before="100" w:beforeAutospacing="1" w:after="100" w:afterAutospacing="1"/>
      <w:jc w:val="center"/>
      <w:rPr>
        <w:sz w:val="24"/>
        <w:szCs w:val="24"/>
        <w:lang w:eastAsia="pl-PL"/>
      </w:rPr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5EAF11AE" wp14:editId="64975EA6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5F072E0"/>
    <w:multiLevelType w:val="hybridMultilevel"/>
    <w:tmpl w:val="B72A429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4C3AE7"/>
    <w:multiLevelType w:val="multilevel"/>
    <w:tmpl w:val="C2C82F7E"/>
    <w:lvl w:ilvl="0">
      <w:start w:val="1"/>
      <w:numFmt w:val="none"/>
      <w:lvlText w:val="1.1.1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7727276"/>
    <w:multiLevelType w:val="multilevel"/>
    <w:tmpl w:val="0F16336A"/>
    <w:lvl w:ilvl="0">
      <w:start w:val="1"/>
      <w:numFmt w:val="none"/>
      <w:lvlText w:val="2.1.2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36" w15:restartNumberingAfterBreak="0">
    <w:nsid w:val="28A15191"/>
    <w:multiLevelType w:val="multilevel"/>
    <w:tmpl w:val="6A02280E"/>
    <w:lvl w:ilvl="0">
      <w:start w:val="1"/>
      <w:numFmt w:val="none"/>
      <w:lvlText w:val="3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14F7186"/>
    <w:multiLevelType w:val="multilevel"/>
    <w:tmpl w:val="6DF6FFD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D5C4591"/>
    <w:multiLevelType w:val="hybridMultilevel"/>
    <w:tmpl w:val="E2D0D4B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03744B6"/>
    <w:multiLevelType w:val="multilevel"/>
    <w:tmpl w:val="36F85616"/>
    <w:lvl w:ilvl="0">
      <w:start w:val="1"/>
      <w:numFmt w:val="decimal"/>
      <w:lvlText w:val="%1.1.2"/>
      <w:lvlJc w:val="left"/>
      <w:pPr>
        <w:ind w:left="-91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3" w:hanging="432"/>
      </w:pPr>
      <w:rPr>
        <w:rFonts w:hint="default"/>
      </w:rPr>
    </w:lvl>
    <w:lvl w:ilvl="2">
      <w:start w:val="1"/>
      <w:numFmt w:val="decimal"/>
      <w:lvlText w:val="%3.1.2"/>
      <w:lvlJc w:val="left"/>
      <w:pPr>
        <w:ind w:left="-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5" w:hanging="1440"/>
      </w:pPr>
      <w:rPr>
        <w:rFonts w:hint="default"/>
      </w:rPr>
    </w:lvl>
  </w:abstractNum>
  <w:abstractNum w:abstractNumId="41" w15:restartNumberingAfterBreak="0">
    <w:nsid w:val="41B874F8"/>
    <w:multiLevelType w:val="hybridMultilevel"/>
    <w:tmpl w:val="12849D58"/>
    <w:lvl w:ilvl="0" w:tplc="01FEAA48">
      <w:start w:val="33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513808C7"/>
    <w:multiLevelType w:val="hybridMultilevel"/>
    <w:tmpl w:val="BEB26B9E"/>
    <w:lvl w:ilvl="0" w:tplc="EB941DFC">
      <w:start w:val="1"/>
      <w:numFmt w:val="decimal"/>
      <w:lvlText w:val="6.%1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4E1FB1"/>
    <w:multiLevelType w:val="multilevel"/>
    <w:tmpl w:val="89CCDD42"/>
    <w:lvl w:ilvl="0">
      <w:start w:val="1"/>
      <w:numFmt w:val="none"/>
      <w:lvlText w:val="2.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42522BE"/>
    <w:multiLevelType w:val="hybridMultilevel"/>
    <w:tmpl w:val="4B0C88F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8" w15:restartNumberingAfterBreak="0">
    <w:nsid w:val="6A8544CD"/>
    <w:multiLevelType w:val="multilevel"/>
    <w:tmpl w:val="0B062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2DD65F6"/>
    <w:multiLevelType w:val="multilevel"/>
    <w:tmpl w:val="C7523828"/>
    <w:lvl w:ilvl="0">
      <w:start w:val="1"/>
      <w:numFmt w:val="none"/>
      <w:lvlText w:val="2.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67D7834"/>
    <w:multiLevelType w:val="multilevel"/>
    <w:tmpl w:val="A6C0B6EE"/>
    <w:lvl w:ilvl="0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E4862B4"/>
    <w:multiLevelType w:val="multilevel"/>
    <w:tmpl w:val="466E5F7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20456698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237845">
    <w:abstractNumId w:val="47"/>
    <w:lvlOverride w:ilvl="0">
      <w:startOverride w:val="1"/>
    </w:lvlOverride>
  </w:num>
  <w:num w:numId="3" w16cid:durableId="421293994">
    <w:abstractNumId w:val="45"/>
    <w:lvlOverride w:ilvl="0">
      <w:startOverride w:val="1"/>
    </w:lvlOverride>
  </w:num>
  <w:num w:numId="4" w16cid:durableId="1790660184">
    <w:abstractNumId w:val="42"/>
    <w:lvlOverride w:ilvl="0">
      <w:startOverride w:val="1"/>
    </w:lvlOverride>
  </w:num>
  <w:num w:numId="5" w16cid:durableId="516505319">
    <w:abstractNumId w:val="48"/>
  </w:num>
  <w:num w:numId="6" w16cid:durableId="383409157">
    <w:abstractNumId w:val="41"/>
  </w:num>
  <w:num w:numId="7" w16cid:durableId="52504949">
    <w:abstractNumId w:val="38"/>
  </w:num>
  <w:num w:numId="8" w16cid:durableId="740912569">
    <w:abstractNumId w:val="33"/>
  </w:num>
  <w:num w:numId="9" w16cid:durableId="1403524875">
    <w:abstractNumId w:val="37"/>
  </w:num>
  <w:num w:numId="10" w16cid:durableId="1450246828">
    <w:abstractNumId w:val="40"/>
  </w:num>
  <w:num w:numId="11" w16cid:durableId="62024831">
    <w:abstractNumId w:val="46"/>
  </w:num>
  <w:num w:numId="12" w16cid:durableId="164438079">
    <w:abstractNumId w:val="44"/>
  </w:num>
  <w:num w:numId="13" w16cid:durableId="1831747244">
    <w:abstractNumId w:val="49"/>
  </w:num>
  <w:num w:numId="14" w16cid:durableId="1337417965">
    <w:abstractNumId w:val="31"/>
  </w:num>
  <w:num w:numId="15" w16cid:durableId="2021662373">
    <w:abstractNumId w:val="35"/>
  </w:num>
  <w:num w:numId="16" w16cid:durableId="1716806002">
    <w:abstractNumId w:val="51"/>
  </w:num>
  <w:num w:numId="17" w16cid:durableId="1530218002">
    <w:abstractNumId w:val="50"/>
  </w:num>
  <w:num w:numId="18" w16cid:durableId="168066083">
    <w:abstractNumId w:val="36"/>
  </w:num>
  <w:num w:numId="19" w16cid:durableId="235434390">
    <w:abstractNumId w:val="43"/>
  </w:num>
  <w:num w:numId="20" w16cid:durableId="20128135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3712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00"/>
    <w:rsid w:val="0002205D"/>
    <w:rsid w:val="000232EE"/>
    <w:rsid w:val="00023BF1"/>
    <w:rsid w:val="00024300"/>
    <w:rsid w:val="00024EED"/>
    <w:rsid w:val="00025634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0963"/>
    <w:rsid w:val="00062B07"/>
    <w:rsid w:val="00062F7C"/>
    <w:rsid w:val="00063AA5"/>
    <w:rsid w:val="0006486E"/>
    <w:rsid w:val="0006514F"/>
    <w:rsid w:val="000708CE"/>
    <w:rsid w:val="00070FDA"/>
    <w:rsid w:val="00071615"/>
    <w:rsid w:val="000741F9"/>
    <w:rsid w:val="000756BE"/>
    <w:rsid w:val="00080EE9"/>
    <w:rsid w:val="00081839"/>
    <w:rsid w:val="00082197"/>
    <w:rsid w:val="00082374"/>
    <w:rsid w:val="0008241E"/>
    <w:rsid w:val="00082D47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A7B79"/>
    <w:rsid w:val="000B1038"/>
    <w:rsid w:val="000B17D4"/>
    <w:rsid w:val="000B285B"/>
    <w:rsid w:val="000B33D6"/>
    <w:rsid w:val="000B470F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5B4"/>
    <w:rsid w:val="000C5993"/>
    <w:rsid w:val="000C7379"/>
    <w:rsid w:val="000C7485"/>
    <w:rsid w:val="000D0B9D"/>
    <w:rsid w:val="000D1601"/>
    <w:rsid w:val="000D2AEC"/>
    <w:rsid w:val="000D5BBB"/>
    <w:rsid w:val="000D6136"/>
    <w:rsid w:val="000E08AD"/>
    <w:rsid w:val="000E0A5D"/>
    <w:rsid w:val="000E1C61"/>
    <w:rsid w:val="000E2159"/>
    <w:rsid w:val="000E2DE0"/>
    <w:rsid w:val="000E2ED1"/>
    <w:rsid w:val="000E3942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7B6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16DF1"/>
    <w:rsid w:val="00116E88"/>
    <w:rsid w:val="001209CA"/>
    <w:rsid w:val="00122CD6"/>
    <w:rsid w:val="00123D52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823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D25"/>
    <w:rsid w:val="00163FD9"/>
    <w:rsid w:val="001663C1"/>
    <w:rsid w:val="00166D5C"/>
    <w:rsid w:val="00170F2C"/>
    <w:rsid w:val="001731B2"/>
    <w:rsid w:val="00174E66"/>
    <w:rsid w:val="00175321"/>
    <w:rsid w:val="0017648E"/>
    <w:rsid w:val="00177D0B"/>
    <w:rsid w:val="00181528"/>
    <w:rsid w:val="001815B3"/>
    <w:rsid w:val="001816D8"/>
    <w:rsid w:val="001816E8"/>
    <w:rsid w:val="00183C4F"/>
    <w:rsid w:val="001852A1"/>
    <w:rsid w:val="001859A6"/>
    <w:rsid w:val="00186667"/>
    <w:rsid w:val="00187047"/>
    <w:rsid w:val="0018739E"/>
    <w:rsid w:val="00187EB0"/>
    <w:rsid w:val="00190666"/>
    <w:rsid w:val="00193ABF"/>
    <w:rsid w:val="00193DD8"/>
    <w:rsid w:val="00193EF0"/>
    <w:rsid w:val="0019446E"/>
    <w:rsid w:val="001961A4"/>
    <w:rsid w:val="001A1590"/>
    <w:rsid w:val="001A33E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E2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972"/>
    <w:rsid w:val="00203D74"/>
    <w:rsid w:val="00204987"/>
    <w:rsid w:val="00204F93"/>
    <w:rsid w:val="0020558B"/>
    <w:rsid w:val="00206AE4"/>
    <w:rsid w:val="00206E78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07E"/>
    <w:rsid w:val="002333A0"/>
    <w:rsid w:val="00234C12"/>
    <w:rsid w:val="00236C58"/>
    <w:rsid w:val="00236F6F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2BD1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3DB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285"/>
    <w:rsid w:val="00284BB2"/>
    <w:rsid w:val="002852F9"/>
    <w:rsid w:val="00285908"/>
    <w:rsid w:val="00293F25"/>
    <w:rsid w:val="00295922"/>
    <w:rsid w:val="00295D96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818"/>
    <w:rsid w:val="002B4E7F"/>
    <w:rsid w:val="002B554E"/>
    <w:rsid w:val="002B7B51"/>
    <w:rsid w:val="002C0856"/>
    <w:rsid w:val="002C0911"/>
    <w:rsid w:val="002C09D6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24EF"/>
    <w:rsid w:val="002E416F"/>
    <w:rsid w:val="002E4FAE"/>
    <w:rsid w:val="002F0124"/>
    <w:rsid w:val="002F0795"/>
    <w:rsid w:val="002F2D9C"/>
    <w:rsid w:val="002F352D"/>
    <w:rsid w:val="002F36C6"/>
    <w:rsid w:val="002F4613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1134"/>
    <w:rsid w:val="00311418"/>
    <w:rsid w:val="00312723"/>
    <w:rsid w:val="00312C12"/>
    <w:rsid w:val="00313403"/>
    <w:rsid w:val="00313DD1"/>
    <w:rsid w:val="003150AF"/>
    <w:rsid w:val="00316883"/>
    <w:rsid w:val="00317EBC"/>
    <w:rsid w:val="003209C2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EB2"/>
    <w:rsid w:val="00355478"/>
    <w:rsid w:val="003566F9"/>
    <w:rsid w:val="003571D5"/>
    <w:rsid w:val="0036029D"/>
    <w:rsid w:val="003605F0"/>
    <w:rsid w:val="00360D95"/>
    <w:rsid w:val="00360E85"/>
    <w:rsid w:val="003615C9"/>
    <w:rsid w:val="00362286"/>
    <w:rsid w:val="00363E5B"/>
    <w:rsid w:val="00372C2C"/>
    <w:rsid w:val="003741A4"/>
    <w:rsid w:val="00375777"/>
    <w:rsid w:val="00375817"/>
    <w:rsid w:val="00377F60"/>
    <w:rsid w:val="00382DDB"/>
    <w:rsid w:val="003840E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3ECE"/>
    <w:rsid w:val="003B61A7"/>
    <w:rsid w:val="003B6E60"/>
    <w:rsid w:val="003B7AE5"/>
    <w:rsid w:val="003C1610"/>
    <w:rsid w:val="003C28EC"/>
    <w:rsid w:val="003C425C"/>
    <w:rsid w:val="003C4BAD"/>
    <w:rsid w:val="003C61B6"/>
    <w:rsid w:val="003C7F28"/>
    <w:rsid w:val="003D1219"/>
    <w:rsid w:val="003D132E"/>
    <w:rsid w:val="003D141C"/>
    <w:rsid w:val="003D1B28"/>
    <w:rsid w:val="003D1E3B"/>
    <w:rsid w:val="003D2AE5"/>
    <w:rsid w:val="003D3F7B"/>
    <w:rsid w:val="003D6213"/>
    <w:rsid w:val="003D69A1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1119"/>
    <w:rsid w:val="00413305"/>
    <w:rsid w:val="00413C83"/>
    <w:rsid w:val="00416364"/>
    <w:rsid w:val="00416837"/>
    <w:rsid w:val="004176F8"/>
    <w:rsid w:val="0042197F"/>
    <w:rsid w:val="004226B7"/>
    <w:rsid w:val="004255F5"/>
    <w:rsid w:val="00426556"/>
    <w:rsid w:val="0042693B"/>
    <w:rsid w:val="00427960"/>
    <w:rsid w:val="004303BE"/>
    <w:rsid w:val="00431DA0"/>
    <w:rsid w:val="00432F55"/>
    <w:rsid w:val="00433300"/>
    <w:rsid w:val="00433DEF"/>
    <w:rsid w:val="00433FD3"/>
    <w:rsid w:val="00434F0C"/>
    <w:rsid w:val="0043648F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CD5"/>
    <w:rsid w:val="00454D1F"/>
    <w:rsid w:val="00454F11"/>
    <w:rsid w:val="00455AFF"/>
    <w:rsid w:val="004564EC"/>
    <w:rsid w:val="0046056B"/>
    <w:rsid w:val="00460C74"/>
    <w:rsid w:val="00462601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79D"/>
    <w:rsid w:val="00475879"/>
    <w:rsid w:val="00475CCA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75F"/>
    <w:rsid w:val="004918C6"/>
    <w:rsid w:val="00493FE8"/>
    <w:rsid w:val="00495154"/>
    <w:rsid w:val="004953A2"/>
    <w:rsid w:val="00495F9D"/>
    <w:rsid w:val="00496048"/>
    <w:rsid w:val="004972D5"/>
    <w:rsid w:val="004A1030"/>
    <w:rsid w:val="004A1092"/>
    <w:rsid w:val="004A24E7"/>
    <w:rsid w:val="004A2B55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32A"/>
    <w:rsid w:val="004D3716"/>
    <w:rsid w:val="004D491A"/>
    <w:rsid w:val="004D5073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31B2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C19"/>
    <w:rsid w:val="00501F7D"/>
    <w:rsid w:val="00502FC3"/>
    <w:rsid w:val="00506412"/>
    <w:rsid w:val="00507857"/>
    <w:rsid w:val="00510C12"/>
    <w:rsid w:val="00511815"/>
    <w:rsid w:val="005138EE"/>
    <w:rsid w:val="00514293"/>
    <w:rsid w:val="00514416"/>
    <w:rsid w:val="00514A3A"/>
    <w:rsid w:val="0051535E"/>
    <w:rsid w:val="005168F6"/>
    <w:rsid w:val="00520C64"/>
    <w:rsid w:val="005214A9"/>
    <w:rsid w:val="00521C5E"/>
    <w:rsid w:val="00521F24"/>
    <w:rsid w:val="005236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E9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395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EB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A0C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7880"/>
    <w:rsid w:val="005F0482"/>
    <w:rsid w:val="005F05C8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925"/>
    <w:rsid w:val="00612FF0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2765"/>
    <w:rsid w:val="006235B1"/>
    <w:rsid w:val="00625EC0"/>
    <w:rsid w:val="00627EA4"/>
    <w:rsid w:val="006300E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56F25"/>
    <w:rsid w:val="00662F1B"/>
    <w:rsid w:val="00663C1A"/>
    <w:rsid w:val="00664B67"/>
    <w:rsid w:val="0066543D"/>
    <w:rsid w:val="00670D42"/>
    <w:rsid w:val="00671403"/>
    <w:rsid w:val="00672B21"/>
    <w:rsid w:val="006736F7"/>
    <w:rsid w:val="0067416F"/>
    <w:rsid w:val="006753D1"/>
    <w:rsid w:val="00676705"/>
    <w:rsid w:val="006774DF"/>
    <w:rsid w:val="00680AFD"/>
    <w:rsid w:val="006828FB"/>
    <w:rsid w:val="0068329E"/>
    <w:rsid w:val="006835C0"/>
    <w:rsid w:val="00684308"/>
    <w:rsid w:val="00684A2F"/>
    <w:rsid w:val="0068697B"/>
    <w:rsid w:val="00687E33"/>
    <w:rsid w:val="006907AB"/>
    <w:rsid w:val="00690F88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830"/>
    <w:rsid w:val="006A0F77"/>
    <w:rsid w:val="006A1C9A"/>
    <w:rsid w:val="006A2581"/>
    <w:rsid w:val="006A274E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5E87"/>
    <w:rsid w:val="006B7367"/>
    <w:rsid w:val="006B7412"/>
    <w:rsid w:val="006B7C9C"/>
    <w:rsid w:val="006C00E7"/>
    <w:rsid w:val="006C0658"/>
    <w:rsid w:val="006C07A5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58B"/>
    <w:rsid w:val="006D4AEE"/>
    <w:rsid w:val="006D6FEF"/>
    <w:rsid w:val="006D706C"/>
    <w:rsid w:val="006E00B9"/>
    <w:rsid w:val="006E147D"/>
    <w:rsid w:val="006E298C"/>
    <w:rsid w:val="006E413F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27A80"/>
    <w:rsid w:val="007307DB"/>
    <w:rsid w:val="00730C1C"/>
    <w:rsid w:val="0073244D"/>
    <w:rsid w:val="00732F6C"/>
    <w:rsid w:val="00733E35"/>
    <w:rsid w:val="007413CC"/>
    <w:rsid w:val="00747D1D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B19"/>
    <w:rsid w:val="00770D9C"/>
    <w:rsid w:val="00771232"/>
    <w:rsid w:val="00771E88"/>
    <w:rsid w:val="007731AD"/>
    <w:rsid w:val="007741B1"/>
    <w:rsid w:val="00774A39"/>
    <w:rsid w:val="007757F6"/>
    <w:rsid w:val="00775EDD"/>
    <w:rsid w:val="00776763"/>
    <w:rsid w:val="00776F82"/>
    <w:rsid w:val="00777283"/>
    <w:rsid w:val="0078127C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4F25"/>
    <w:rsid w:val="00795C51"/>
    <w:rsid w:val="00796B24"/>
    <w:rsid w:val="007972D0"/>
    <w:rsid w:val="007A2E53"/>
    <w:rsid w:val="007A307E"/>
    <w:rsid w:val="007A34AE"/>
    <w:rsid w:val="007A6989"/>
    <w:rsid w:val="007A6EC6"/>
    <w:rsid w:val="007A7AAE"/>
    <w:rsid w:val="007B0978"/>
    <w:rsid w:val="007B0A22"/>
    <w:rsid w:val="007B1D52"/>
    <w:rsid w:val="007B2647"/>
    <w:rsid w:val="007B44C5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E7E1F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3FF"/>
    <w:rsid w:val="008239FA"/>
    <w:rsid w:val="00824406"/>
    <w:rsid w:val="0082516F"/>
    <w:rsid w:val="008306E7"/>
    <w:rsid w:val="00831653"/>
    <w:rsid w:val="00831EBC"/>
    <w:rsid w:val="008327A9"/>
    <w:rsid w:val="00833FC6"/>
    <w:rsid w:val="008341AA"/>
    <w:rsid w:val="00834F95"/>
    <w:rsid w:val="00835433"/>
    <w:rsid w:val="00835796"/>
    <w:rsid w:val="008360DC"/>
    <w:rsid w:val="008360F2"/>
    <w:rsid w:val="0083746F"/>
    <w:rsid w:val="00840341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C8B"/>
    <w:rsid w:val="008808FD"/>
    <w:rsid w:val="0088095E"/>
    <w:rsid w:val="008829E6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0B57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15DC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E7"/>
    <w:rsid w:val="008E4439"/>
    <w:rsid w:val="008E589E"/>
    <w:rsid w:val="008E6D0D"/>
    <w:rsid w:val="008F0B20"/>
    <w:rsid w:val="008F22B6"/>
    <w:rsid w:val="008F2C3C"/>
    <w:rsid w:val="009018D6"/>
    <w:rsid w:val="00903584"/>
    <w:rsid w:val="009041E3"/>
    <w:rsid w:val="00904475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8CB"/>
    <w:rsid w:val="0092503A"/>
    <w:rsid w:val="00925D1D"/>
    <w:rsid w:val="00927712"/>
    <w:rsid w:val="009341FF"/>
    <w:rsid w:val="00935300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266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5EAD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A75F8"/>
    <w:rsid w:val="009A7FAE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2D05"/>
    <w:rsid w:val="009D39D0"/>
    <w:rsid w:val="009D3A68"/>
    <w:rsid w:val="009D3ED5"/>
    <w:rsid w:val="009D5D60"/>
    <w:rsid w:val="009D5E96"/>
    <w:rsid w:val="009D5FE4"/>
    <w:rsid w:val="009D7FED"/>
    <w:rsid w:val="009E08E3"/>
    <w:rsid w:val="009E12A6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2D6C"/>
    <w:rsid w:val="00A1707E"/>
    <w:rsid w:val="00A17459"/>
    <w:rsid w:val="00A22090"/>
    <w:rsid w:val="00A22732"/>
    <w:rsid w:val="00A249A3"/>
    <w:rsid w:val="00A26643"/>
    <w:rsid w:val="00A267AF"/>
    <w:rsid w:val="00A27A43"/>
    <w:rsid w:val="00A31726"/>
    <w:rsid w:val="00A31B9A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8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9E5"/>
    <w:rsid w:val="00A77C55"/>
    <w:rsid w:val="00A77ECA"/>
    <w:rsid w:val="00A80350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9AA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279CB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474B3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B9D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06B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2CB"/>
    <w:rsid w:val="00BA1C8E"/>
    <w:rsid w:val="00BA2098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48F4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8AA"/>
    <w:rsid w:val="00C3149A"/>
    <w:rsid w:val="00C31572"/>
    <w:rsid w:val="00C35D5F"/>
    <w:rsid w:val="00C35E3C"/>
    <w:rsid w:val="00C37D3B"/>
    <w:rsid w:val="00C40BFA"/>
    <w:rsid w:val="00C410E1"/>
    <w:rsid w:val="00C4281C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138E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2E4A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973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E9C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53F3"/>
    <w:rsid w:val="00D361A9"/>
    <w:rsid w:val="00D364F8"/>
    <w:rsid w:val="00D406D2"/>
    <w:rsid w:val="00D40F7B"/>
    <w:rsid w:val="00D441A2"/>
    <w:rsid w:val="00D451E0"/>
    <w:rsid w:val="00D45980"/>
    <w:rsid w:val="00D47A42"/>
    <w:rsid w:val="00D5385E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C68"/>
    <w:rsid w:val="00D96055"/>
    <w:rsid w:val="00D96757"/>
    <w:rsid w:val="00DA0F92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4E58"/>
    <w:rsid w:val="00DB50D3"/>
    <w:rsid w:val="00DB55B1"/>
    <w:rsid w:val="00DB5952"/>
    <w:rsid w:val="00DB69A4"/>
    <w:rsid w:val="00DC1316"/>
    <w:rsid w:val="00DC2D54"/>
    <w:rsid w:val="00DC30C7"/>
    <w:rsid w:val="00DC50C5"/>
    <w:rsid w:val="00DC5218"/>
    <w:rsid w:val="00DC5833"/>
    <w:rsid w:val="00DC7B7D"/>
    <w:rsid w:val="00DD0092"/>
    <w:rsid w:val="00DD1DE8"/>
    <w:rsid w:val="00DD255C"/>
    <w:rsid w:val="00DD2583"/>
    <w:rsid w:val="00DD29F5"/>
    <w:rsid w:val="00DD35ED"/>
    <w:rsid w:val="00DD45D7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45"/>
    <w:rsid w:val="00E137EF"/>
    <w:rsid w:val="00E13D34"/>
    <w:rsid w:val="00E13EAE"/>
    <w:rsid w:val="00E155CE"/>
    <w:rsid w:val="00E20AC8"/>
    <w:rsid w:val="00E21968"/>
    <w:rsid w:val="00E21D84"/>
    <w:rsid w:val="00E24DEA"/>
    <w:rsid w:val="00E25959"/>
    <w:rsid w:val="00E261B0"/>
    <w:rsid w:val="00E26811"/>
    <w:rsid w:val="00E26E7D"/>
    <w:rsid w:val="00E3078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3AD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C03"/>
    <w:rsid w:val="00E7084A"/>
    <w:rsid w:val="00E7097B"/>
    <w:rsid w:val="00E7112A"/>
    <w:rsid w:val="00E73BCC"/>
    <w:rsid w:val="00E73E08"/>
    <w:rsid w:val="00E80268"/>
    <w:rsid w:val="00E80449"/>
    <w:rsid w:val="00E8102F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9E4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7BB"/>
    <w:rsid w:val="00EE09C7"/>
    <w:rsid w:val="00EE1E61"/>
    <w:rsid w:val="00EE3A6B"/>
    <w:rsid w:val="00EE531D"/>
    <w:rsid w:val="00EE5D03"/>
    <w:rsid w:val="00EF0ABA"/>
    <w:rsid w:val="00EF2665"/>
    <w:rsid w:val="00EF3374"/>
    <w:rsid w:val="00EF5C07"/>
    <w:rsid w:val="00EF640B"/>
    <w:rsid w:val="00EF6F1F"/>
    <w:rsid w:val="00EF7E48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0FAE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B6F0C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6252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28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2548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Edward Miejski (Nadl. Piwniczna)</cp:lastModifiedBy>
  <cp:revision>2</cp:revision>
  <cp:lastPrinted>2022-06-27T10:12:00Z</cp:lastPrinted>
  <dcterms:created xsi:type="dcterms:W3CDTF">2025-03-21T06:53:00Z</dcterms:created>
  <dcterms:modified xsi:type="dcterms:W3CDTF">2025-03-21T06:53:00Z</dcterms:modified>
</cp:coreProperties>
</file>