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058BE1" w14:textId="77777777" w:rsidR="00E77AEB" w:rsidRPr="00A40312" w:rsidRDefault="00E77AEB" w:rsidP="00E77AEB">
      <w:pPr>
        <w:jc w:val="right"/>
        <w:rPr>
          <w:rFonts w:asciiTheme="majorBidi" w:hAnsiTheme="majorBidi" w:cstheme="majorBidi"/>
          <w:b/>
          <w:sz w:val="24"/>
          <w:szCs w:val="24"/>
        </w:rPr>
      </w:pPr>
      <w:r w:rsidRPr="00A40312">
        <w:rPr>
          <w:rFonts w:asciiTheme="majorBidi" w:hAnsiTheme="majorBidi" w:cstheme="majorBidi"/>
          <w:b/>
          <w:sz w:val="24"/>
          <w:szCs w:val="24"/>
        </w:rPr>
        <w:t>Załącznik nr 8 do SWZ</w:t>
      </w:r>
    </w:p>
    <w:p w14:paraId="37D42A94" w14:textId="37E629C1" w:rsidR="00E77AEB" w:rsidRPr="00A40312" w:rsidRDefault="00E77AEB" w:rsidP="00E77AEB">
      <w:pPr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bCs/>
          <w:sz w:val="24"/>
          <w:szCs w:val="24"/>
          <w:lang w:eastAsia="en-US"/>
        </w:rPr>
      </w:pPr>
      <w:r w:rsidRPr="00A40312">
        <w:rPr>
          <w:rFonts w:asciiTheme="majorBidi" w:hAnsiTheme="majorBidi" w:cstheme="majorBidi"/>
          <w:b/>
          <w:bCs/>
          <w:sz w:val="24"/>
          <w:szCs w:val="24"/>
          <w:lang w:eastAsia="en-US"/>
        </w:rPr>
        <w:t>zadanie nr 8/9/10</w:t>
      </w:r>
    </w:p>
    <w:p w14:paraId="6172428F" w14:textId="77777777" w:rsidR="00E77AEB" w:rsidRPr="00A40312" w:rsidRDefault="00E77AEB" w:rsidP="00E77AEB">
      <w:pPr>
        <w:rPr>
          <w:b/>
          <w:sz w:val="24"/>
          <w:szCs w:val="24"/>
        </w:rPr>
      </w:pPr>
      <w:r w:rsidRPr="00A40312">
        <w:rPr>
          <w:b/>
          <w:sz w:val="24"/>
          <w:szCs w:val="24"/>
        </w:rPr>
        <w:t>Wykonawca:</w:t>
      </w:r>
    </w:p>
    <w:p w14:paraId="77705D22" w14:textId="77777777" w:rsidR="00E77AEB" w:rsidRPr="00A40312" w:rsidRDefault="00E77AEB" w:rsidP="00E77AEB">
      <w:pPr>
        <w:ind w:right="4677"/>
      </w:pPr>
      <w:r w:rsidRPr="00A40312">
        <w:t>……………………………………………………………………</w:t>
      </w:r>
    </w:p>
    <w:p w14:paraId="2CB1E4DA" w14:textId="77777777" w:rsidR="00E77AEB" w:rsidRPr="00A40312" w:rsidRDefault="00E77AEB" w:rsidP="00E77AEB">
      <w:pPr>
        <w:ind w:right="4677"/>
        <w:rPr>
          <w:i/>
          <w:sz w:val="16"/>
          <w:szCs w:val="16"/>
        </w:rPr>
      </w:pPr>
      <w:r w:rsidRPr="00A40312">
        <w:rPr>
          <w:i/>
          <w:sz w:val="16"/>
          <w:szCs w:val="16"/>
        </w:rPr>
        <w:t>(pełna nazwa/firma, adres, w zależności od podmiotu: NIP/PESEL, KRS/CEiDG)</w:t>
      </w:r>
    </w:p>
    <w:p w14:paraId="3FA550A5" w14:textId="77777777" w:rsidR="00E77AEB" w:rsidRPr="00A40312" w:rsidRDefault="00E77AEB" w:rsidP="00E77AEB">
      <w:pPr>
        <w:ind w:right="4677"/>
        <w:rPr>
          <w:b/>
          <w:sz w:val="24"/>
          <w:szCs w:val="24"/>
          <w:u w:val="single"/>
        </w:rPr>
      </w:pPr>
      <w:r w:rsidRPr="00A40312">
        <w:rPr>
          <w:b/>
          <w:sz w:val="24"/>
          <w:szCs w:val="24"/>
          <w:u w:val="single"/>
        </w:rPr>
        <w:t>reprezentowany przez:</w:t>
      </w:r>
    </w:p>
    <w:p w14:paraId="44138E6D" w14:textId="77777777" w:rsidR="00E77AEB" w:rsidRPr="00A40312" w:rsidRDefault="00E77AEB" w:rsidP="00E77AEB">
      <w:pPr>
        <w:ind w:right="4677"/>
        <w:rPr>
          <w:sz w:val="24"/>
          <w:szCs w:val="24"/>
          <w:u w:val="single"/>
        </w:rPr>
      </w:pPr>
      <w:r w:rsidRPr="00A40312">
        <w:t>…………………………………………………</w:t>
      </w:r>
    </w:p>
    <w:p w14:paraId="3D4BC630" w14:textId="77777777" w:rsidR="00E77AEB" w:rsidRPr="00A40312" w:rsidRDefault="00E77AEB" w:rsidP="00E77AEB">
      <w:pPr>
        <w:ind w:right="4677"/>
        <w:rPr>
          <w:i/>
          <w:sz w:val="16"/>
          <w:szCs w:val="16"/>
        </w:rPr>
      </w:pPr>
      <w:r w:rsidRPr="00A40312">
        <w:rPr>
          <w:i/>
          <w:sz w:val="16"/>
          <w:szCs w:val="16"/>
        </w:rPr>
        <w:t>(imię, nazwisko, stanowisko/podstawa do reprezentacji)</w:t>
      </w:r>
    </w:p>
    <w:p w14:paraId="1EFEEA12" w14:textId="77777777" w:rsidR="00E77AEB" w:rsidRPr="00A40312" w:rsidRDefault="00E77AEB" w:rsidP="00E77AEB">
      <w:pPr>
        <w:rPr>
          <w:rFonts w:asciiTheme="majorBidi" w:hAnsiTheme="majorBidi" w:cstheme="majorBidi"/>
          <w:b/>
          <w:sz w:val="24"/>
          <w:szCs w:val="24"/>
        </w:rPr>
      </w:pPr>
    </w:p>
    <w:p w14:paraId="346664B8" w14:textId="77777777" w:rsidR="00E77AEB" w:rsidRPr="00A40312" w:rsidRDefault="00E77AEB" w:rsidP="00E77AEB">
      <w:pPr>
        <w:jc w:val="center"/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</w:pPr>
      <w:r w:rsidRPr="00A40312">
        <w:rPr>
          <w:rFonts w:asciiTheme="majorBidi" w:hAnsiTheme="majorBidi" w:cstheme="majorBidi"/>
          <w:b/>
          <w:sz w:val="24"/>
          <w:szCs w:val="24"/>
        </w:rPr>
        <w:t xml:space="preserve">WYKAZ </w:t>
      </w:r>
      <w:r w:rsidRPr="00A40312"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  <w:t>OSÓB SKIEROWANYCH PRZEZ WYKONAWCĘ DO REALIZACJI ZAMÓWIENIA PUBLICZNEGO:</w:t>
      </w:r>
    </w:p>
    <w:p w14:paraId="5732B8D0" w14:textId="77777777" w:rsidR="00E77AEB" w:rsidRPr="00A40312" w:rsidRDefault="00E77AEB" w:rsidP="00E77AEB">
      <w:pPr>
        <w:jc w:val="center"/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</w:pPr>
    </w:p>
    <w:p w14:paraId="4FE8F8D3" w14:textId="77777777" w:rsidR="00E77AEB" w:rsidRPr="00A40312" w:rsidRDefault="00E77AEB" w:rsidP="00E77AEB">
      <w:pPr>
        <w:jc w:val="both"/>
        <w:rPr>
          <w:rFonts w:asciiTheme="majorBidi" w:hAnsiTheme="majorBidi" w:cstheme="majorBidi"/>
          <w:b/>
          <w:iCs/>
          <w:sz w:val="24"/>
          <w:szCs w:val="24"/>
          <w:u w:val="single"/>
        </w:rPr>
      </w:pPr>
      <w:r w:rsidRPr="00A40312">
        <w:rPr>
          <w:rFonts w:asciiTheme="majorBidi" w:hAnsiTheme="majorBidi" w:cstheme="majorBidi"/>
          <w:b/>
          <w:sz w:val="24"/>
          <w:szCs w:val="24"/>
        </w:rPr>
        <w:t>„</w:t>
      </w:r>
      <w:r w:rsidRPr="00A40312">
        <w:rPr>
          <w:b/>
          <w:bCs/>
          <w:sz w:val="24"/>
          <w:szCs w:val="24"/>
          <w:u w:val="single"/>
        </w:rPr>
        <w:t>Wykonywanie usług: obsług okresowych i napraw wojskowych pojazdów mechanicznych oraz sprzętu transportowo-przeładunkowego; przeglądów pojazdów i sprzętu lotniskowego oraz obsług okresowych podwozi pojazdów specjalnych – pożarniczych - Nr 10/25/N</w:t>
      </w:r>
      <w:r w:rsidRPr="00A40312">
        <w:rPr>
          <w:rFonts w:asciiTheme="majorBidi" w:hAnsiTheme="majorBidi" w:cstheme="majorBidi"/>
          <w:b/>
          <w:iCs/>
          <w:sz w:val="24"/>
          <w:szCs w:val="24"/>
        </w:rPr>
        <w:t>”</w:t>
      </w:r>
      <w:r w:rsidRPr="00A40312">
        <w:rPr>
          <w:rFonts w:asciiTheme="majorBidi" w:eastAsia="Calibri" w:hAnsiTheme="majorBidi" w:cstheme="majorBidi"/>
          <w:sz w:val="24"/>
          <w:szCs w:val="24"/>
          <w:lang w:eastAsia="en-US"/>
        </w:rPr>
        <w:t xml:space="preserve">, </w:t>
      </w:r>
      <w:r w:rsidRPr="00A40312">
        <w:rPr>
          <w:rFonts w:asciiTheme="majorBidi" w:hAnsiTheme="majorBidi" w:cstheme="majorBidi"/>
          <w:b/>
          <w:sz w:val="24"/>
          <w:szCs w:val="24"/>
        </w:rPr>
        <w:t>w szczególności odpowiedzialnych za świadczenie usług, kontrolę jakości  wraz z informacjami na temat ich kwalifikacji zawodowych i doświadczenia niezbędnych do wykonania zamówienia publicznego, a także zakresu wykonywanych przez nie czynności oraz informacją o podstawie do dysponowania tymi osobami</w:t>
      </w:r>
    </w:p>
    <w:p w14:paraId="379E9AC2" w14:textId="77777777" w:rsidR="00E77AEB" w:rsidRPr="00A40312" w:rsidRDefault="00E77AEB" w:rsidP="00E77AEB">
      <w:pPr>
        <w:jc w:val="both"/>
        <w:rPr>
          <w:rFonts w:asciiTheme="majorBidi" w:eastAsia="Calibri" w:hAnsiTheme="majorBidi" w:cstheme="majorBidi"/>
          <w:b/>
          <w:bCs/>
          <w:sz w:val="24"/>
          <w:szCs w:val="24"/>
        </w:rPr>
      </w:pPr>
    </w:p>
    <w:p w14:paraId="5AA3D1BA" w14:textId="77777777" w:rsidR="00E77AEB" w:rsidRPr="00A40312" w:rsidRDefault="00E77AEB" w:rsidP="00E77AEB">
      <w:pPr>
        <w:jc w:val="both"/>
        <w:rPr>
          <w:rFonts w:asciiTheme="majorBidi" w:hAnsiTheme="majorBidi" w:cstheme="majorBidi"/>
          <w:sz w:val="24"/>
          <w:szCs w:val="24"/>
        </w:rPr>
      </w:pPr>
      <w:r w:rsidRPr="00A40312">
        <w:rPr>
          <w:rFonts w:asciiTheme="majorBidi" w:eastAsia="Calibri" w:hAnsiTheme="majorBidi" w:cstheme="majorBidi"/>
          <w:b/>
          <w:bCs/>
          <w:sz w:val="24"/>
          <w:szCs w:val="24"/>
        </w:rPr>
        <w:t>Oświadczam</w:t>
      </w:r>
      <w:r w:rsidRPr="00A40312">
        <w:rPr>
          <w:rFonts w:asciiTheme="majorBidi" w:eastAsia="Calibri" w:hAnsiTheme="majorBidi" w:cstheme="majorBidi"/>
          <w:bCs/>
          <w:sz w:val="24"/>
          <w:szCs w:val="24"/>
        </w:rPr>
        <w:t>, że do realizacji zamówienia</w:t>
      </w:r>
      <w:r w:rsidRPr="00A40312">
        <w:rPr>
          <w:rFonts w:asciiTheme="majorBidi" w:eastAsia="Calibri" w:hAnsiTheme="majorBidi" w:cstheme="majorBidi"/>
          <w:bCs/>
          <w:sz w:val="24"/>
          <w:szCs w:val="24"/>
          <w:lang w:eastAsia="en-US"/>
        </w:rPr>
        <w:t xml:space="preserve"> skieruję następujące osoby, </w:t>
      </w:r>
      <w:r w:rsidRPr="00A40312">
        <w:rPr>
          <w:rFonts w:asciiTheme="majorBidi" w:hAnsiTheme="majorBidi" w:cstheme="majorBidi"/>
          <w:b/>
          <w:sz w:val="24"/>
          <w:szCs w:val="24"/>
        </w:rPr>
        <w:t>odpowiedzialne za świadczenie usług i kontrolę jakości</w:t>
      </w:r>
      <w:r w:rsidRPr="00A40312">
        <w:rPr>
          <w:rFonts w:asciiTheme="majorBidi" w:hAnsiTheme="majorBidi" w:cstheme="majorBidi"/>
          <w:sz w:val="24"/>
          <w:szCs w:val="24"/>
        </w:rPr>
        <w:t xml:space="preserve">, wraz </w:t>
      </w:r>
      <w:r w:rsidRPr="00A40312">
        <w:rPr>
          <w:rFonts w:asciiTheme="majorBidi" w:hAnsiTheme="majorBidi" w:cstheme="majorBidi"/>
          <w:sz w:val="24"/>
          <w:szCs w:val="24"/>
        </w:rPr>
        <w:br/>
        <w:t xml:space="preserve">z informacjami na temat ich </w:t>
      </w:r>
      <w:r w:rsidRPr="00A40312">
        <w:rPr>
          <w:rFonts w:asciiTheme="majorBidi" w:hAnsiTheme="majorBidi" w:cstheme="majorBidi"/>
          <w:bCs/>
          <w:sz w:val="24"/>
          <w:szCs w:val="24"/>
        </w:rPr>
        <w:t>kwalifikacji zawodowych, i doświadczenia niezbędnych</w:t>
      </w:r>
      <w:r w:rsidRPr="00A40312">
        <w:rPr>
          <w:rFonts w:asciiTheme="majorBidi" w:hAnsiTheme="majorBidi" w:cstheme="majorBidi"/>
          <w:sz w:val="24"/>
          <w:szCs w:val="24"/>
        </w:rPr>
        <w:t xml:space="preserve"> do wykonania zamówienia publicznego, a także zakresu wykonywanych przez nie czynności oraz </w:t>
      </w:r>
      <w:r w:rsidRPr="00A40312">
        <w:rPr>
          <w:rFonts w:asciiTheme="majorBidi" w:hAnsiTheme="majorBidi" w:cstheme="majorBidi"/>
          <w:b/>
          <w:sz w:val="24"/>
          <w:szCs w:val="24"/>
        </w:rPr>
        <w:t>informacją o podstawie do dysponowania tymi osobami:</w:t>
      </w:r>
      <w:r w:rsidRPr="00A40312">
        <w:rPr>
          <w:rFonts w:asciiTheme="majorBidi" w:hAnsiTheme="majorBidi" w:cstheme="majorBidi"/>
          <w:sz w:val="24"/>
          <w:szCs w:val="24"/>
        </w:rPr>
        <w:t xml:space="preserve"> </w:t>
      </w:r>
    </w:p>
    <w:p w14:paraId="4FB2B282" w14:textId="77777777" w:rsidR="00963ABA" w:rsidRPr="00A40312" w:rsidRDefault="00963ABA" w:rsidP="00963ABA">
      <w:pPr>
        <w:contextualSpacing/>
        <w:jc w:val="both"/>
        <w:rPr>
          <w:b/>
          <w:sz w:val="24"/>
          <w:szCs w:val="24"/>
          <w:u w:val="single"/>
        </w:rPr>
      </w:pPr>
      <w:r w:rsidRPr="00A40312">
        <w:rPr>
          <w:b/>
          <w:sz w:val="24"/>
          <w:szCs w:val="24"/>
          <w:u w:val="single"/>
        </w:rPr>
        <w:t>dla zadania 8-10:</w:t>
      </w:r>
    </w:p>
    <w:p w14:paraId="157704B0" w14:textId="77777777" w:rsidR="00963ABA" w:rsidRPr="00A40312" w:rsidRDefault="00963ABA" w:rsidP="00B832D7">
      <w:pPr>
        <w:numPr>
          <w:ilvl w:val="0"/>
          <w:numId w:val="95"/>
        </w:numPr>
        <w:jc w:val="both"/>
        <w:rPr>
          <w:spacing w:val="2"/>
          <w:sz w:val="24"/>
          <w:szCs w:val="24"/>
          <w:u w:val="single"/>
        </w:rPr>
      </w:pPr>
      <w:r w:rsidRPr="00A40312">
        <w:rPr>
          <w:b/>
          <w:spacing w:val="2"/>
          <w:sz w:val="24"/>
          <w:szCs w:val="24"/>
        </w:rPr>
        <w:t xml:space="preserve">minimum 1 osobą - mechanika samochodowego, </w:t>
      </w:r>
      <w:r w:rsidRPr="00A40312">
        <w:rPr>
          <w:spacing w:val="2"/>
          <w:sz w:val="24"/>
          <w:szCs w:val="24"/>
        </w:rPr>
        <w:t>posiadającego minimum trzyletnie doświadczenie w zawodzie mechanika w ujęciu praktycznym (obsługa pojazdów samochodowych);</w:t>
      </w:r>
    </w:p>
    <w:p w14:paraId="11FB9727" w14:textId="77777777" w:rsidR="00963ABA" w:rsidRPr="00A40312" w:rsidRDefault="00963ABA" w:rsidP="00B832D7">
      <w:pPr>
        <w:numPr>
          <w:ilvl w:val="0"/>
          <w:numId w:val="95"/>
        </w:numPr>
        <w:jc w:val="both"/>
        <w:rPr>
          <w:spacing w:val="2"/>
          <w:sz w:val="24"/>
          <w:szCs w:val="24"/>
          <w:u w:val="single"/>
        </w:rPr>
      </w:pPr>
      <w:r w:rsidRPr="00A40312">
        <w:rPr>
          <w:b/>
          <w:spacing w:val="2"/>
          <w:sz w:val="24"/>
          <w:szCs w:val="24"/>
        </w:rPr>
        <w:t xml:space="preserve">minimum 1 osobą – elektromechanika samochodowego, </w:t>
      </w:r>
      <w:r w:rsidRPr="00A40312">
        <w:rPr>
          <w:spacing w:val="2"/>
          <w:sz w:val="24"/>
          <w:szCs w:val="24"/>
        </w:rPr>
        <w:t>posiadającego minimum trzyletnie doświadczenie w zawodzie elektromechanika w ujęciu praktycznym (obsługa pojazdów samochodowych).</w:t>
      </w:r>
    </w:p>
    <w:p w14:paraId="474659C9" w14:textId="77777777" w:rsidR="00E77AEB" w:rsidRPr="00A40312" w:rsidRDefault="00E77AEB" w:rsidP="00E77AEB">
      <w:pPr>
        <w:jc w:val="both"/>
        <w:rPr>
          <w:rFonts w:asciiTheme="majorBidi" w:hAnsiTheme="majorBidi" w:cstheme="majorBidi"/>
          <w:bCs/>
          <w:spacing w:val="2"/>
          <w:sz w:val="24"/>
          <w:szCs w:val="24"/>
        </w:rPr>
      </w:pPr>
      <w:r w:rsidRPr="00A40312">
        <w:rPr>
          <w:rFonts w:asciiTheme="majorBidi" w:hAnsiTheme="majorBidi" w:cstheme="majorBidi"/>
          <w:bCs/>
          <w:spacing w:val="2"/>
          <w:sz w:val="24"/>
          <w:szCs w:val="24"/>
        </w:rPr>
        <w:t xml:space="preserve">Wykonawca musi dysponować odpowiednim potencjałem technicznym oraz osobami zdolnymi do wykonania zamówienia. Dokumenty na potwierdzenie kwalifikacji zawodowych i doświadczenia osób niezbędnych do wykonania zamówienia publicznego – Wybrany Wykonawca zobowiązany będzie przedstawić osobie odpowiedzialnej za realizację umowy po podpisaniu umowy, a przed przystąpieniem do realizacji usługi pod rygorem rozwiązania umowy z winy Wykonawcy i naliczenia Wykonawcy kary umownej, o której mowa w </w:t>
      </w:r>
      <w:r w:rsidRPr="00A40312"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  <w:t>§ 7 ust.1 pkt. a</w:t>
      </w:r>
      <w:r w:rsidRPr="00A40312">
        <w:rPr>
          <w:rFonts w:asciiTheme="majorBidi" w:eastAsia="Calibri" w:hAnsiTheme="majorBidi" w:cstheme="majorBidi"/>
          <w:sz w:val="24"/>
          <w:szCs w:val="24"/>
          <w:lang w:eastAsia="en-US"/>
        </w:rPr>
        <w:t xml:space="preserve"> projektowanych postanowień umowy w sprawie zamówienia publicznego, które zostaną wprowadzone do treści tej umowy (załącznika Nr 5 do SWZ)</w:t>
      </w:r>
      <w:r w:rsidRPr="00A40312">
        <w:rPr>
          <w:rFonts w:asciiTheme="majorBidi" w:hAnsiTheme="majorBidi" w:cstheme="majorBidi"/>
          <w:bCs/>
          <w:spacing w:val="2"/>
          <w:sz w:val="24"/>
          <w:szCs w:val="24"/>
        </w:rPr>
        <w:t>.</w:t>
      </w:r>
    </w:p>
    <w:p w14:paraId="70EF5413" w14:textId="77777777" w:rsidR="00E77AEB" w:rsidRPr="00A40312" w:rsidRDefault="00E77AEB" w:rsidP="00E77AEB">
      <w:pPr>
        <w:shd w:val="clear" w:color="auto" w:fill="F2F2F2" w:themeFill="background1" w:themeFillShade="F2"/>
        <w:jc w:val="both"/>
        <w:rPr>
          <w:rFonts w:asciiTheme="majorBidi" w:hAnsiTheme="majorBidi" w:cstheme="majorBidi"/>
          <w:b/>
          <w:spacing w:val="2"/>
          <w:sz w:val="24"/>
          <w:szCs w:val="24"/>
        </w:rPr>
      </w:pPr>
      <w:r w:rsidRPr="00A40312">
        <w:rPr>
          <w:rFonts w:asciiTheme="majorBidi" w:hAnsiTheme="majorBidi" w:cstheme="majorBidi"/>
          <w:b/>
          <w:spacing w:val="2"/>
          <w:sz w:val="24"/>
          <w:szCs w:val="24"/>
        </w:rPr>
        <w:t>Uwaga: Wykonawca jest zobowiązany do złożenia oddzielnych wykazów osób dla poszczególnych zadań.</w:t>
      </w:r>
    </w:p>
    <w:p w14:paraId="287957DD" w14:textId="77777777" w:rsidR="00E77AEB" w:rsidRPr="00A40312" w:rsidRDefault="00E77AEB" w:rsidP="00E77AEB">
      <w:pPr>
        <w:jc w:val="both"/>
        <w:rPr>
          <w:rFonts w:asciiTheme="majorBidi" w:hAnsiTheme="majorBidi" w:cstheme="majorBidi"/>
          <w:b/>
          <w:spacing w:val="2"/>
          <w:sz w:val="24"/>
          <w:szCs w:val="24"/>
        </w:rPr>
      </w:pPr>
      <w:r w:rsidRPr="00A40312">
        <w:rPr>
          <w:rFonts w:asciiTheme="majorBidi" w:hAnsiTheme="majorBidi" w:cstheme="majorBidi"/>
          <w:b/>
          <w:spacing w:val="2"/>
          <w:sz w:val="24"/>
          <w:szCs w:val="24"/>
        </w:rPr>
        <w:lastRenderedPageBreak/>
        <w:t>Zamawiający dopuszcza, aby na potwierdzenie spełniania warunku dla danego zadania – Wykonawca wykazał się dysponowaniem 1 osobą – pełniąca funkcję jednocześnie mechanika i elektromechanika samochodowego, jeżeli posiada ona wymaganą w warunku udziału w postępowaniu wiedzę i doświadczenie.</w:t>
      </w:r>
    </w:p>
    <w:p w14:paraId="0DC2819A" w14:textId="2BF41F41" w:rsidR="00E77AEB" w:rsidRPr="00A40312" w:rsidRDefault="00E77AEB" w:rsidP="00E77AEB">
      <w:pPr>
        <w:jc w:val="both"/>
        <w:rPr>
          <w:rFonts w:asciiTheme="majorBidi" w:hAnsiTheme="majorBidi" w:cstheme="majorBidi"/>
          <w:b/>
          <w:iCs/>
          <w:spacing w:val="2"/>
          <w:sz w:val="24"/>
          <w:szCs w:val="24"/>
        </w:rPr>
      </w:pPr>
      <w:r w:rsidRPr="00A40312">
        <w:rPr>
          <w:rFonts w:asciiTheme="majorBidi" w:hAnsiTheme="majorBidi" w:cstheme="majorBidi"/>
          <w:b/>
          <w:spacing w:val="2"/>
          <w:sz w:val="24"/>
          <w:szCs w:val="24"/>
        </w:rPr>
        <w:t xml:space="preserve">W przypadku składania oferty na kilka części (zadań) – osoby - wskazane na potwierdzenie spełniania warunku </w:t>
      </w:r>
      <w:r w:rsidRPr="00A40312">
        <w:rPr>
          <w:rFonts w:asciiTheme="majorBidi" w:hAnsiTheme="majorBidi" w:cstheme="majorBidi"/>
          <w:b/>
          <w:iCs/>
          <w:spacing w:val="2"/>
          <w:sz w:val="24"/>
          <w:szCs w:val="24"/>
        </w:rPr>
        <w:t xml:space="preserve">dotyczącego zdolności technicznej lub zawodowej – mogą się powtarzać (o ile dana osoba spełnia wymagania </w:t>
      </w:r>
      <w:r w:rsidR="00963ABA" w:rsidRPr="00A40312">
        <w:rPr>
          <w:rFonts w:asciiTheme="majorBidi" w:hAnsiTheme="majorBidi" w:cstheme="majorBidi"/>
          <w:b/>
          <w:iCs/>
          <w:spacing w:val="2"/>
          <w:sz w:val="24"/>
          <w:szCs w:val="24"/>
        </w:rPr>
        <w:t>postawione dla danego zadania).</w:t>
      </w:r>
    </w:p>
    <w:tbl>
      <w:tblPr>
        <w:tblW w:w="497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2141"/>
        <w:gridCol w:w="5269"/>
        <w:gridCol w:w="2280"/>
        <w:gridCol w:w="1643"/>
        <w:gridCol w:w="1766"/>
      </w:tblGrid>
      <w:tr w:rsidR="00A40312" w:rsidRPr="00A40312" w14:paraId="45101045" w14:textId="77777777" w:rsidTr="004912A2">
        <w:trPr>
          <w:cantSplit/>
          <w:trHeight w:val="745"/>
          <w:tblHeader/>
        </w:trPr>
        <w:tc>
          <w:tcPr>
            <w:tcW w:w="209" w:type="pct"/>
            <w:vAlign w:val="center"/>
          </w:tcPr>
          <w:p w14:paraId="79F2A0D2" w14:textId="77777777" w:rsidR="00E77AEB" w:rsidRPr="00A40312" w:rsidRDefault="00E77AEB" w:rsidP="004912A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783" w:type="pct"/>
            <w:vAlign w:val="center"/>
          </w:tcPr>
          <w:p w14:paraId="6C109B1D" w14:textId="77777777" w:rsidR="00E77AEB" w:rsidRPr="00A40312" w:rsidRDefault="00E77AEB" w:rsidP="004912A2">
            <w:pPr>
              <w:jc w:val="center"/>
              <w:rPr>
                <w:rFonts w:asciiTheme="majorBidi" w:eastAsia="Calibri" w:hAnsiTheme="majorBidi" w:cstheme="majorBidi"/>
                <w:b/>
                <w:sz w:val="22"/>
                <w:szCs w:val="22"/>
                <w:lang w:eastAsia="en-US"/>
              </w:rPr>
            </w:pPr>
            <w:r w:rsidRPr="00A40312">
              <w:rPr>
                <w:rFonts w:asciiTheme="majorBidi" w:eastAsia="Calibri" w:hAnsiTheme="majorBidi" w:cstheme="majorBidi"/>
                <w:b/>
                <w:sz w:val="22"/>
                <w:szCs w:val="22"/>
                <w:lang w:eastAsia="en-US"/>
              </w:rPr>
              <w:t>Imię i nazwisko osoby, którą dysponuje wykonawca</w:t>
            </w:r>
          </w:p>
        </w:tc>
        <w:tc>
          <w:tcPr>
            <w:tcW w:w="1927" w:type="pct"/>
            <w:vAlign w:val="center"/>
          </w:tcPr>
          <w:p w14:paraId="541B8711" w14:textId="77777777" w:rsidR="00E77AEB" w:rsidRPr="00A40312" w:rsidRDefault="00E77AEB" w:rsidP="004912A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eastAsia="Calibri" w:hAnsiTheme="majorBidi" w:cstheme="majorBidi"/>
                <w:b/>
                <w:sz w:val="22"/>
                <w:szCs w:val="22"/>
                <w:lang w:eastAsia="en-US"/>
              </w:rPr>
              <w:t xml:space="preserve">Informacje na temat kwalifikacji zawodowych </w:t>
            </w:r>
            <w:r w:rsidRPr="00A40312">
              <w:rPr>
                <w:rFonts w:asciiTheme="majorBidi" w:eastAsia="Calibri" w:hAnsiTheme="majorBidi" w:cstheme="majorBidi"/>
                <w:b/>
                <w:sz w:val="22"/>
                <w:szCs w:val="22"/>
                <w:lang w:eastAsia="en-US"/>
              </w:rPr>
              <w:br/>
              <w:t>i doświadczenia</w:t>
            </w:r>
          </w:p>
        </w:tc>
        <w:tc>
          <w:tcPr>
            <w:tcW w:w="834" w:type="pct"/>
            <w:vAlign w:val="center"/>
          </w:tcPr>
          <w:p w14:paraId="3F1987CB" w14:textId="77777777" w:rsidR="00E77AEB" w:rsidRPr="00A40312" w:rsidRDefault="00E77AEB" w:rsidP="004912A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Zakres powierzonych czynności</w:t>
            </w:r>
          </w:p>
        </w:tc>
        <w:tc>
          <w:tcPr>
            <w:tcW w:w="601" w:type="pct"/>
            <w:vAlign w:val="center"/>
          </w:tcPr>
          <w:p w14:paraId="517B50CF" w14:textId="77777777" w:rsidR="00E77AEB" w:rsidRPr="00A40312" w:rsidRDefault="00E77AEB" w:rsidP="004912A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14:paraId="02D7FBC8" w14:textId="77777777" w:rsidR="00E77AEB" w:rsidRPr="00A40312" w:rsidRDefault="00E77AEB" w:rsidP="004912A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Podstawa do dysponowania</w:t>
            </w:r>
          </w:p>
          <w:p w14:paraId="32E2CE52" w14:textId="77777777" w:rsidR="00E77AEB" w:rsidRPr="00A40312" w:rsidRDefault="00E77AEB" w:rsidP="004912A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osobą</w:t>
            </w: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646" w:type="pct"/>
          </w:tcPr>
          <w:p w14:paraId="4211EF24" w14:textId="77777777" w:rsidR="00E77AEB" w:rsidRPr="00A40312" w:rsidRDefault="00E77AEB" w:rsidP="004912A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Zasób własny/zasób podmiotu udostępniającego zasoby</w:t>
            </w:r>
          </w:p>
        </w:tc>
      </w:tr>
      <w:tr w:rsidR="00A40312" w:rsidRPr="00A40312" w14:paraId="1EF04E61" w14:textId="77777777" w:rsidTr="004912A2">
        <w:tc>
          <w:tcPr>
            <w:tcW w:w="209" w:type="pct"/>
          </w:tcPr>
          <w:p w14:paraId="144CF8E4" w14:textId="77777777" w:rsidR="00E77AEB" w:rsidRPr="00A40312" w:rsidRDefault="00E77AEB" w:rsidP="004912A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783" w:type="pct"/>
            <w:vAlign w:val="center"/>
          </w:tcPr>
          <w:p w14:paraId="67F503CA" w14:textId="77777777" w:rsidR="00E77AEB" w:rsidRPr="00A40312" w:rsidRDefault="00E77AEB" w:rsidP="004912A2">
            <w:pPr>
              <w:jc w:val="center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sz w:val="22"/>
                <w:szCs w:val="22"/>
              </w:rPr>
              <w:t>2.</w:t>
            </w:r>
          </w:p>
        </w:tc>
        <w:tc>
          <w:tcPr>
            <w:tcW w:w="1927" w:type="pct"/>
            <w:vAlign w:val="center"/>
          </w:tcPr>
          <w:p w14:paraId="3D9F48BB" w14:textId="77777777" w:rsidR="00E77AEB" w:rsidRPr="00A40312" w:rsidRDefault="00E77AEB" w:rsidP="004912A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834" w:type="pct"/>
            <w:vAlign w:val="center"/>
          </w:tcPr>
          <w:p w14:paraId="22B5FA70" w14:textId="77777777" w:rsidR="00E77AEB" w:rsidRPr="00A40312" w:rsidRDefault="00E77AEB" w:rsidP="004912A2">
            <w:pPr>
              <w:jc w:val="center"/>
              <w:rPr>
                <w:rFonts w:asciiTheme="majorBidi" w:eastAsia="Calibri" w:hAnsiTheme="majorBidi" w:cstheme="majorBidi"/>
                <w:b/>
                <w:sz w:val="22"/>
                <w:szCs w:val="22"/>
              </w:rPr>
            </w:pPr>
            <w:r w:rsidRPr="00A40312">
              <w:rPr>
                <w:rFonts w:asciiTheme="majorBidi" w:eastAsia="Calibri" w:hAnsiTheme="majorBidi" w:cstheme="majorBidi"/>
                <w:b/>
                <w:sz w:val="22"/>
                <w:szCs w:val="22"/>
              </w:rPr>
              <w:t>4.</w:t>
            </w:r>
          </w:p>
        </w:tc>
        <w:tc>
          <w:tcPr>
            <w:tcW w:w="601" w:type="pct"/>
            <w:vAlign w:val="center"/>
          </w:tcPr>
          <w:p w14:paraId="3A555F9F" w14:textId="77777777" w:rsidR="00E77AEB" w:rsidRPr="00A40312" w:rsidRDefault="00E77AEB" w:rsidP="004912A2">
            <w:pPr>
              <w:jc w:val="center"/>
              <w:rPr>
                <w:rFonts w:asciiTheme="majorBidi" w:eastAsia="Calibri" w:hAnsiTheme="majorBidi" w:cstheme="majorBidi"/>
                <w:b/>
                <w:sz w:val="22"/>
                <w:szCs w:val="22"/>
              </w:rPr>
            </w:pPr>
            <w:r w:rsidRPr="00A40312">
              <w:rPr>
                <w:rFonts w:asciiTheme="majorBidi" w:eastAsia="Calibri" w:hAnsiTheme="majorBidi" w:cstheme="majorBidi"/>
                <w:b/>
                <w:sz w:val="22"/>
                <w:szCs w:val="22"/>
              </w:rPr>
              <w:t>5.</w:t>
            </w:r>
          </w:p>
        </w:tc>
        <w:tc>
          <w:tcPr>
            <w:tcW w:w="646" w:type="pct"/>
          </w:tcPr>
          <w:p w14:paraId="784234CB" w14:textId="77777777" w:rsidR="00E77AEB" w:rsidRPr="00A40312" w:rsidRDefault="00E77AEB" w:rsidP="004912A2">
            <w:pPr>
              <w:jc w:val="center"/>
              <w:rPr>
                <w:rFonts w:asciiTheme="majorBidi" w:eastAsia="Calibri" w:hAnsiTheme="majorBidi" w:cstheme="majorBidi"/>
                <w:b/>
                <w:sz w:val="22"/>
                <w:szCs w:val="22"/>
              </w:rPr>
            </w:pPr>
            <w:r w:rsidRPr="00A40312">
              <w:rPr>
                <w:rFonts w:asciiTheme="majorBidi" w:eastAsia="Calibri" w:hAnsiTheme="majorBidi" w:cstheme="majorBidi"/>
                <w:b/>
                <w:sz w:val="22"/>
                <w:szCs w:val="22"/>
              </w:rPr>
              <w:t>6.</w:t>
            </w:r>
          </w:p>
        </w:tc>
      </w:tr>
      <w:tr w:rsidR="00A40312" w:rsidRPr="00A40312" w14:paraId="46CAAB1C" w14:textId="77777777" w:rsidTr="004912A2">
        <w:trPr>
          <w:trHeight w:val="628"/>
        </w:trPr>
        <w:tc>
          <w:tcPr>
            <w:tcW w:w="209" w:type="pct"/>
            <w:vAlign w:val="center"/>
          </w:tcPr>
          <w:p w14:paraId="03FB91D2" w14:textId="77777777" w:rsidR="00E77AEB" w:rsidRPr="00A40312" w:rsidRDefault="00E77AEB" w:rsidP="004912A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783" w:type="pct"/>
            <w:vAlign w:val="center"/>
          </w:tcPr>
          <w:p w14:paraId="6515C9B4" w14:textId="77777777" w:rsidR="00E77AEB" w:rsidRPr="00A40312" w:rsidRDefault="00E77AEB" w:rsidP="004912A2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</w:p>
        </w:tc>
        <w:tc>
          <w:tcPr>
            <w:tcW w:w="1927" w:type="pct"/>
            <w:vAlign w:val="center"/>
          </w:tcPr>
          <w:p w14:paraId="0FE7E2DF" w14:textId="7AD97B53" w:rsidR="00E77AEB" w:rsidRPr="00A40312" w:rsidRDefault="00E77AEB" w:rsidP="004912A2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t>Doświadczenie zawodowe:</w:t>
            </w: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 doświadczenie w zawodzie mechanika w ujęciu praktycznym (</w:t>
            </w:r>
            <w:r w:rsidR="00963ABA" w:rsidRPr="00A40312">
              <w:rPr>
                <w:rFonts w:asciiTheme="majorBidi" w:hAnsiTheme="majorBidi" w:cstheme="majorBidi"/>
                <w:sz w:val="22"/>
                <w:szCs w:val="22"/>
              </w:rPr>
              <w:t>obsługa pojazdów samochodowych</w:t>
            </w: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) – okres zatrudnienia: </w:t>
            </w:r>
          </w:p>
          <w:p w14:paraId="4DF74EBE" w14:textId="77777777" w:rsidR="00E77AEB" w:rsidRPr="00A40312" w:rsidRDefault="00E77AEB" w:rsidP="004912A2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od  ……………….   do ……………………..</w:t>
            </w:r>
          </w:p>
          <w:p w14:paraId="23949EAD" w14:textId="77777777" w:rsidR="00E77AEB" w:rsidRPr="00A40312" w:rsidRDefault="00E77AEB" w:rsidP="004912A2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Miejsce zatrudnienia: ……………………….. </w:t>
            </w:r>
          </w:p>
          <w:p w14:paraId="1798098C" w14:textId="77777777" w:rsidR="00E77AEB" w:rsidRPr="00A40312" w:rsidRDefault="00E77AEB" w:rsidP="004912A2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od  ……………….   do ……………………..</w:t>
            </w:r>
          </w:p>
          <w:p w14:paraId="3EB30A43" w14:textId="77777777" w:rsidR="00E77AEB" w:rsidRPr="00A40312" w:rsidRDefault="00E77AEB" w:rsidP="004912A2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Miejsce zatrudnienia: ………………………..  </w:t>
            </w:r>
          </w:p>
        </w:tc>
        <w:tc>
          <w:tcPr>
            <w:tcW w:w="834" w:type="pct"/>
            <w:vAlign w:val="center"/>
          </w:tcPr>
          <w:p w14:paraId="759D9456" w14:textId="77777777" w:rsidR="00E77AEB" w:rsidRPr="00A40312" w:rsidRDefault="00E77AEB" w:rsidP="004912A2">
            <w:pPr>
              <w:jc w:val="center"/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</w:pPr>
          </w:p>
          <w:p w14:paraId="3950ABF1" w14:textId="524AAC94" w:rsidR="00E77AEB" w:rsidRPr="00A40312" w:rsidRDefault="00E77AEB" w:rsidP="004912A2">
            <w:pPr>
              <w:jc w:val="center"/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t xml:space="preserve">Mechanik </w:t>
            </w:r>
            <w:r w:rsidR="00CE798F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t xml:space="preserve"> samochodowy </w:t>
            </w: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t xml:space="preserve">- </w:t>
            </w:r>
          </w:p>
          <w:p w14:paraId="66E10A66" w14:textId="00DF7689" w:rsidR="00E77AEB" w:rsidRPr="00A40312" w:rsidRDefault="00E77AEB" w:rsidP="00963ABA">
            <w:pPr>
              <w:jc w:val="center"/>
              <w:rPr>
                <w:rFonts w:asciiTheme="majorBidi" w:hAnsiTheme="majorBidi" w:cstheme="majorBidi"/>
                <w:b/>
                <w:bCs/>
                <w:i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t xml:space="preserve">wykonywanie obsług </w:t>
            </w: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br/>
            </w:r>
          </w:p>
        </w:tc>
        <w:tc>
          <w:tcPr>
            <w:tcW w:w="601" w:type="pct"/>
            <w:vAlign w:val="center"/>
          </w:tcPr>
          <w:p w14:paraId="6258E0B1" w14:textId="77777777" w:rsidR="00E77AEB" w:rsidRPr="00A40312" w:rsidRDefault="00E77AEB" w:rsidP="004912A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46" w:type="pct"/>
          </w:tcPr>
          <w:p w14:paraId="06B0C6E3" w14:textId="77777777" w:rsidR="00E77AEB" w:rsidRPr="00A40312" w:rsidRDefault="00E77AEB" w:rsidP="004912A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A40312" w:rsidRPr="00A40312" w14:paraId="05D29D5A" w14:textId="77777777" w:rsidTr="004912A2">
        <w:trPr>
          <w:trHeight w:val="1910"/>
        </w:trPr>
        <w:tc>
          <w:tcPr>
            <w:tcW w:w="209" w:type="pct"/>
            <w:vAlign w:val="center"/>
          </w:tcPr>
          <w:p w14:paraId="6813374C" w14:textId="77777777" w:rsidR="00963ABA" w:rsidRPr="00A40312" w:rsidRDefault="00963ABA" w:rsidP="004912A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783" w:type="pct"/>
            <w:vAlign w:val="center"/>
          </w:tcPr>
          <w:p w14:paraId="443D4E8D" w14:textId="77777777" w:rsidR="00963ABA" w:rsidRPr="00A40312" w:rsidRDefault="00963ABA" w:rsidP="004912A2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</w:p>
        </w:tc>
        <w:tc>
          <w:tcPr>
            <w:tcW w:w="1927" w:type="pct"/>
            <w:vAlign w:val="center"/>
          </w:tcPr>
          <w:p w14:paraId="4C80AD4E" w14:textId="77777777" w:rsidR="00963ABA" w:rsidRPr="00A40312" w:rsidRDefault="00963ABA" w:rsidP="004912A2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t>Doświadczenie zawodowe:</w:t>
            </w: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 doświadczenie w zawodzie mechanika w ujęciu praktycznym (obsługa pojazdów samochodowych) – okres zatrudnienia: </w:t>
            </w:r>
          </w:p>
          <w:p w14:paraId="7F8570CF" w14:textId="77777777" w:rsidR="00963ABA" w:rsidRPr="00A40312" w:rsidRDefault="00963ABA" w:rsidP="004912A2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od  ……………….   do ……………………..</w:t>
            </w:r>
          </w:p>
          <w:p w14:paraId="3D45AF7C" w14:textId="77777777" w:rsidR="00963ABA" w:rsidRPr="00A40312" w:rsidRDefault="00963ABA" w:rsidP="004912A2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Miejsce zatrudnienia: ……………………….. </w:t>
            </w:r>
          </w:p>
          <w:p w14:paraId="3569EC4F" w14:textId="77777777" w:rsidR="00963ABA" w:rsidRPr="00A40312" w:rsidRDefault="00963ABA" w:rsidP="004912A2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od  ……………….   do ……………………..</w:t>
            </w:r>
          </w:p>
          <w:p w14:paraId="7E7EC4DE" w14:textId="3B9B5862" w:rsidR="00963ABA" w:rsidRPr="00A40312" w:rsidRDefault="00963ABA" w:rsidP="004912A2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Miejsce zatrudnienia: ………………………..  </w:t>
            </w:r>
          </w:p>
        </w:tc>
        <w:tc>
          <w:tcPr>
            <w:tcW w:w="834" w:type="pct"/>
            <w:vAlign w:val="center"/>
          </w:tcPr>
          <w:p w14:paraId="2EF762A3" w14:textId="77777777" w:rsidR="00963ABA" w:rsidRPr="00A40312" w:rsidRDefault="00963ABA" w:rsidP="004912A2">
            <w:pPr>
              <w:jc w:val="center"/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</w:pPr>
          </w:p>
          <w:p w14:paraId="638FE3C0" w14:textId="4E8C7815" w:rsidR="00963ABA" w:rsidRPr="00A40312" w:rsidRDefault="00963ABA" w:rsidP="004912A2">
            <w:pPr>
              <w:jc w:val="center"/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t xml:space="preserve">Mechanik </w:t>
            </w:r>
            <w:r w:rsidR="00CE798F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t xml:space="preserve">samochodowy </w:t>
            </w: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t xml:space="preserve">- </w:t>
            </w:r>
          </w:p>
          <w:p w14:paraId="20341B1C" w14:textId="2221231B" w:rsidR="00963ABA" w:rsidRPr="00A40312" w:rsidRDefault="00963ABA" w:rsidP="004912A2">
            <w:pPr>
              <w:jc w:val="center"/>
              <w:rPr>
                <w:rFonts w:asciiTheme="majorBidi" w:hAnsiTheme="majorBidi" w:cstheme="majorBidi"/>
                <w:b/>
                <w:bCs/>
                <w:i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t xml:space="preserve">wykonywanie obsług </w:t>
            </w: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br/>
            </w:r>
          </w:p>
        </w:tc>
        <w:tc>
          <w:tcPr>
            <w:tcW w:w="601" w:type="pct"/>
            <w:vAlign w:val="center"/>
          </w:tcPr>
          <w:p w14:paraId="0A00CD3A" w14:textId="77777777" w:rsidR="00963ABA" w:rsidRPr="00A40312" w:rsidRDefault="00963ABA" w:rsidP="004912A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46" w:type="pct"/>
          </w:tcPr>
          <w:p w14:paraId="5BCDEB8E" w14:textId="77777777" w:rsidR="00963ABA" w:rsidRPr="00A40312" w:rsidRDefault="00963ABA" w:rsidP="004912A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A40312" w:rsidRPr="00A40312" w14:paraId="29F0FC93" w14:textId="77777777" w:rsidTr="00963ABA">
        <w:trPr>
          <w:trHeight w:val="278"/>
        </w:trPr>
        <w:tc>
          <w:tcPr>
            <w:tcW w:w="209" w:type="pct"/>
            <w:vAlign w:val="center"/>
          </w:tcPr>
          <w:p w14:paraId="7BEB3559" w14:textId="77777777" w:rsidR="00E77AEB" w:rsidRPr="00A40312" w:rsidRDefault="00E77AEB" w:rsidP="004912A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783" w:type="pct"/>
            <w:vAlign w:val="center"/>
          </w:tcPr>
          <w:p w14:paraId="096A8541" w14:textId="77777777" w:rsidR="00E77AEB" w:rsidRPr="00A40312" w:rsidRDefault="00E77AEB" w:rsidP="004912A2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</w:p>
        </w:tc>
        <w:tc>
          <w:tcPr>
            <w:tcW w:w="1927" w:type="pct"/>
            <w:vAlign w:val="center"/>
          </w:tcPr>
          <w:p w14:paraId="5686D412" w14:textId="2EEC682D" w:rsidR="00E77AEB" w:rsidRPr="00A40312" w:rsidRDefault="00E77AEB" w:rsidP="004912A2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t>Doświadczenie zawodowe:</w:t>
            </w: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 doświadczenie w zawodzie elektromechanika w ujęciu praktycznym (</w:t>
            </w:r>
            <w:r w:rsidR="00963ABA" w:rsidRPr="00A40312">
              <w:rPr>
                <w:rFonts w:asciiTheme="majorBidi" w:hAnsiTheme="majorBidi" w:cstheme="majorBidi"/>
                <w:sz w:val="22"/>
                <w:szCs w:val="22"/>
              </w:rPr>
              <w:t>obsługa pojazdów samochodowych</w:t>
            </w: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) – okres zatrudnienia: </w:t>
            </w:r>
          </w:p>
          <w:p w14:paraId="0D829EFE" w14:textId="77777777" w:rsidR="00E77AEB" w:rsidRPr="00A40312" w:rsidRDefault="00E77AEB" w:rsidP="004912A2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od  ……………….   do ……………………..</w:t>
            </w:r>
          </w:p>
          <w:p w14:paraId="671A31B1" w14:textId="77777777" w:rsidR="00E77AEB" w:rsidRPr="00A40312" w:rsidRDefault="00E77AEB" w:rsidP="004912A2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Miejsce zatrudnienia: ……………………….. </w:t>
            </w:r>
          </w:p>
          <w:p w14:paraId="72F12EB6" w14:textId="77777777" w:rsidR="00E77AEB" w:rsidRPr="00A40312" w:rsidRDefault="00E77AEB" w:rsidP="004912A2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od  ……………….   do ……………………..</w:t>
            </w:r>
          </w:p>
          <w:p w14:paraId="2999ED09" w14:textId="77777777" w:rsidR="00E77AEB" w:rsidRPr="00A40312" w:rsidRDefault="00E77AEB" w:rsidP="004912A2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Miejsce zatrudnienia: ……………………….. </w:t>
            </w:r>
          </w:p>
        </w:tc>
        <w:tc>
          <w:tcPr>
            <w:tcW w:w="834" w:type="pct"/>
            <w:vAlign w:val="center"/>
          </w:tcPr>
          <w:p w14:paraId="112741EC" w14:textId="5E6E1DAC" w:rsidR="00E77AEB" w:rsidRPr="00A40312" w:rsidRDefault="00E77AEB" w:rsidP="00963ABA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t>Elektromechanik</w:t>
            </w:r>
            <w:r w:rsidR="00CE798F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t xml:space="preserve"> samochodowy </w:t>
            </w: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t xml:space="preserve"> -wykonywanie obsług </w:t>
            </w: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br/>
            </w:r>
          </w:p>
        </w:tc>
        <w:tc>
          <w:tcPr>
            <w:tcW w:w="601" w:type="pct"/>
            <w:vAlign w:val="center"/>
          </w:tcPr>
          <w:p w14:paraId="2A18B16F" w14:textId="77777777" w:rsidR="00E77AEB" w:rsidRPr="00A40312" w:rsidRDefault="00E77AEB" w:rsidP="004912A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46" w:type="pct"/>
          </w:tcPr>
          <w:p w14:paraId="105BB9BB" w14:textId="77777777" w:rsidR="00E77AEB" w:rsidRPr="00A40312" w:rsidRDefault="00E77AEB" w:rsidP="004912A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A40312" w:rsidRPr="00A40312" w14:paraId="57BE796A" w14:textId="77777777" w:rsidTr="004912A2">
        <w:trPr>
          <w:trHeight w:val="628"/>
        </w:trPr>
        <w:tc>
          <w:tcPr>
            <w:tcW w:w="209" w:type="pct"/>
            <w:vAlign w:val="center"/>
          </w:tcPr>
          <w:p w14:paraId="1D164B60" w14:textId="77777777" w:rsidR="00963ABA" w:rsidRPr="00A40312" w:rsidRDefault="00963ABA" w:rsidP="004912A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lastRenderedPageBreak/>
              <w:t>4.</w:t>
            </w:r>
          </w:p>
        </w:tc>
        <w:tc>
          <w:tcPr>
            <w:tcW w:w="783" w:type="pct"/>
            <w:vAlign w:val="center"/>
          </w:tcPr>
          <w:p w14:paraId="7B566FA6" w14:textId="77777777" w:rsidR="00963ABA" w:rsidRPr="00A40312" w:rsidRDefault="00963ABA" w:rsidP="004912A2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</w:p>
        </w:tc>
        <w:tc>
          <w:tcPr>
            <w:tcW w:w="1927" w:type="pct"/>
            <w:vAlign w:val="center"/>
          </w:tcPr>
          <w:p w14:paraId="5B61FD3F" w14:textId="77777777" w:rsidR="00963ABA" w:rsidRPr="00A40312" w:rsidRDefault="00963ABA" w:rsidP="004912A2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t>Doświadczenie zawodowe:</w:t>
            </w: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 doświadczenie w zawodzie elektromechanika w ujęciu praktycznym (obsługa pojazdów samochodowych) – okres zatrudnienia: </w:t>
            </w:r>
          </w:p>
          <w:p w14:paraId="593D4974" w14:textId="77777777" w:rsidR="00963ABA" w:rsidRPr="00A40312" w:rsidRDefault="00963ABA" w:rsidP="004912A2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od  ……………….   do ……………………..</w:t>
            </w:r>
          </w:p>
          <w:p w14:paraId="1F37D2BD" w14:textId="77777777" w:rsidR="00963ABA" w:rsidRPr="00A40312" w:rsidRDefault="00963ABA" w:rsidP="004912A2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Miejsce zatrudnienia: ……………………….. </w:t>
            </w:r>
          </w:p>
          <w:p w14:paraId="3B9C7035" w14:textId="77777777" w:rsidR="00963ABA" w:rsidRPr="00A40312" w:rsidRDefault="00963ABA" w:rsidP="004912A2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od  ……………….   do ……………………..</w:t>
            </w:r>
          </w:p>
          <w:p w14:paraId="17A51DB1" w14:textId="7B896908" w:rsidR="00963ABA" w:rsidRPr="00A40312" w:rsidRDefault="00963ABA" w:rsidP="004912A2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Miejsce zatrudnienia: ……………………….. </w:t>
            </w:r>
          </w:p>
        </w:tc>
        <w:tc>
          <w:tcPr>
            <w:tcW w:w="834" w:type="pct"/>
            <w:vAlign w:val="center"/>
          </w:tcPr>
          <w:p w14:paraId="3470CB9E" w14:textId="42F6E202" w:rsidR="00963ABA" w:rsidRPr="00A40312" w:rsidRDefault="00963ABA" w:rsidP="004912A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t>Elektromechanik -</w:t>
            </w:r>
            <w:r w:rsidR="00CE798F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t xml:space="preserve"> </w:t>
            </w:r>
            <w:r w:rsidR="00CE798F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t>samochodowy</w:t>
            </w:r>
            <w:r w:rsidR="00CE798F"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t xml:space="preserve"> </w:t>
            </w: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t xml:space="preserve">wykonywanie obsług </w:t>
            </w: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br/>
            </w:r>
          </w:p>
        </w:tc>
        <w:tc>
          <w:tcPr>
            <w:tcW w:w="601" w:type="pct"/>
            <w:vAlign w:val="center"/>
          </w:tcPr>
          <w:p w14:paraId="66404EB4" w14:textId="77777777" w:rsidR="00963ABA" w:rsidRPr="00A40312" w:rsidRDefault="00963ABA" w:rsidP="004912A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46" w:type="pct"/>
          </w:tcPr>
          <w:p w14:paraId="4C183538" w14:textId="77777777" w:rsidR="00963ABA" w:rsidRPr="00A40312" w:rsidRDefault="00963ABA" w:rsidP="004912A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</w:tbl>
    <w:p w14:paraId="4144A9B4" w14:textId="77777777" w:rsidR="00E77AEB" w:rsidRPr="00A40312" w:rsidRDefault="00E77AEB" w:rsidP="00E77AEB">
      <w:pPr>
        <w:widowControl w:val="0"/>
        <w:tabs>
          <w:tab w:val="left" w:leader="dot" w:pos="2068"/>
        </w:tabs>
        <w:autoSpaceDE w:val="0"/>
        <w:autoSpaceDN w:val="0"/>
        <w:adjustRightInd w:val="0"/>
        <w:rPr>
          <w:rFonts w:asciiTheme="majorBidi" w:hAnsiTheme="majorBidi" w:cstheme="majorBidi"/>
          <w:sz w:val="24"/>
          <w:szCs w:val="24"/>
        </w:rPr>
      </w:pPr>
      <w:r w:rsidRPr="00A40312">
        <w:rPr>
          <w:rFonts w:asciiTheme="majorBidi" w:hAnsiTheme="majorBidi" w:cstheme="majorBidi"/>
          <w:sz w:val="24"/>
          <w:szCs w:val="24"/>
        </w:rPr>
        <w:t>należy kontynuować wypełnienie tabeli w zależności od ilości osób którymi dysponuje Wykonawca</w:t>
      </w:r>
    </w:p>
    <w:p w14:paraId="022F4233" w14:textId="77777777" w:rsidR="00E77AEB" w:rsidRPr="00A40312" w:rsidRDefault="00E77AEB" w:rsidP="00E77AEB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sz w:val="24"/>
          <w:szCs w:val="24"/>
        </w:rPr>
      </w:pPr>
    </w:p>
    <w:p w14:paraId="6A0B4FE7" w14:textId="77777777" w:rsidR="00E77AEB" w:rsidRPr="00A40312" w:rsidRDefault="00E77AEB" w:rsidP="00E77AEB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sz w:val="24"/>
          <w:szCs w:val="24"/>
        </w:rPr>
      </w:pPr>
      <w:r w:rsidRPr="00A40312">
        <w:rPr>
          <w:rFonts w:asciiTheme="majorBidi" w:hAnsiTheme="majorBidi" w:cstheme="majorBidi"/>
          <w:sz w:val="24"/>
          <w:szCs w:val="24"/>
        </w:rPr>
        <w:tab/>
        <w:t>, dnia ...............................</w:t>
      </w:r>
    </w:p>
    <w:p w14:paraId="4F0545A8" w14:textId="77777777" w:rsidR="00E77AEB" w:rsidRPr="00A40312" w:rsidRDefault="00E77AEB" w:rsidP="00E77AEB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sz w:val="24"/>
          <w:szCs w:val="24"/>
        </w:rPr>
      </w:pPr>
      <w:r w:rsidRPr="00A40312">
        <w:rPr>
          <w:rFonts w:asciiTheme="majorBidi" w:hAnsiTheme="majorBidi" w:cstheme="majorBidi"/>
          <w:sz w:val="24"/>
          <w:szCs w:val="24"/>
        </w:rPr>
        <w:t>(data sporządzenia wykazu/aktualna/bieżąca)</w:t>
      </w:r>
    </w:p>
    <w:p w14:paraId="0A63503E" w14:textId="77777777" w:rsidR="00E77AEB" w:rsidRPr="00A40312" w:rsidRDefault="00E77AEB" w:rsidP="00E77AEB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i/>
          <w:sz w:val="24"/>
          <w:szCs w:val="24"/>
        </w:rPr>
      </w:pPr>
      <w:r w:rsidRPr="00A40312">
        <w:rPr>
          <w:rFonts w:asciiTheme="majorBidi" w:hAnsiTheme="majorBidi" w:cstheme="majorBidi"/>
          <w:b/>
          <w:i/>
          <w:sz w:val="24"/>
          <w:szCs w:val="24"/>
        </w:rPr>
        <w:t>…………………………… …………………………………….</w:t>
      </w:r>
    </w:p>
    <w:p w14:paraId="1F0A169E" w14:textId="77777777" w:rsidR="00E77AEB" w:rsidRPr="00A40312" w:rsidRDefault="00E77AEB" w:rsidP="00E77AEB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i/>
          <w:sz w:val="24"/>
          <w:szCs w:val="24"/>
        </w:rPr>
      </w:pPr>
      <w:r w:rsidRPr="00A40312">
        <w:rPr>
          <w:rFonts w:asciiTheme="majorBidi" w:hAnsiTheme="majorBidi" w:cstheme="majorBidi"/>
          <w:b/>
          <w:i/>
          <w:sz w:val="24"/>
          <w:szCs w:val="24"/>
        </w:rPr>
        <w:t>kwalifikowany podpis elektroniczny osoby (osób)</w:t>
      </w:r>
    </w:p>
    <w:p w14:paraId="611278CC" w14:textId="77777777" w:rsidR="00E77AEB" w:rsidRPr="00A40312" w:rsidRDefault="00E77AEB" w:rsidP="00E77AEB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i/>
          <w:sz w:val="24"/>
          <w:szCs w:val="24"/>
        </w:rPr>
      </w:pPr>
      <w:r w:rsidRPr="00A40312">
        <w:rPr>
          <w:rFonts w:asciiTheme="majorBidi" w:hAnsiTheme="majorBidi" w:cstheme="majorBidi"/>
          <w:b/>
          <w:i/>
          <w:sz w:val="24"/>
          <w:szCs w:val="24"/>
        </w:rPr>
        <w:t xml:space="preserve"> upoważnionej (ych)  do reprezentowania Wykonawcy</w:t>
      </w:r>
    </w:p>
    <w:p w14:paraId="1CB11C4D" w14:textId="77777777" w:rsidR="00E77AEB" w:rsidRPr="00A40312" w:rsidRDefault="00E77AEB" w:rsidP="00E77AEB">
      <w:pPr>
        <w:widowControl w:val="0"/>
        <w:shd w:val="clear" w:color="auto" w:fill="D9D9D9" w:themeFill="background1" w:themeFillShade="D9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/>
          <w:i/>
          <w:sz w:val="24"/>
          <w:szCs w:val="24"/>
        </w:rPr>
      </w:pPr>
    </w:p>
    <w:p w14:paraId="519788EB" w14:textId="77777777" w:rsidR="00E77AEB" w:rsidRPr="00A40312" w:rsidRDefault="00E77AEB" w:rsidP="00E77AEB">
      <w:pPr>
        <w:widowControl w:val="0"/>
        <w:shd w:val="clear" w:color="auto" w:fill="D9D9D9" w:themeFill="background1" w:themeFillShade="D9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/>
          <w:i/>
          <w:sz w:val="24"/>
          <w:szCs w:val="24"/>
          <w:u w:val="single"/>
        </w:rPr>
      </w:pPr>
      <w:r w:rsidRPr="00A40312">
        <w:rPr>
          <w:rFonts w:asciiTheme="majorBidi" w:hAnsiTheme="majorBidi" w:cstheme="majorBidi"/>
          <w:b/>
          <w:i/>
          <w:sz w:val="24"/>
          <w:szCs w:val="24"/>
          <w:u w:val="single"/>
        </w:rPr>
        <w:t>UWAGA!!! Oświadczenie należy podpisać KWALIFIKOWANYM PODPISEM ELEKTRONICZNYM</w:t>
      </w:r>
    </w:p>
    <w:p w14:paraId="3D6C7C22" w14:textId="77777777" w:rsidR="00E77AEB" w:rsidRPr="00A40312" w:rsidRDefault="00E77AEB" w:rsidP="00E77AEB">
      <w:pPr>
        <w:widowControl w:val="0"/>
        <w:shd w:val="clear" w:color="auto" w:fill="D9D9D9" w:themeFill="background1" w:themeFillShade="D9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/>
          <w:i/>
          <w:sz w:val="24"/>
          <w:szCs w:val="24"/>
          <w:u w:val="single"/>
        </w:rPr>
      </w:pPr>
    </w:p>
    <w:p w14:paraId="05E2F940" w14:textId="77777777" w:rsidR="00E77AEB" w:rsidRPr="00A40312" w:rsidRDefault="00E77AEB" w:rsidP="00E77AEB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A40312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Plik (oświadczenie) Wykonawca podpisuje kwalifikowanym podpisem elektronicznym. W niniejszym postępowaniu niedopuszczalne jest podpisywanie pliku podpisem zaufanym lub osobistym</w:t>
      </w:r>
    </w:p>
    <w:p w14:paraId="6F80B801" w14:textId="77777777" w:rsidR="00E77AEB" w:rsidRPr="00A40312" w:rsidRDefault="00E77AEB" w:rsidP="00E77AEB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</w:p>
    <w:p w14:paraId="38200190" w14:textId="77777777" w:rsidR="00E77AEB" w:rsidRPr="00A40312" w:rsidRDefault="00E77AEB" w:rsidP="00E77AEB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/>
          <w:i/>
          <w:sz w:val="24"/>
          <w:szCs w:val="24"/>
          <w:u w:val="single"/>
        </w:rPr>
      </w:pPr>
      <w:r w:rsidRPr="00A40312">
        <w:rPr>
          <w:rFonts w:asciiTheme="majorBidi" w:hAnsiTheme="majorBidi" w:cstheme="majorBidi"/>
          <w:b/>
          <w:bCs/>
          <w:sz w:val="24"/>
          <w:szCs w:val="24"/>
          <w:vertAlign w:val="superscript"/>
          <w:lang w:eastAsia="en-US"/>
        </w:rPr>
        <w:t xml:space="preserve">* </w:t>
      </w:r>
      <w:r w:rsidRPr="00A40312">
        <w:rPr>
          <w:rFonts w:asciiTheme="majorBidi" w:hAnsiTheme="majorBidi" w:cstheme="majorBidi"/>
          <w:b/>
          <w:bCs/>
          <w:sz w:val="24"/>
          <w:szCs w:val="24"/>
          <w:lang w:eastAsia="en-US"/>
        </w:rPr>
        <w:t>dysponowanie osobą na podstawie np. umowy o pracę, oddanie do dyspozycji przez inny podmiot</w:t>
      </w:r>
      <w:r w:rsidRPr="00A40312">
        <w:rPr>
          <w:rFonts w:asciiTheme="majorBidi" w:hAnsiTheme="majorBidi" w:cstheme="majorBidi"/>
          <w:bCs/>
          <w:sz w:val="24"/>
          <w:szCs w:val="24"/>
          <w:lang w:eastAsia="en-US"/>
        </w:rPr>
        <w:t xml:space="preserve"> </w:t>
      </w:r>
    </w:p>
    <w:p w14:paraId="3BC2CA71" w14:textId="77777777" w:rsidR="00963ABA" w:rsidRPr="00A40312" w:rsidRDefault="00963ABA" w:rsidP="00963ABA">
      <w:pPr>
        <w:autoSpaceDE w:val="0"/>
        <w:contextualSpacing/>
        <w:jc w:val="both"/>
        <w:rPr>
          <w:rFonts w:asciiTheme="majorBidi" w:hAnsiTheme="majorBidi" w:cstheme="majorBidi"/>
          <w:bCs/>
          <w:sz w:val="24"/>
          <w:szCs w:val="24"/>
          <w:lang w:eastAsia="en-US"/>
        </w:rPr>
      </w:pPr>
    </w:p>
    <w:p w14:paraId="7DD7CFB3" w14:textId="47F9CFC7" w:rsidR="00963ABA" w:rsidRPr="00A40312" w:rsidRDefault="00963ABA" w:rsidP="00963ABA">
      <w:pPr>
        <w:autoSpaceDE w:val="0"/>
        <w:contextualSpacing/>
        <w:jc w:val="both"/>
        <w:rPr>
          <w:sz w:val="24"/>
          <w:szCs w:val="24"/>
        </w:rPr>
      </w:pPr>
      <w:r w:rsidRPr="00A40312">
        <w:rPr>
          <w:rFonts w:eastAsia="Calibri"/>
          <w:bCs/>
          <w:sz w:val="24"/>
          <w:szCs w:val="24"/>
          <w:lang w:eastAsia="en-US"/>
        </w:rPr>
        <w:t xml:space="preserve">1. Stosownie do art. 95 ust. 1 ustawy Pzp Zamawiający wymaga zatrudnienia na podstawie umowy o pracę w całym okresie realizacji przedmiotu zamówienia przez Wykonawcę lub Podwykonawcę osób mających realizować zamówienie, </w:t>
      </w:r>
      <w:r w:rsidRPr="00A40312">
        <w:rPr>
          <w:rFonts w:eastAsia="Calibri"/>
          <w:b/>
          <w:sz w:val="24"/>
          <w:szCs w:val="24"/>
          <w:lang w:eastAsia="en-US"/>
        </w:rPr>
        <w:t xml:space="preserve">tj. </w:t>
      </w:r>
      <w:r w:rsidRPr="00A40312">
        <w:rPr>
          <w:rFonts w:eastAsia="Calibri"/>
          <w:b/>
          <w:iCs/>
          <w:sz w:val="24"/>
          <w:szCs w:val="24"/>
          <w:lang w:eastAsia="en-US"/>
        </w:rPr>
        <w:t>wykonujących czynności obsług</w:t>
      </w:r>
      <w:r w:rsidRPr="00A40312">
        <w:rPr>
          <w:b/>
          <w:sz w:val="24"/>
          <w:szCs w:val="24"/>
        </w:rPr>
        <w:t xml:space="preserve"> okresowych podwozi pojazdów specjalnych - pożarniczych</w:t>
      </w:r>
      <w:r w:rsidRPr="00A40312">
        <w:rPr>
          <w:rFonts w:eastAsia="Calibri"/>
          <w:b/>
          <w:iCs/>
          <w:sz w:val="24"/>
          <w:szCs w:val="24"/>
          <w:lang w:eastAsia="en-US"/>
        </w:rPr>
        <w:t xml:space="preserve"> </w:t>
      </w:r>
      <w:r w:rsidRPr="00A40312">
        <w:rPr>
          <w:rFonts w:eastAsia="Calibri"/>
          <w:bCs/>
          <w:sz w:val="24"/>
          <w:szCs w:val="24"/>
          <w:lang w:eastAsia="en-US"/>
        </w:rPr>
        <w:t xml:space="preserve"> - ponieważ zakres czynności tych osób polega na wykonywaniu pracy w sposób określony  w art. 22 § 1 ustawy z dnia 26 czerwca 1974 r. – Kodeks pracy. </w:t>
      </w:r>
    </w:p>
    <w:p w14:paraId="5B4810F1" w14:textId="77777777" w:rsidR="00963ABA" w:rsidRPr="00A40312" w:rsidRDefault="00963ABA" w:rsidP="00963ABA">
      <w:pPr>
        <w:autoSpaceDE w:val="0"/>
        <w:contextualSpacing/>
        <w:jc w:val="both"/>
        <w:rPr>
          <w:sz w:val="24"/>
          <w:szCs w:val="24"/>
        </w:rPr>
      </w:pPr>
      <w:r w:rsidRPr="00A40312">
        <w:rPr>
          <w:rFonts w:eastAsia="Calibri"/>
          <w:bCs/>
          <w:sz w:val="24"/>
          <w:szCs w:val="24"/>
          <w:lang w:eastAsia="en-US"/>
        </w:rPr>
        <w:t xml:space="preserve">Wykonawca zobowiązuje się do zatrudnienia na podstawie stosunku pracy we własnym przedsiębiorstwie lub przez Podwykonawcę osób mających realizować zamówienie, </w:t>
      </w:r>
      <w:r w:rsidRPr="00A40312">
        <w:rPr>
          <w:rFonts w:eastAsia="Calibri"/>
          <w:b/>
          <w:sz w:val="24"/>
          <w:szCs w:val="24"/>
          <w:lang w:eastAsia="en-US"/>
        </w:rPr>
        <w:t xml:space="preserve">tj. </w:t>
      </w:r>
      <w:r w:rsidRPr="00A40312">
        <w:rPr>
          <w:rFonts w:eastAsia="Calibri"/>
          <w:b/>
          <w:iCs/>
          <w:sz w:val="24"/>
          <w:szCs w:val="24"/>
          <w:lang w:eastAsia="en-US"/>
        </w:rPr>
        <w:t>wykonujących czynności obsług</w:t>
      </w:r>
      <w:r w:rsidRPr="00A40312">
        <w:rPr>
          <w:b/>
          <w:sz w:val="24"/>
          <w:szCs w:val="24"/>
        </w:rPr>
        <w:t xml:space="preserve"> okresowych podwozi pojazdów specjalnych - pożarniczych</w:t>
      </w:r>
      <w:r w:rsidRPr="00A40312">
        <w:rPr>
          <w:rFonts w:eastAsia="Calibri"/>
          <w:b/>
          <w:iCs/>
          <w:sz w:val="24"/>
          <w:szCs w:val="24"/>
          <w:lang w:eastAsia="en-US"/>
        </w:rPr>
        <w:t xml:space="preserve"> </w:t>
      </w:r>
      <w:r w:rsidRPr="00A40312">
        <w:rPr>
          <w:rFonts w:eastAsia="Calibri"/>
          <w:bCs/>
          <w:sz w:val="24"/>
          <w:szCs w:val="24"/>
          <w:lang w:eastAsia="en-US"/>
        </w:rPr>
        <w:t xml:space="preserve"> - </w:t>
      </w:r>
      <w:r w:rsidRPr="00A40312">
        <w:rPr>
          <w:rFonts w:eastAsia="Calibri"/>
          <w:bCs/>
          <w:sz w:val="24"/>
          <w:szCs w:val="24"/>
          <w:lang w:eastAsia="en-US"/>
        </w:rPr>
        <w:lastRenderedPageBreak/>
        <w:t xml:space="preserve">ponieważ zakres czynności tych osób polega na wykonywaniu pracy w sposób określony  w art. 22 § 1 ustawy z dnia 26 czerwca 1974 r. – Kodeks pracy. </w:t>
      </w:r>
    </w:p>
    <w:p w14:paraId="76BEE4C2" w14:textId="77777777" w:rsidR="00963ABA" w:rsidRPr="00A40312" w:rsidRDefault="00963ABA" w:rsidP="00963ABA">
      <w:pPr>
        <w:autoSpaceDE w:val="0"/>
        <w:autoSpaceDN w:val="0"/>
        <w:adjustRightInd w:val="0"/>
        <w:contextualSpacing/>
        <w:jc w:val="both"/>
        <w:rPr>
          <w:rFonts w:eastAsia="Calibri"/>
          <w:b/>
          <w:sz w:val="24"/>
          <w:szCs w:val="24"/>
          <w:lang w:eastAsia="en-US"/>
        </w:rPr>
      </w:pPr>
      <w:r w:rsidRPr="00A40312">
        <w:rPr>
          <w:rFonts w:eastAsia="Calibri"/>
          <w:b/>
          <w:sz w:val="24"/>
          <w:szCs w:val="24"/>
          <w:lang w:eastAsia="en-US"/>
        </w:rPr>
        <w:t>Inne ewentualne osoby, które nie wykonują czynności, o których mowa w zdaniu poprzednim nie muszą być zatrudnione na umowę o pracę – pozostaje to w gestii Wykonawcy.</w:t>
      </w:r>
    </w:p>
    <w:p w14:paraId="7D646E6E" w14:textId="77777777" w:rsidR="00E77AEB" w:rsidRPr="00A40312" w:rsidRDefault="00E77AEB" w:rsidP="00E77AEB">
      <w:pPr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sz w:val="24"/>
          <w:szCs w:val="24"/>
          <w:lang w:eastAsia="en-US"/>
        </w:rPr>
      </w:pPr>
      <w:r w:rsidRPr="00A40312">
        <w:rPr>
          <w:rFonts w:asciiTheme="majorBidi" w:hAnsiTheme="majorBidi" w:cstheme="majorBidi"/>
          <w:b/>
          <w:sz w:val="24"/>
          <w:szCs w:val="24"/>
          <w:u w:val="single"/>
          <w:lang w:eastAsia="en-US"/>
        </w:rPr>
        <w:t>Jako zasoby własne zamawiający rozumie: np. zatrudnienie na umowę o pracę</w:t>
      </w:r>
      <w:r w:rsidRPr="00A40312">
        <w:rPr>
          <w:rFonts w:asciiTheme="majorBidi" w:hAnsiTheme="majorBidi" w:cstheme="majorBidi"/>
          <w:b/>
          <w:sz w:val="24"/>
          <w:szCs w:val="24"/>
          <w:lang w:eastAsia="en-US"/>
        </w:rPr>
        <w:t xml:space="preserve">; </w:t>
      </w:r>
      <w:r w:rsidRPr="00A40312">
        <w:rPr>
          <w:rFonts w:asciiTheme="majorBidi" w:hAnsiTheme="majorBidi" w:cstheme="majorBidi"/>
          <w:b/>
          <w:sz w:val="24"/>
          <w:szCs w:val="24"/>
          <w:u w:val="single"/>
          <w:lang w:eastAsia="en-US"/>
        </w:rPr>
        <w:t>jako poleganie na zasobach innych podmiotów</w:t>
      </w:r>
      <w:r w:rsidRPr="00A40312">
        <w:rPr>
          <w:rFonts w:asciiTheme="majorBidi" w:hAnsiTheme="majorBidi" w:cstheme="majorBidi"/>
          <w:b/>
          <w:sz w:val="24"/>
          <w:szCs w:val="24"/>
          <w:lang w:eastAsia="en-US"/>
        </w:rPr>
        <w:t>: np. porozumienie o oddelegowaniu pracownika</w:t>
      </w:r>
    </w:p>
    <w:p w14:paraId="10ED710B" w14:textId="77777777" w:rsidR="00E77AEB" w:rsidRPr="00A40312" w:rsidRDefault="00E77AEB" w:rsidP="00E77AEB">
      <w:pPr>
        <w:jc w:val="both"/>
        <w:rPr>
          <w:rFonts w:asciiTheme="majorBidi" w:hAnsiTheme="majorBidi" w:cstheme="majorBidi"/>
          <w:sz w:val="24"/>
          <w:szCs w:val="24"/>
        </w:rPr>
      </w:pPr>
      <w:r w:rsidRPr="00A40312">
        <w:rPr>
          <w:rFonts w:asciiTheme="majorBidi" w:hAnsiTheme="majorBidi" w:cstheme="majorBidi"/>
          <w:sz w:val="24"/>
          <w:szCs w:val="24"/>
        </w:rPr>
        <w:t xml:space="preserve">Wykonawca, który polega na zdolnościach lub sytuacji podmiotów udostępniających zasoby, </w:t>
      </w:r>
      <w:r w:rsidRPr="00A40312">
        <w:rPr>
          <w:rFonts w:asciiTheme="majorBidi" w:hAnsiTheme="majorBidi" w:cstheme="majorBidi"/>
          <w:b/>
          <w:sz w:val="24"/>
          <w:szCs w:val="24"/>
          <w:u w:val="single"/>
        </w:rPr>
        <w:t>składa wraz z ofertą</w:t>
      </w:r>
      <w:r w:rsidRPr="00A40312">
        <w:rPr>
          <w:rFonts w:asciiTheme="majorBidi" w:hAnsiTheme="majorBidi" w:cstheme="majorBidi"/>
          <w:sz w:val="24"/>
          <w:szCs w:val="24"/>
        </w:rPr>
        <w:t xml:space="preserve">, </w:t>
      </w:r>
      <w:r w:rsidRPr="00A40312">
        <w:rPr>
          <w:rFonts w:asciiTheme="majorBidi" w:hAnsiTheme="majorBidi" w:cstheme="majorBidi"/>
          <w:b/>
          <w:sz w:val="24"/>
          <w:szCs w:val="24"/>
          <w:u w:val="single"/>
        </w:rPr>
        <w:t>zobowiązanie podmiotu udostępniającego zasoby</w:t>
      </w:r>
      <w:r w:rsidRPr="00A40312">
        <w:rPr>
          <w:rFonts w:asciiTheme="majorBidi" w:hAnsiTheme="majorBidi" w:cstheme="majorBidi"/>
          <w:sz w:val="24"/>
          <w:szCs w:val="24"/>
        </w:rPr>
        <w:t xml:space="preserve"> do oddania mu do dyspozycji niezbędnych zasobów na potrzeby realizacji danego zamówienia </w:t>
      </w:r>
      <w:r w:rsidRPr="00A40312">
        <w:rPr>
          <w:rFonts w:asciiTheme="majorBidi" w:hAnsiTheme="majorBidi" w:cstheme="majorBidi"/>
          <w:b/>
          <w:sz w:val="24"/>
          <w:szCs w:val="24"/>
          <w:u w:val="single"/>
        </w:rPr>
        <w:t>lub inny podmiotowy środek dowodowy potwierdzający, że wykonawca realizując zamówienie, będzie dysponował niezbędnymi zasobami tych podmiotów</w:t>
      </w:r>
      <w:r w:rsidRPr="00A40312">
        <w:rPr>
          <w:rFonts w:asciiTheme="majorBidi" w:hAnsiTheme="majorBidi" w:cstheme="majorBidi"/>
          <w:sz w:val="24"/>
          <w:szCs w:val="24"/>
        </w:rPr>
        <w:t>.</w:t>
      </w:r>
    </w:p>
    <w:p w14:paraId="64B2BCE9" w14:textId="18B2D072" w:rsidR="000B7842" w:rsidRPr="00A40312" w:rsidRDefault="006A280C" w:rsidP="006A280C">
      <w:pPr>
        <w:rPr>
          <w:rFonts w:asciiTheme="majorBidi" w:hAnsiTheme="majorBidi" w:cstheme="majorBidi"/>
          <w:sz w:val="24"/>
          <w:szCs w:val="24"/>
        </w:rPr>
        <w:sectPr w:rsidR="000B7842" w:rsidRPr="00A40312" w:rsidSect="00DB439B">
          <w:headerReference w:type="default" r:id="rId9"/>
          <w:footerReference w:type="even" r:id="rId10"/>
          <w:footerReference w:type="default" r:id="rId11"/>
          <w:type w:val="continuous"/>
          <w:pgSz w:w="16840" w:h="11907" w:orient="landscape" w:code="9"/>
          <w:pgMar w:top="1440" w:right="1440" w:bottom="1440" w:left="1800" w:header="709" w:footer="709" w:gutter="0"/>
          <w:cols w:space="708"/>
          <w:docGrid w:linePitch="360"/>
        </w:sectPr>
      </w:pPr>
      <w:r>
        <w:rPr>
          <w:rFonts w:asciiTheme="majorBidi" w:hAnsiTheme="majorBidi" w:cstheme="majorBidi"/>
          <w:sz w:val="24"/>
          <w:szCs w:val="24"/>
        </w:rPr>
        <w:br w:type="page"/>
      </w:r>
      <w:bookmarkStart w:id="0" w:name="_GoBack"/>
      <w:bookmarkEnd w:id="0"/>
    </w:p>
    <w:p w14:paraId="46EA4083" w14:textId="4211DAA0" w:rsidR="00214B94" w:rsidRPr="00A40312" w:rsidRDefault="00214B94" w:rsidP="00CE798F">
      <w:pPr>
        <w:rPr>
          <w:sz w:val="24"/>
          <w:szCs w:val="24"/>
        </w:rPr>
      </w:pPr>
    </w:p>
    <w:sectPr w:rsidR="00214B94" w:rsidRPr="00A40312" w:rsidSect="00DB439B">
      <w:pgSz w:w="11907" w:h="16840" w:code="9"/>
      <w:pgMar w:top="1440" w:right="1440" w:bottom="1440" w:left="18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B89CC6" w14:textId="77777777" w:rsidR="00835C24" w:rsidRDefault="00835C24" w:rsidP="00377896">
      <w:r>
        <w:separator/>
      </w:r>
    </w:p>
  </w:endnote>
  <w:endnote w:type="continuationSeparator" w:id="0">
    <w:p w14:paraId="4B824661" w14:textId="77777777" w:rsidR="00835C24" w:rsidRDefault="00835C24" w:rsidP="00377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lassic EFN">
    <w:altName w:val="Cambria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56E43" w14:textId="77777777" w:rsidR="000F2A58" w:rsidRDefault="000F2A58" w:rsidP="00F678C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B402A3" w14:textId="77777777" w:rsidR="000F2A58" w:rsidRDefault="000F2A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2641293"/>
      <w:docPartObj>
        <w:docPartGallery w:val="Page Numbers (Bottom of Page)"/>
        <w:docPartUnique/>
      </w:docPartObj>
    </w:sdtPr>
    <w:sdtContent>
      <w:p w14:paraId="51FAE6C7" w14:textId="79C46864" w:rsidR="00CE798F" w:rsidRDefault="00CE798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142215C9" w14:textId="77777777" w:rsidR="00CE798F" w:rsidRDefault="00CE79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146426" w14:textId="77777777" w:rsidR="00835C24" w:rsidRDefault="00835C24" w:rsidP="00377896">
      <w:r>
        <w:separator/>
      </w:r>
    </w:p>
  </w:footnote>
  <w:footnote w:type="continuationSeparator" w:id="0">
    <w:p w14:paraId="3E6C505E" w14:textId="77777777" w:rsidR="00835C24" w:rsidRDefault="00835C24" w:rsidP="00377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4D7C9" w14:textId="77777777" w:rsidR="000F2A58" w:rsidRDefault="000F2A58" w:rsidP="00F678C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16"/>
    <w:lvl w:ilvl="0">
      <w:start w:val="1"/>
      <w:numFmt w:val="upperLetter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Arial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Calibri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6"/>
    <w:multiLevelType w:val="multilevel"/>
    <w:tmpl w:val="00000006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Segoe UI"/>
        <w:color w:val="auto"/>
        <w:sz w:val="18"/>
        <w:szCs w:val="18"/>
        <w:lang w:val="cs-CZ"/>
      </w:rPr>
    </w:lvl>
    <w:lvl w:ilvl="1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ascii="Palatino Linotype" w:eastAsia="Arial Unicode MS" w:hAnsi="Palatino Linotype" w:cs="Palatino Linotype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9E269082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9"/>
    <w:multiLevelType w:val="multilevel"/>
    <w:tmpl w:val="00000009"/>
    <w:name w:val="WW8Num21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6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10"/>
    <w:multiLevelType w:val="singleLevel"/>
    <w:tmpl w:val="48F68518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8" w15:restartNumberingAfterBreak="0">
    <w:nsid w:val="00000016"/>
    <w:multiLevelType w:val="multilevel"/>
    <w:tmpl w:val="00000016"/>
    <w:name w:val="WWNum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7"/>
    <w:multiLevelType w:val="multilevel"/>
    <w:tmpl w:val="00000017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1" w15:restartNumberingAfterBreak="0">
    <w:nsid w:val="0000001B"/>
    <w:multiLevelType w:val="singleLevel"/>
    <w:tmpl w:val="0000001B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2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3" w15:restartNumberingAfterBreak="0">
    <w:nsid w:val="0000001E"/>
    <w:multiLevelType w:val="multilevel"/>
    <w:tmpl w:val="AAB4330A"/>
    <w:name w:val="WWNum30"/>
    <w:lvl w:ilvl="0">
      <w:start w:val="1"/>
      <w:numFmt w:val="decimal"/>
      <w:lvlText w:val="%1."/>
      <w:lvlJc w:val="left"/>
      <w:pPr>
        <w:tabs>
          <w:tab w:val="num" w:pos="-786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00022"/>
    <w:multiLevelType w:val="multilevel"/>
    <w:tmpl w:val="87122B1C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3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4"/>
        <w:szCs w:val="24"/>
        <w:lang w:eastAsia="pl-PL"/>
      </w:rPr>
    </w:lvl>
    <w:lvl w:ilvl="2">
      <w:start w:val="18"/>
      <w:numFmt w:val="upperRoman"/>
      <w:lvlText w:val="%3."/>
      <w:lvlJc w:val="left"/>
      <w:pPr>
        <w:tabs>
          <w:tab w:val="num" w:pos="0"/>
        </w:tabs>
        <w:ind w:left="2700" w:hanging="720"/>
      </w:pPr>
      <w:rPr>
        <w:rFonts w:hint="default"/>
        <w:b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00000023"/>
    <w:multiLevelType w:val="singleLevel"/>
    <w:tmpl w:val="653AB78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6" w15:restartNumberingAfterBreak="0">
    <w:nsid w:val="00000028"/>
    <w:multiLevelType w:val="singleLevel"/>
    <w:tmpl w:val="9BDCD7B4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color w:val="auto"/>
      </w:rPr>
    </w:lvl>
  </w:abstractNum>
  <w:abstractNum w:abstractNumId="17" w15:restartNumberingAfterBreak="0">
    <w:nsid w:val="00000029"/>
    <w:multiLevelType w:val="singleLevel"/>
    <w:tmpl w:val="B5CE1F94"/>
    <w:name w:val="WW8Num58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Theme="majorBidi" w:eastAsia="Calibri" w:hAnsiTheme="majorBidi" w:cstheme="majorBidi" w:hint="default"/>
        <w:b w:val="0"/>
        <w:strike w:val="0"/>
        <w:color w:val="auto"/>
        <w:sz w:val="24"/>
        <w:szCs w:val="24"/>
        <w:lang w:eastAsia="en-US"/>
      </w:rPr>
    </w:lvl>
  </w:abstractNum>
  <w:abstractNum w:abstractNumId="18" w15:restartNumberingAfterBreak="0">
    <w:nsid w:val="0000002A"/>
    <w:multiLevelType w:val="singleLevel"/>
    <w:tmpl w:val="4CACC76E"/>
    <w:name w:val="WW8Num5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rFonts w:asciiTheme="majorBidi" w:eastAsia="Calibri" w:hAnsiTheme="majorBidi" w:cstheme="majorBidi" w:hint="default"/>
        <w:b w:val="0"/>
        <w:bCs/>
        <w:sz w:val="24"/>
        <w:szCs w:val="24"/>
        <w:lang w:eastAsia="en-US"/>
      </w:rPr>
    </w:lvl>
  </w:abstractNum>
  <w:abstractNum w:abstractNumId="19" w15:restartNumberingAfterBreak="0">
    <w:nsid w:val="0000002C"/>
    <w:multiLevelType w:val="singleLevel"/>
    <w:tmpl w:val="F6524F78"/>
    <w:lvl w:ilvl="0">
      <w:start w:val="1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0" w15:restartNumberingAfterBreak="0">
    <w:nsid w:val="00000033"/>
    <w:multiLevelType w:val="singleLevel"/>
    <w:tmpl w:val="237247AE"/>
    <w:name w:val="WW8Num6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21" w15:restartNumberingAfterBreak="0">
    <w:nsid w:val="00000035"/>
    <w:multiLevelType w:val="singleLevel"/>
    <w:tmpl w:val="00000035"/>
    <w:name w:val="WW8Num6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2" w15:restartNumberingAfterBreak="0">
    <w:nsid w:val="00000036"/>
    <w:multiLevelType w:val="singleLevel"/>
    <w:tmpl w:val="255A53A2"/>
    <w:name w:val="WW8Num68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</w:rPr>
    </w:lvl>
  </w:abstractNum>
  <w:abstractNum w:abstractNumId="23" w15:restartNumberingAfterBreak="0">
    <w:nsid w:val="00000037"/>
    <w:multiLevelType w:val="singleLevel"/>
    <w:tmpl w:val="02DA9FE0"/>
    <w:name w:val="WW8Num69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4" w15:restartNumberingAfterBreak="0">
    <w:nsid w:val="00000039"/>
    <w:multiLevelType w:val="multilevel"/>
    <w:tmpl w:val="A9BE7F86"/>
    <w:name w:val="WW8Num7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 w:hint="default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3A"/>
    <w:multiLevelType w:val="multilevel"/>
    <w:tmpl w:val="D2E8870C"/>
    <w:lvl w:ilvl="0">
      <w:start w:val="8"/>
      <w:numFmt w:val="decimal"/>
      <w:lvlText w:val="%1."/>
      <w:lvlJc w:val="left"/>
      <w:pPr>
        <w:tabs>
          <w:tab w:val="num" w:pos="647"/>
        </w:tabs>
        <w:ind w:left="1367" w:hanging="360"/>
      </w:pPr>
      <w:rPr>
        <w:rFonts w:asciiTheme="majorBidi" w:eastAsia="Calibri" w:hAnsiTheme="majorBidi" w:cstheme="majorBidi" w:hint="default"/>
        <w:bCs/>
        <w:strike w:val="0"/>
        <w:color w:val="auto"/>
        <w:sz w:val="24"/>
        <w:szCs w:val="24"/>
        <w:lang w:eastAsia="en-US"/>
      </w:rPr>
    </w:lvl>
    <w:lvl w:ilvl="1">
      <w:start w:val="1"/>
      <w:numFmt w:val="lowerLetter"/>
      <w:lvlText w:val="%2."/>
      <w:lvlJc w:val="left"/>
      <w:pPr>
        <w:tabs>
          <w:tab w:val="num" w:pos="-2199"/>
        </w:tabs>
        <w:ind w:left="-759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-1548"/>
        </w:tabs>
        <w:ind w:left="612" w:hanging="180"/>
      </w:pPr>
    </w:lvl>
    <w:lvl w:ilvl="3">
      <w:start w:val="1"/>
      <w:numFmt w:val="decimal"/>
      <w:lvlText w:val="%4."/>
      <w:lvlJc w:val="left"/>
      <w:pPr>
        <w:tabs>
          <w:tab w:val="num" w:pos="-1548"/>
        </w:tabs>
        <w:ind w:left="1332" w:hanging="360"/>
      </w:pPr>
    </w:lvl>
    <w:lvl w:ilvl="4">
      <w:start w:val="1"/>
      <w:numFmt w:val="lowerLetter"/>
      <w:lvlText w:val="%5."/>
      <w:lvlJc w:val="left"/>
      <w:pPr>
        <w:tabs>
          <w:tab w:val="num" w:pos="-1548"/>
        </w:tabs>
        <w:ind w:left="2052" w:hanging="360"/>
      </w:pPr>
    </w:lvl>
    <w:lvl w:ilvl="5">
      <w:start w:val="1"/>
      <w:numFmt w:val="lowerRoman"/>
      <w:lvlText w:val="%6."/>
      <w:lvlJc w:val="right"/>
      <w:pPr>
        <w:tabs>
          <w:tab w:val="num" w:pos="-1548"/>
        </w:tabs>
        <w:ind w:left="2772" w:hanging="180"/>
      </w:pPr>
    </w:lvl>
    <w:lvl w:ilvl="6">
      <w:start w:val="1"/>
      <w:numFmt w:val="decimal"/>
      <w:lvlText w:val="%7."/>
      <w:lvlJc w:val="left"/>
      <w:pPr>
        <w:tabs>
          <w:tab w:val="num" w:pos="-1548"/>
        </w:tabs>
        <w:ind w:left="3492" w:hanging="360"/>
      </w:pPr>
    </w:lvl>
    <w:lvl w:ilvl="7">
      <w:start w:val="1"/>
      <w:numFmt w:val="lowerLetter"/>
      <w:lvlText w:val="%8."/>
      <w:lvlJc w:val="left"/>
      <w:pPr>
        <w:tabs>
          <w:tab w:val="num" w:pos="-1548"/>
        </w:tabs>
        <w:ind w:left="4212" w:hanging="360"/>
      </w:pPr>
    </w:lvl>
    <w:lvl w:ilvl="8">
      <w:start w:val="1"/>
      <w:numFmt w:val="lowerRoman"/>
      <w:lvlText w:val="%9."/>
      <w:lvlJc w:val="right"/>
      <w:pPr>
        <w:tabs>
          <w:tab w:val="num" w:pos="-1548"/>
        </w:tabs>
        <w:ind w:left="4932" w:hanging="180"/>
      </w:pPr>
    </w:lvl>
  </w:abstractNum>
  <w:abstractNum w:abstractNumId="26" w15:restartNumberingAfterBreak="0">
    <w:nsid w:val="0150071F"/>
    <w:multiLevelType w:val="multilevel"/>
    <w:tmpl w:val="1AA0E1F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01664869"/>
    <w:multiLevelType w:val="multilevel"/>
    <w:tmpl w:val="62AE0954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02AC40E3"/>
    <w:multiLevelType w:val="hybridMultilevel"/>
    <w:tmpl w:val="6004DD4E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2CA2411"/>
    <w:multiLevelType w:val="hybridMultilevel"/>
    <w:tmpl w:val="7D2EB344"/>
    <w:lvl w:ilvl="0" w:tplc="923697E8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31E3E01"/>
    <w:multiLevelType w:val="hybridMultilevel"/>
    <w:tmpl w:val="810408B0"/>
    <w:lvl w:ilvl="0" w:tplc="99F027BE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47705FA"/>
    <w:multiLevelType w:val="multilevel"/>
    <w:tmpl w:val="CE1CA6E8"/>
    <w:styleLink w:val="WWNum1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2" w15:restartNumberingAfterBreak="0">
    <w:nsid w:val="05D03744"/>
    <w:multiLevelType w:val="hybridMultilevel"/>
    <w:tmpl w:val="ADBEE77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063E3614"/>
    <w:multiLevelType w:val="hybridMultilevel"/>
    <w:tmpl w:val="B238817E"/>
    <w:lvl w:ilvl="0" w:tplc="A2842E8C">
      <w:start w:val="18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6435D4D"/>
    <w:multiLevelType w:val="hybridMultilevel"/>
    <w:tmpl w:val="6C1CE010"/>
    <w:lvl w:ilvl="0" w:tplc="04150017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5" w15:restartNumberingAfterBreak="0">
    <w:nsid w:val="066C0A92"/>
    <w:multiLevelType w:val="multilevel"/>
    <w:tmpl w:val="45C0476C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07B556D0"/>
    <w:multiLevelType w:val="multilevel"/>
    <w:tmpl w:val="82F8E2FE"/>
    <w:styleLink w:val="WW8Num20143"/>
    <w:lvl w:ilvl="0">
      <w:start w:val="1"/>
      <w:numFmt w:val="decimal"/>
      <w:lvlText w:val="%1."/>
      <w:lvlJc w:val="left"/>
      <w:rPr>
        <w:b w:val="0"/>
        <w:i w:val="0"/>
        <w:color w:val="00000A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7" w15:restartNumberingAfterBreak="0">
    <w:nsid w:val="07EF098E"/>
    <w:multiLevelType w:val="singleLevel"/>
    <w:tmpl w:val="48F685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38" w15:restartNumberingAfterBreak="0">
    <w:nsid w:val="08F679D5"/>
    <w:multiLevelType w:val="hybridMultilevel"/>
    <w:tmpl w:val="254AF620"/>
    <w:lvl w:ilvl="0" w:tplc="E690AB0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08FF4648"/>
    <w:multiLevelType w:val="multilevel"/>
    <w:tmpl w:val="D2E8870C"/>
    <w:lvl w:ilvl="0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bCs/>
        <w:strike w:val="0"/>
        <w:color w:val="auto"/>
        <w:sz w:val="24"/>
        <w:szCs w:val="24"/>
        <w:lang w:eastAsia="en-US"/>
      </w:rPr>
    </w:lvl>
    <w:lvl w:ilvl="1">
      <w:start w:val="1"/>
      <w:numFmt w:val="lowerLetter"/>
      <w:lvlText w:val="%2."/>
      <w:lvlJc w:val="left"/>
      <w:pPr>
        <w:tabs>
          <w:tab w:val="num" w:pos="-3206"/>
        </w:tabs>
        <w:ind w:left="-1766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-2555"/>
        </w:tabs>
        <w:ind w:left="-395" w:hanging="180"/>
      </w:pPr>
    </w:lvl>
    <w:lvl w:ilvl="3">
      <w:start w:val="1"/>
      <w:numFmt w:val="decimal"/>
      <w:lvlText w:val="%4."/>
      <w:lvlJc w:val="left"/>
      <w:pPr>
        <w:tabs>
          <w:tab w:val="num" w:pos="-2555"/>
        </w:tabs>
        <w:ind w:left="325" w:hanging="360"/>
      </w:pPr>
    </w:lvl>
    <w:lvl w:ilvl="4">
      <w:start w:val="1"/>
      <w:numFmt w:val="lowerLetter"/>
      <w:lvlText w:val="%5."/>
      <w:lvlJc w:val="left"/>
      <w:pPr>
        <w:tabs>
          <w:tab w:val="num" w:pos="-2555"/>
        </w:tabs>
        <w:ind w:left="1045" w:hanging="360"/>
      </w:pPr>
    </w:lvl>
    <w:lvl w:ilvl="5">
      <w:start w:val="1"/>
      <w:numFmt w:val="lowerRoman"/>
      <w:lvlText w:val="%6."/>
      <w:lvlJc w:val="right"/>
      <w:pPr>
        <w:tabs>
          <w:tab w:val="num" w:pos="-2555"/>
        </w:tabs>
        <w:ind w:left="1765" w:hanging="180"/>
      </w:pPr>
    </w:lvl>
    <w:lvl w:ilvl="6">
      <w:start w:val="1"/>
      <w:numFmt w:val="decimal"/>
      <w:lvlText w:val="%7."/>
      <w:lvlJc w:val="left"/>
      <w:pPr>
        <w:tabs>
          <w:tab w:val="num" w:pos="-2555"/>
        </w:tabs>
        <w:ind w:left="2485" w:hanging="360"/>
      </w:pPr>
    </w:lvl>
    <w:lvl w:ilvl="7">
      <w:start w:val="1"/>
      <w:numFmt w:val="lowerLetter"/>
      <w:lvlText w:val="%8."/>
      <w:lvlJc w:val="left"/>
      <w:pPr>
        <w:tabs>
          <w:tab w:val="num" w:pos="-2555"/>
        </w:tabs>
        <w:ind w:left="3205" w:hanging="360"/>
      </w:pPr>
    </w:lvl>
    <w:lvl w:ilvl="8">
      <w:start w:val="1"/>
      <w:numFmt w:val="lowerRoman"/>
      <w:lvlText w:val="%9."/>
      <w:lvlJc w:val="right"/>
      <w:pPr>
        <w:tabs>
          <w:tab w:val="num" w:pos="-2555"/>
        </w:tabs>
        <w:ind w:left="3925" w:hanging="180"/>
      </w:pPr>
    </w:lvl>
  </w:abstractNum>
  <w:abstractNum w:abstractNumId="40" w15:restartNumberingAfterBreak="0">
    <w:nsid w:val="092D4419"/>
    <w:multiLevelType w:val="hybridMultilevel"/>
    <w:tmpl w:val="1F9E55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1" w15:restartNumberingAfterBreak="0">
    <w:nsid w:val="0A632C92"/>
    <w:multiLevelType w:val="multilevel"/>
    <w:tmpl w:val="178CB388"/>
    <w:styleLink w:val="WWNum2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2" w15:restartNumberingAfterBreak="0">
    <w:nsid w:val="0ADB2E34"/>
    <w:multiLevelType w:val="hybridMultilevel"/>
    <w:tmpl w:val="3632947C"/>
    <w:lvl w:ilvl="0" w:tplc="9F1EF33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B450F5C"/>
    <w:multiLevelType w:val="hybridMultilevel"/>
    <w:tmpl w:val="B238817E"/>
    <w:lvl w:ilvl="0" w:tplc="A2842E8C">
      <w:start w:val="18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0B805D97"/>
    <w:multiLevelType w:val="multilevel"/>
    <w:tmpl w:val="9F98125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5" w15:restartNumberingAfterBreak="0">
    <w:nsid w:val="0C623695"/>
    <w:multiLevelType w:val="multilevel"/>
    <w:tmpl w:val="3FAACF70"/>
    <w:styleLink w:val="WWNum10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6" w15:restartNumberingAfterBreak="0">
    <w:nsid w:val="0DF347EE"/>
    <w:multiLevelType w:val="hybridMultilevel"/>
    <w:tmpl w:val="6EBA716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47" w15:restartNumberingAfterBreak="0">
    <w:nsid w:val="0F1132D8"/>
    <w:multiLevelType w:val="hybridMultilevel"/>
    <w:tmpl w:val="4EAC84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0012D6E"/>
    <w:multiLevelType w:val="hybridMultilevel"/>
    <w:tmpl w:val="1D92E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02E5DD2"/>
    <w:multiLevelType w:val="hybridMultilevel"/>
    <w:tmpl w:val="1FE88E96"/>
    <w:lvl w:ilvl="0" w:tplc="614073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14F2D91"/>
    <w:multiLevelType w:val="hybridMultilevel"/>
    <w:tmpl w:val="B3B846B8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1EE02D1"/>
    <w:multiLevelType w:val="hybridMultilevel"/>
    <w:tmpl w:val="12743222"/>
    <w:lvl w:ilvl="0" w:tplc="E04EA494">
      <w:start w:val="1"/>
      <w:numFmt w:val="decimal"/>
      <w:lvlText w:val="%1."/>
      <w:lvlJc w:val="left"/>
      <w:pPr>
        <w:ind w:left="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52" w15:restartNumberingAfterBreak="0">
    <w:nsid w:val="1229643B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2D9355B"/>
    <w:multiLevelType w:val="hybridMultilevel"/>
    <w:tmpl w:val="23B665BC"/>
    <w:lvl w:ilvl="0" w:tplc="59A214DC">
      <w:start w:val="1"/>
      <w:numFmt w:val="decimal"/>
      <w:pStyle w:val="Poziom2-pkt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7">
      <w:start w:val="1"/>
      <w:numFmt w:val="lowerLetter"/>
      <w:pStyle w:val="Poziom3-ppkt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3B837AC"/>
    <w:multiLevelType w:val="hybridMultilevel"/>
    <w:tmpl w:val="9FB8DC34"/>
    <w:styleLink w:val="StylStylPunktowane11ptPogrubienieKonspektynumerowaneTim121"/>
    <w:lvl w:ilvl="0" w:tplc="0415000F">
      <w:start w:val="1"/>
      <w:numFmt w:val="decimal"/>
      <w:lvlText w:val="%1."/>
      <w:lvlJc w:val="left"/>
      <w:pPr>
        <w:ind w:left="35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F65354">
      <w:start w:val="1"/>
      <w:numFmt w:val="lowerLetter"/>
      <w:lvlText w:val="%2"/>
      <w:lvlJc w:val="left"/>
      <w:pPr>
        <w:ind w:left="10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708086">
      <w:start w:val="1"/>
      <w:numFmt w:val="lowerRoman"/>
      <w:lvlText w:val="%3"/>
      <w:lvlJc w:val="left"/>
      <w:pPr>
        <w:ind w:left="18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C8F7CC">
      <w:start w:val="1"/>
      <w:numFmt w:val="decimal"/>
      <w:lvlText w:val="%4"/>
      <w:lvlJc w:val="left"/>
      <w:pPr>
        <w:ind w:left="25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763D08">
      <w:start w:val="1"/>
      <w:numFmt w:val="lowerLetter"/>
      <w:lvlText w:val="%5"/>
      <w:lvlJc w:val="left"/>
      <w:pPr>
        <w:ind w:left="32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AEFD42">
      <w:start w:val="1"/>
      <w:numFmt w:val="lowerRoman"/>
      <w:lvlText w:val="%6"/>
      <w:lvlJc w:val="left"/>
      <w:pPr>
        <w:ind w:left="39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FA3D34">
      <w:start w:val="1"/>
      <w:numFmt w:val="decimal"/>
      <w:lvlText w:val="%7"/>
      <w:lvlJc w:val="left"/>
      <w:pPr>
        <w:ind w:left="46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626E8A">
      <w:start w:val="1"/>
      <w:numFmt w:val="lowerLetter"/>
      <w:lvlText w:val="%8"/>
      <w:lvlJc w:val="left"/>
      <w:pPr>
        <w:ind w:left="54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38C2AA">
      <w:start w:val="1"/>
      <w:numFmt w:val="lowerRoman"/>
      <w:lvlText w:val="%9"/>
      <w:lvlJc w:val="left"/>
      <w:pPr>
        <w:ind w:left="61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14AF2A2C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6A14784"/>
    <w:multiLevelType w:val="hybridMultilevel"/>
    <w:tmpl w:val="D01E89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179B4442"/>
    <w:multiLevelType w:val="hybridMultilevel"/>
    <w:tmpl w:val="2DEC4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DB5D12"/>
    <w:multiLevelType w:val="multilevel"/>
    <w:tmpl w:val="7E7A6D3C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60" w15:restartNumberingAfterBreak="0">
    <w:nsid w:val="17F66062"/>
    <w:multiLevelType w:val="multilevel"/>
    <w:tmpl w:val="D49AC84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hAnsiTheme="majorBidi" w:cstheme="majorBidi" w:hint="default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ascii="Arial" w:eastAsia="Calibri" w:hAnsi="Arial" w:cs="Arial" w:hint="default"/>
        <w:sz w:val="24"/>
        <w:szCs w:val="24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61" w15:restartNumberingAfterBreak="0">
    <w:nsid w:val="184E1422"/>
    <w:multiLevelType w:val="hybridMultilevel"/>
    <w:tmpl w:val="FF84286E"/>
    <w:lvl w:ilvl="0" w:tplc="E04EA494">
      <w:start w:val="1"/>
      <w:numFmt w:val="decimal"/>
      <w:lvlText w:val="%1."/>
      <w:lvlJc w:val="left"/>
      <w:pPr>
        <w:ind w:left="2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62" w15:restartNumberingAfterBreak="0">
    <w:nsid w:val="1A5439C4"/>
    <w:multiLevelType w:val="hybridMultilevel"/>
    <w:tmpl w:val="C8060D60"/>
    <w:lvl w:ilvl="0" w:tplc="614073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A9750B5"/>
    <w:multiLevelType w:val="hybridMultilevel"/>
    <w:tmpl w:val="14848C4A"/>
    <w:lvl w:ilvl="0" w:tplc="3F445FA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B0B3334"/>
    <w:multiLevelType w:val="multilevel"/>
    <w:tmpl w:val="1362DED8"/>
    <w:styleLink w:val="WWNum6"/>
    <w:lvl w:ilvl="0">
      <w:start w:val="1"/>
      <w:numFmt w:val="decimal"/>
      <w:lvlText w:val="%1."/>
      <w:lvlJc w:val="left"/>
      <w:pPr>
        <w:ind w:left="765" w:hanging="4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5" w15:restartNumberingAfterBreak="0">
    <w:nsid w:val="1BF823FD"/>
    <w:multiLevelType w:val="hybridMultilevel"/>
    <w:tmpl w:val="4EAC84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C32724B"/>
    <w:multiLevelType w:val="hybridMultilevel"/>
    <w:tmpl w:val="D15E90F0"/>
    <w:lvl w:ilvl="0" w:tplc="68BA43E6">
      <w:start w:val="2"/>
      <w:numFmt w:val="decimal"/>
      <w:lvlText w:val="%1."/>
      <w:lvlJc w:val="left"/>
      <w:pPr>
        <w:ind w:left="1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E916B1C"/>
    <w:multiLevelType w:val="hybridMultilevel"/>
    <w:tmpl w:val="D88ADAC8"/>
    <w:lvl w:ilvl="0" w:tplc="3D544624">
      <w:start w:val="3"/>
      <w:numFmt w:val="decimal"/>
      <w:lvlText w:val="%1.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EE31113"/>
    <w:multiLevelType w:val="multilevel"/>
    <w:tmpl w:val="56685AEE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9" w15:restartNumberingAfterBreak="0">
    <w:nsid w:val="1F263E05"/>
    <w:multiLevelType w:val="hybridMultilevel"/>
    <w:tmpl w:val="1FA6A800"/>
    <w:lvl w:ilvl="0" w:tplc="19B244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1FD7429F"/>
    <w:multiLevelType w:val="hybridMultilevel"/>
    <w:tmpl w:val="C1A42F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20243F28"/>
    <w:multiLevelType w:val="hybridMultilevel"/>
    <w:tmpl w:val="3296F97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209E13F8"/>
    <w:multiLevelType w:val="hybridMultilevel"/>
    <w:tmpl w:val="25D84B2C"/>
    <w:lvl w:ilvl="0" w:tplc="ACD4B9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23464B0"/>
    <w:multiLevelType w:val="hybridMultilevel"/>
    <w:tmpl w:val="9D181228"/>
    <w:lvl w:ilvl="0" w:tplc="E2CC4EEE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color w:val="000000"/>
      </w:rPr>
    </w:lvl>
    <w:lvl w:ilvl="1" w:tplc="D33C20DE">
      <w:start w:val="5"/>
      <w:numFmt w:val="bullet"/>
      <w:lvlText w:val=""/>
      <w:lvlJc w:val="left"/>
      <w:pPr>
        <w:ind w:left="1080" w:hanging="360"/>
      </w:pPr>
      <w:rPr>
        <w:rFonts w:ascii="Symbol" w:eastAsia="Calibri" w:hAnsi="Symbol" w:cs="Times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22CD4CDB"/>
    <w:multiLevelType w:val="hybridMultilevel"/>
    <w:tmpl w:val="6DA6FC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22CF21A0"/>
    <w:multiLevelType w:val="hybridMultilevel"/>
    <w:tmpl w:val="43240F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22E44180"/>
    <w:multiLevelType w:val="multilevel"/>
    <w:tmpl w:val="DFC88CEC"/>
    <w:name w:val="NumPar"/>
    <w:styleLink w:val="WW8Num20141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7" w15:restartNumberingAfterBreak="0">
    <w:nsid w:val="23D855A6"/>
    <w:multiLevelType w:val="hybridMultilevel"/>
    <w:tmpl w:val="CA4A0EA4"/>
    <w:lvl w:ilvl="0" w:tplc="099CE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3E8245C"/>
    <w:multiLevelType w:val="singleLevel"/>
    <w:tmpl w:val="02DA9FE0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79" w15:restartNumberingAfterBreak="0">
    <w:nsid w:val="242972F3"/>
    <w:multiLevelType w:val="multilevel"/>
    <w:tmpl w:val="52249834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80" w15:restartNumberingAfterBreak="0">
    <w:nsid w:val="2449330D"/>
    <w:multiLevelType w:val="hybridMultilevel"/>
    <w:tmpl w:val="48845806"/>
    <w:lvl w:ilvl="0" w:tplc="7A78EB1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245D2E77"/>
    <w:multiLevelType w:val="hybridMultilevel"/>
    <w:tmpl w:val="67B64634"/>
    <w:lvl w:ilvl="0" w:tplc="93F0FE32">
      <w:start w:val="1"/>
      <w:numFmt w:val="decimal"/>
      <w:lvlText w:val="%1)"/>
      <w:lvlJc w:val="left"/>
      <w:pPr>
        <w:ind w:left="720" w:hanging="360"/>
      </w:pPr>
      <w:rPr>
        <w:rFonts w:asciiTheme="majorBidi" w:hAnsiTheme="majorBidi" w:cstheme="majorBidi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47C52F0"/>
    <w:multiLevelType w:val="multilevel"/>
    <w:tmpl w:val="054C8D80"/>
    <w:styleLink w:val="WWNum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83" w15:restartNumberingAfterBreak="0">
    <w:nsid w:val="249B7F3A"/>
    <w:multiLevelType w:val="hybridMultilevel"/>
    <w:tmpl w:val="40C09412"/>
    <w:lvl w:ilvl="0" w:tplc="FAC2950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24A513DC"/>
    <w:multiLevelType w:val="multilevel"/>
    <w:tmpl w:val="43CEB82A"/>
    <w:styleLink w:val="WWNum31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5" w15:restartNumberingAfterBreak="0">
    <w:nsid w:val="24AB7FD0"/>
    <w:multiLevelType w:val="multilevel"/>
    <w:tmpl w:val="E494AFD8"/>
    <w:lvl w:ilvl="0">
      <w:start w:val="10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b w:val="0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3206"/>
        </w:tabs>
        <w:ind w:left="-1766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-2555"/>
        </w:tabs>
        <w:ind w:left="-3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55"/>
        </w:tabs>
        <w:ind w:left="32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555"/>
        </w:tabs>
        <w:ind w:left="104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2555"/>
        </w:tabs>
        <w:ind w:left="176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2555"/>
        </w:tabs>
        <w:ind w:left="24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2555"/>
        </w:tabs>
        <w:ind w:left="320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2555"/>
        </w:tabs>
        <w:ind w:left="3925" w:hanging="180"/>
      </w:pPr>
      <w:rPr>
        <w:rFonts w:hint="default"/>
      </w:rPr>
    </w:lvl>
  </w:abstractNum>
  <w:abstractNum w:abstractNumId="86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24E530DC"/>
    <w:multiLevelType w:val="multilevel"/>
    <w:tmpl w:val="5CD24DD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8" w15:restartNumberingAfterBreak="0">
    <w:nsid w:val="26C63B39"/>
    <w:multiLevelType w:val="hybridMultilevel"/>
    <w:tmpl w:val="810408B0"/>
    <w:lvl w:ilvl="0" w:tplc="99F027BE">
      <w:start w:val="7"/>
      <w:numFmt w:val="decimal"/>
      <w:lvlText w:val="%1."/>
      <w:lvlJc w:val="left"/>
      <w:pPr>
        <w:ind w:left="502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9" w15:restartNumberingAfterBreak="0">
    <w:nsid w:val="27221019"/>
    <w:multiLevelType w:val="hybridMultilevel"/>
    <w:tmpl w:val="3CFA9AEA"/>
    <w:lvl w:ilvl="0" w:tplc="42ECB85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0" w15:restartNumberingAfterBreak="0">
    <w:nsid w:val="274A0ABB"/>
    <w:multiLevelType w:val="hybridMultilevel"/>
    <w:tmpl w:val="79EA97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7B33F14"/>
    <w:multiLevelType w:val="hybridMultilevel"/>
    <w:tmpl w:val="E872F502"/>
    <w:lvl w:ilvl="0" w:tplc="DDAA772E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80908B6"/>
    <w:multiLevelType w:val="multilevel"/>
    <w:tmpl w:val="C8C4C5F2"/>
    <w:styleLink w:val="WWNum33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3" w15:restartNumberingAfterBreak="0">
    <w:nsid w:val="29763F5C"/>
    <w:multiLevelType w:val="hybridMultilevel"/>
    <w:tmpl w:val="69DA60AC"/>
    <w:lvl w:ilvl="0" w:tplc="44DE6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98A4463"/>
    <w:multiLevelType w:val="singleLevel"/>
    <w:tmpl w:val="000000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95" w15:restartNumberingAfterBreak="0">
    <w:nsid w:val="299B5949"/>
    <w:multiLevelType w:val="multilevel"/>
    <w:tmpl w:val="0E2E5AFE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6" w15:restartNumberingAfterBreak="0">
    <w:nsid w:val="2BE709CB"/>
    <w:multiLevelType w:val="hybridMultilevel"/>
    <w:tmpl w:val="5F76BC82"/>
    <w:styleLink w:val="StylStylPunktowane11ptPogrubienieKonspektynumerowaneTim3"/>
    <w:lvl w:ilvl="0" w:tplc="FFFFFFFF">
      <w:start w:val="1"/>
      <w:numFmt w:val="decimal"/>
      <w:lvlText w:val="%1."/>
      <w:lvlJc w:val="left"/>
      <w:pPr>
        <w:tabs>
          <w:tab w:val="num" w:pos="587"/>
        </w:tabs>
        <w:ind w:left="644" w:hanging="284"/>
      </w:pPr>
      <w:rPr>
        <w:rFonts w:hint="default"/>
        <w:b w:val="0"/>
        <w:i w:val="0"/>
        <w:color w:val="auto"/>
        <w:sz w:val="22"/>
        <w:szCs w:val="19"/>
      </w:rPr>
    </w:lvl>
    <w:lvl w:ilvl="1" w:tplc="66CAAF76">
      <w:start w:val="1"/>
      <w:numFmt w:val="decimal"/>
      <w:lvlText w:val="%2)"/>
      <w:lvlJc w:val="left"/>
      <w:pPr>
        <w:tabs>
          <w:tab w:val="num" w:pos="1837"/>
        </w:tabs>
        <w:ind w:left="1837" w:hanging="397"/>
      </w:pPr>
      <w:rPr>
        <w:rFonts w:hint="default"/>
        <w:b w:val="0"/>
        <w:i w:val="0"/>
        <w:color w:val="auto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7" w15:restartNumberingAfterBreak="0">
    <w:nsid w:val="2D513202"/>
    <w:multiLevelType w:val="multilevel"/>
    <w:tmpl w:val="4B427692"/>
    <w:styleLink w:val="WWNum42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8" w15:restartNumberingAfterBreak="0">
    <w:nsid w:val="2DA12E01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2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99" w15:restartNumberingAfterBreak="0">
    <w:nsid w:val="2EFC423E"/>
    <w:multiLevelType w:val="hybridMultilevel"/>
    <w:tmpl w:val="73389482"/>
    <w:lvl w:ilvl="0" w:tplc="4EE8741A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07D5D85"/>
    <w:multiLevelType w:val="hybridMultilevel"/>
    <w:tmpl w:val="FA146F88"/>
    <w:lvl w:ilvl="0" w:tplc="42ECB85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1" w15:restartNumberingAfterBreak="0">
    <w:nsid w:val="30AE36E8"/>
    <w:multiLevelType w:val="singleLevel"/>
    <w:tmpl w:val="D83066DC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  <w:b w:val="0"/>
        <w:color w:val="auto"/>
      </w:rPr>
    </w:lvl>
  </w:abstractNum>
  <w:abstractNum w:abstractNumId="102" w15:restartNumberingAfterBreak="0">
    <w:nsid w:val="31A25743"/>
    <w:multiLevelType w:val="hybridMultilevel"/>
    <w:tmpl w:val="E714AC98"/>
    <w:styleLink w:val="WWNum104"/>
    <w:lvl w:ilvl="0" w:tplc="684809CE">
      <w:start w:val="1"/>
      <w:numFmt w:val="decimal"/>
      <w:lvlText w:val="%1)"/>
      <w:lvlJc w:val="left"/>
      <w:pPr>
        <w:tabs>
          <w:tab w:val="num" w:pos="-792"/>
        </w:tabs>
        <w:ind w:left="-72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648" w:hanging="360"/>
      </w:pPr>
    </w:lvl>
    <w:lvl w:ilvl="2" w:tplc="0415001B" w:tentative="1">
      <w:start w:val="1"/>
      <w:numFmt w:val="lowerRoman"/>
      <w:lvlText w:val="%3."/>
      <w:lvlJc w:val="right"/>
      <w:pPr>
        <w:ind w:left="1368" w:hanging="180"/>
      </w:pPr>
    </w:lvl>
    <w:lvl w:ilvl="3" w:tplc="0415000F" w:tentative="1">
      <w:start w:val="1"/>
      <w:numFmt w:val="decimal"/>
      <w:lvlText w:val="%4."/>
      <w:lvlJc w:val="left"/>
      <w:pPr>
        <w:ind w:left="2088" w:hanging="360"/>
      </w:pPr>
    </w:lvl>
    <w:lvl w:ilvl="4" w:tplc="04150019" w:tentative="1">
      <w:start w:val="1"/>
      <w:numFmt w:val="lowerLetter"/>
      <w:lvlText w:val="%5."/>
      <w:lvlJc w:val="left"/>
      <w:pPr>
        <w:ind w:left="2808" w:hanging="360"/>
      </w:pPr>
    </w:lvl>
    <w:lvl w:ilvl="5" w:tplc="0415001B" w:tentative="1">
      <w:start w:val="1"/>
      <w:numFmt w:val="lowerRoman"/>
      <w:lvlText w:val="%6."/>
      <w:lvlJc w:val="right"/>
      <w:pPr>
        <w:ind w:left="3528" w:hanging="180"/>
      </w:pPr>
    </w:lvl>
    <w:lvl w:ilvl="6" w:tplc="0415000F" w:tentative="1">
      <w:start w:val="1"/>
      <w:numFmt w:val="decimal"/>
      <w:lvlText w:val="%7."/>
      <w:lvlJc w:val="left"/>
      <w:pPr>
        <w:ind w:left="4248" w:hanging="360"/>
      </w:pPr>
    </w:lvl>
    <w:lvl w:ilvl="7" w:tplc="04150019" w:tentative="1">
      <w:start w:val="1"/>
      <w:numFmt w:val="lowerLetter"/>
      <w:lvlText w:val="%8."/>
      <w:lvlJc w:val="left"/>
      <w:pPr>
        <w:ind w:left="4968" w:hanging="360"/>
      </w:pPr>
    </w:lvl>
    <w:lvl w:ilvl="8" w:tplc="0415001B" w:tentative="1">
      <w:start w:val="1"/>
      <w:numFmt w:val="lowerRoman"/>
      <w:lvlText w:val="%9."/>
      <w:lvlJc w:val="right"/>
      <w:pPr>
        <w:ind w:left="5688" w:hanging="180"/>
      </w:pPr>
    </w:lvl>
  </w:abstractNum>
  <w:abstractNum w:abstractNumId="103" w15:restartNumberingAfterBreak="0">
    <w:nsid w:val="337C66CA"/>
    <w:multiLevelType w:val="hybridMultilevel"/>
    <w:tmpl w:val="11CC437E"/>
    <w:lvl w:ilvl="0" w:tplc="3020C6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6227CB2"/>
    <w:multiLevelType w:val="hybridMultilevel"/>
    <w:tmpl w:val="9A30C8B0"/>
    <w:lvl w:ilvl="0" w:tplc="65C22CEC">
      <w:start w:val="1"/>
      <w:numFmt w:val="decimal"/>
      <w:lvlText w:val="%1."/>
      <w:lvlJc w:val="left"/>
      <w:pPr>
        <w:ind w:left="340" w:firstLine="2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650556B"/>
    <w:multiLevelType w:val="multilevel"/>
    <w:tmpl w:val="D49AC846"/>
    <w:lvl w:ilvl="0">
      <w:start w:val="1"/>
      <w:numFmt w:val="decimal"/>
      <w:lvlText w:val="%1."/>
      <w:lvlJc w:val="left"/>
      <w:pPr>
        <w:tabs>
          <w:tab w:val="num" w:pos="3610"/>
        </w:tabs>
        <w:ind w:left="4330" w:hanging="360"/>
      </w:pPr>
      <w:rPr>
        <w:rFonts w:asciiTheme="majorBidi" w:hAnsiTheme="majorBidi" w:cstheme="majorBidi" w:hint="default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3610"/>
        </w:tabs>
        <w:ind w:left="5050" w:hanging="360"/>
      </w:pPr>
      <w:rPr>
        <w:rFonts w:ascii="Arial" w:eastAsia="Calibri" w:hAnsi="Arial" w:cs="Arial" w:hint="default"/>
        <w:sz w:val="24"/>
        <w:szCs w:val="24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3610"/>
        </w:tabs>
        <w:ind w:left="5770" w:hanging="180"/>
      </w:pPr>
    </w:lvl>
    <w:lvl w:ilvl="3">
      <w:start w:val="1"/>
      <w:numFmt w:val="decimal"/>
      <w:lvlText w:val="%4."/>
      <w:lvlJc w:val="left"/>
      <w:pPr>
        <w:tabs>
          <w:tab w:val="num" w:pos="3610"/>
        </w:tabs>
        <w:ind w:left="6490" w:hanging="360"/>
      </w:pPr>
    </w:lvl>
    <w:lvl w:ilvl="4">
      <w:start w:val="1"/>
      <w:numFmt w:val="lowerLetter"/>
      <w:lvlText w:val="%5."/>
      <w:lvlJc w:val="left"/>
      <w:pPr>
        <w:tabs>
          <w:tab w:val="num" w:pos="3610"/>
        </w:tabs>
        <w:ind w:left="7210" w:hanging="360"/>
      </w:pPr>
    </w:lvl>
    <w:lvl w:ilvl="5">
      <w:start w:val="1"/>
      <w:numFmt w:val="lowerRoman"/>
      <w:lvlText w:val="%6."/>
      <w:lvlJc w:val="right"/>
      <w:pPr>
        <w:tabs>
          <w:tab w:val="num" w:pos="3610"/>
        </w:tabs>
        <w:ind w:left="7930" w:hanging="180"/>
      </w:pPr>
    </w:lvl>
    <w:lvl w:ilvl="6">
      <w:start w:val="1"/>
      <w:numFmt w:val="decimal"/>
      <w:lvlText w:val="%7."/>
      <w:lvlJc w:val="left"/>
      <w:pPr>
        <w:tabs>
          <w:tab w:val="num" w:pos="3610"/>
        </w:tabs>
        <w:ind w:left="8650" w:hanging="360"/>
      </w:pPr>
    </w:lvl>
    <w:lvl w:ilvl="7">
      <w:start w:val="1"/>
      <w:numFmt w:val="lowerLetter"/>
      <w:lvlText w:val="%8."/>
      <w:lvlJc w:val="left"/>
      <w:pPr>
        <w:tabs>
          <w:tab w:val="num" w:pos="3610"/>
        </w:tabs>
        <w:ind w:left="9370" w:hanging="360"/>
      </w:pPr>
    </w:lvl>
    <w:lvl w:ilvl="8">
      <w:start w:val="1"/>
      <w:numFmt w:val="lowerRoman"/>
      <w:lvlText w:val="%9."/>
      <w:lvlJc w:val="right"/>
      <w:pPr>
        <w:tabs>
          <w:tab w:val="num" w:pos="3610"/>
        </w:tabs>
        <w:ind w:left="10090" w:hanging="180"/>
      </w:pPr>
    </w:lvl>
  </w:abstractNum>
  <w:abstractNum w:abstractNumId="106" w15:restartNumberingAfterBreak="0">
    <w:nsid w:val="365D5CA2"/>
    <w:multiLevelType w:val="hybridMultilevel"/>
    <w:tmpl w:val="FB267858"/>
    <w:lvl w:ilvl="0" w:tplc="04150001">
      <w:start w:val="1"/>
      <w:numFmt w:val="bullet"/>
      <w:lvlText w:val=""/>
      <w:lvlJc w:val="left"/>
      <w:pPr>
        <w:ind w:left="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7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5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2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29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8" w:hanging="360"/>
      </w:pPr>
      <w:rPr>
        <w:rFonts w:ascii="Wingdings" w:hAnsi="Wingdings" w:hint="default"/>
      </w:rPr>
    </w:lvl>
  </w:abstractNum>
  <w:abstractNum w:abstractNumId="107" w15:restartNumberingAfterBreak="0">
    <w:nsid w:val="368F46B6"/>
    <w:multiLevelType w:val="multilevel"/>
    <w:tmpl w:val="F58825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8" w15:restartNumberingAfterBreak="0">
    <w:nsid w:val="36DC48BC"/>
    <w:multiLevelType w:val="hybridMultilevel"/>
    <w:tmpl w:val="9266C5FC"/>
    <w:lvl w:ilvl="0" w:tplc="7D56CB8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7F44FFF"/>
    <w:multiLevelType w:val="hybridMultilevel"/>
    <w:tmpl w:val="6004DD4E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8892F60"/>
    <w:multiLevelType w:val="hybridMultilevel"/>
    <w:tmpl w:val="35EAB6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-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</w:abstractNum>
  <w:abstractNum w:abstractNumId="111" w15:restartNumberingAfterBreak="0">
    <w:nsid w:val="38AC5B92"/>
    <w:multiLevelType w:val="hybridMultilevel"/>
    <w:tmpl w:val="6004DD4E"/>
    <w:lvl w:ilvl="0" w:tplc="E04EA494">
      <w:start w:val="1"/>
      <w:numFmt w:val="decimal"/>
      <w:lvlText w:val="%1."/>
      <w:lvlJc w:val="left"/>
      <w:pPr>
        <w:ind w:left="2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12" w15:restartNumberingAfterBreak="0">
    <w:nsid w:val="38ED1D10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A9945A9"/>
    <w:multiLevelType w:val="hybridMultilevel"/>
    <w:tmpl w:val="31B42356"/>
    <w:lvl w:ilvl="0" w:tplc="055285E0">
      <w:start w:val="13"/>
      <w:numFmt w:val="decimal"/>
      <w:lvlText w:val="%1."/>
      <w:lvlJc w:val="left"/>
      <w:pPr>
        <w:ind w:left="644" w:hanging="360"/>
      </w:pPr>
      <w:rPr>
        <w:rFonts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3ACA1289"/>
    <w:multiLevelType w:val="hybridMultilevel"/>
    <w:tmpl w:val="A3C8DFC4"/>
    <w:lvl w:ilvl="0" w:tplc="04150019">
      <w:start w:val="1"/>
      <w:numFmt w:val="lowerLetter"/>
      <w:lvlText w:val="%1."/>
      <w:lvlJc w:val="left"/>
      <w:pPr>
        <w:ind w:left="76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115" w15:restartNumberingAfterBreak="0">
    <w:nsid w:val="3B47400F"/>
    <w:multiLevelType w:val="multilevel"/>
    <w:tmpl w:val="8DB28CAE"/>
    <w:lvl w:ilvl="0">
      <w:start w:val="5"/>
      <w:numFmt w:val="decimal"/>
      <w:lvlText w:val="%1."/>
      <w:lvlJc w:val="left"/>
      <w:pPr>
        <w:tabs>
          <w:tab w:val="num" w:pos="720"/>
        </w:tabs>
        <w:ind w:left="144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0"/>
        </w:tabs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20"/>
        </w:tabs>
        <w:ind w:left="7200" w:hanging="180"/>
      </w:pPr>
      <w:rPr>
        <w:rFonts w:hint="default"/>
      </w:rPr>
    </w:lvl>
  </w:abstractNum>
  <w:abstractNum w:abstractNumId="116" w15:restartNumberingAfterBreak="0">
    <w:nsid w:val="3B6605A2"/>
    <w:multiLevelType w:val="hybridMultilevel"/>
    <w:tmpl w:val="85B04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 w15:restartNumberingAfterBreak="0">
    <w:nsid w:val="3BB01823"/>
    <w:multiLevelType w:val="multilevel"/>
    <w:tmpl w:val="BFA256C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eastAsia="Calibri" w:hAnsi="Times New Roman" w:cs="Times New Roman" w:hint="default"/>
        <w:b w:val="0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87"/>
        </w:tabs>
        <w:ind w:left="1353" w:hanging="360"/>
      </w:pPr>
      <w:rPr>
        <w:rFonts w:ascii="Arial" w:eastAsia="Calibri" w:hAnsi="Arial" w:cs="Arial" w:hint="default"/>
        <w:bCs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564"/>
        </w:tabs>
        <w:ind w:left="27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4"/>
        </w:tabs>
        <w:ind w:left="34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4"/>
        </w:tabs>
        <w:ind w:left="416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4"/>
        </w:tabs>
        <w:ind w:left="488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4"/>
        </w:tabs>
        <w:ind w:left="56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"/>
        </w:tabs>
        <w:ind w:left="632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4"/>
        </w:tabs>
        <w:ind w:left="7044" w:hanging="180"/>
      </w:pPr>
      <w:rPr>
        <w:rFonts w:hint="default"/>
      </w:rPr>
    </w:lvl>
  </w:abstractNum>
  <w:abstractNum w:abstractNumId="118" w15:restartNumberingAfterBreak="0">
    <w:nsid w:val="3BC5457B"/>
    <w:multiLevelType w:val="singleLevel"/>
    <w:tmpl w:val="02DA9FE0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119" w15:restartNumberingAfterBreak="0">
    <w:nsid w:val="3BFD170C"/>
    <w:multiLevelType w:val="hybridMultilevel"/>
    <w:tmpl w:val="19D2D95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3C6C3B76"/>
    <w:multiLevelType w:val="hybridMultilevel"/>
    <w:tmpl w:val="CEF04B5E"/>
    <w:lvl w:ilvl="0" w:tplc="38EE5656">
      <w:start w:val="4"/>
      <w:numFmt w:val="decimal"/>
      <w:lvlText w:val="%1."/>
      <w:lvlJc w:val="left"/>
      <w:pPr>
        <w:ind w:left="644" w:hanging="360"/>
      </w:pPr>
      <w:rPr>
        <w:rFonts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3D193129"/>
    <w:multiLevelType w:val="hybridMultilevel"/>
    <w:tmpl w:val="5BA2CD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3D675663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23" w15:restartNumberingAfterBreak="0">
    <w:nsid w:val="3D686DB3"/>
    <w:multiLevelType w:val="multilevel"/>
    <w:tmpl w:val="BD724B98"/>
    <w:lvl w:ilvl="0">
      <w:start w:val="1"/>
      <w:numFmt w:val="decimal"/>
      <w:lvlText w:val="%1."/>
      <w:lvlJc w:val="left"/>
      <w:pPr>
        <w:tabs>
          <w:tab w:val="num" w:pos="564"/>
        </w:tabs>
        <w:ind w:left="1284" w:hanging="360"/>
      </w:pPr>
      <w:rPr>
        <w:rFonts w:ascii="Times New Roman" w:eastAsia="Calibri" w:hAnsi="Times New Roman" w:cs="Times New Roman" w:hint="default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87"/>
        </w:tabs>
        <w:ind w:left="1353" w:hanging="360"/>
      </w:pPr>
      <w:rPr>
        <w:rFonts w:ascii="Arial" w:eastAsia="Calibri" w:hAnsi="Arial" w:cs="Arial" w:hint="default"/>
        <w:bCs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564"/>
        </w:tabs>
        <w:ind w:left="27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4"/>
        </w:tabs>
        <w:ind w:left="34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4"/>
        </w:tabs>
        <w:ind w:left="416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4"/>
        </w:tabs>
        <w:ind w:left="488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4"/>
        </w:tabs>
        <w:ind w:left="56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"/>
        </w:tabs>
        <w:ind w:left="632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4"/>
        </w:tabs>
        <w:ind w:left="7044" w:hanging="180"/>
      </w:pPr>
      <w:rPr>
        <w:rFonts w:hint="default"/>
      </w:rPr>
    </w:lvl>
  </w:abstractNum>
  <w:abstractNum w:abstractNumId="124" w15:restartNumberingAfterBreak="0">
    <w:nsid w:val="3F026F94"/>
    <w:multiLevelType w:val="multilevel"/>
    <w:tmpl w:val="92E86108"/>
    <w:styleLink w:val="WWNum7"/>
    <w:lvl w:ilvl="0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5" w15:restartNumberingAfterBreak="0">
    <w:nsid w:val="40856A19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2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26" w15:restartNumberingAfterBreak="0">
    <w:nsid w:val="40A54878"/>
    <w:multiLevelType w:val="hybridMultilevel"/>
    <w:tmpl w:val="CE60EB70"/>
    <w:lvl w:ilvl="0" w:tplc="C2BAF3B8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11A379B"/>
    <w:multiLevelType w:val="hybridMultilevel"/>
    <w:tmpl w:val="CCA09786"/>
    <w:lvl w:ilvl="0" w:tplc="2738FD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8" w15:restartNumberingAfterBreak="0">
    <w:nsid w:val="417A31D3"/>
    <w:multiLevelType w:val="hybridMultilevel"/>
    <w:tmpl w:val="539025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9" w15:restartNumberingAfterBreak="0">
    <w:nsid w:val="41883CB2"/>
    <w:multiLevelType w:val="hybridMultilevel"/>
    <w:tmpl w:val="437428A4"/>
    <w:lvl w:ilvl="0" w:tplc="6E0E9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42713452"/>
    <w:multiLevelType w:val="singleLevel"/>
    <w:tmpl w:val="3B8CC7EA"/>
    <w:name w:val="Tiret 1"/>
    <w:styleLink w:val="WW8Num20144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1" w15:restartNumberingAfterBreak="0">
    <w:nsid w:val="42C8224E"/>
    <w:multiLevelType w:val="hybridMultilevel"/>
    <w:tmpl w:val="74D46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43B77CCE"/>
    <w:multiLevelType w:val="singleLevel"/>
    <w:tmpl w:val="653AB7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33" w15:restartNumberingAfterBreak="0">
    <w:nsid w:val="43BE1C37"/>
    <w:multiLevelType w:val="hybridMultilevel"/>
    <w:tmpl w:val="1FA6A800"/>
    <w:lvl w:ilvl="0" w:tplc="19B244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4" w15:restartNumberingAfterBreak="0">
    <w:nsid w:val="43D32C85"/>
    <w:multiLevelType w:val="hybridMultilevel"/>
    <w:tmpl w:val="A9C8D6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-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</w:abstractNum>
  <w:abstractNum w:abstractNumId="135" w15:restartNumberingAfterBreak="0">
    <w:nsid w:val="43D923BB"/>
    <w:multiLevelType w:val="multilevel"/>
    <w:tmpl w:val="1362DED8"/>
    <w:numStyleLink w:val="WWNum6"/>
  </w:abstractNum>
  <w:abstractNum w:abstractNumId="136" w15:restartNumberingAfterBreak="0">
    <w:nsid w:val="43E15F1B"/>
    <w:multiLevelType w:val="multilevel"/>
    <w:tmpl w:val="A15821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137" w15:restartNumberingAfterBreak="0">
    <w:nsid w:val="44856C82"/>
    <w:multiLevelType w:val="hybridMultilevel"/>
    <w:tmpl w:val="DC903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8" w15:restartNumberingAfterBreak="0">
    <w:nsid w:val="45034C06"/>
    <w:multiLevelType w:val="hybridMultilevel"/>
    <w:tmpl w:val="AAB809B4"/>
    <w:lvl w:ilvl="0" w:tplc="38EE5656">
      <w:start w:val="4"/>
      <w:numFmt w:val="decimal"/>
      <w:lvlText w:val="%1."/>
      <w:lvlJc w:val="left"/>
      <w:pPr>
        <w:ind w:left="644" w:hanging="360"/>
      </w:pPr>
      <w:rPr>
        <w:rFonts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46200071"/>
    <w:multiLevelType w:val="hybridMultilevel"/>
    <w:tmpl w:val="25A221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 w15:restartNumberingAfterBreak="0">
    <w:nsid w:val="48245640"/>
    <w:multiLevelType w:val="hybridMultilevel"/>
    <w:tmpl w:val="01FC661A"/>
    <w:lvl w:ilvl="0" w:tplc="73D062B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 w15:restartNumberingAfterBreak="0">
    <w:nsid w:val="48301F63"/>
    <w:multiLevelType w:val="hybridMultilevel"/>
    <w:tmpl w:val="4F5C0D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485A5C5B"/>
    <w:multiLevelType w:val="hybridMultilevel"/>
    <w:tmpl w:val="C226E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485F1CF6"/>
    <w:multiLevelType w:val="hybridMultilevel"/>
    <w:tmpl w:val="74D46B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 w15:restartNumberingAfterBreak="0">
    <w:nsid w:val="49CC51EC"/>
    <w:multiLevelType w:val="hybridMultilevel"/>
    <w:tmpl w:val="4EAC84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5" w15:restartNumberingAfterBreak="0">
    <w:nsid w:val="4B7165BD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4BFA076E"/>
    <w:multiLevelType w:val="hybridMultilevel"/>
    <w:tmpl w:val="82E2B6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 w15:restartNumberingAfterBreak="0">
    <w:nsid w:val="4D8655F3"/>
    <w:multiLevelType w:val="hybridMultilevel"/>
    <w:tmpl w:val="73389482"/>
    <w:lvl w:ilvl="0" w:tplc="4EE8741A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4DA15F60"/>
    <w:multiLevelType w:val="multilevel"/>
    <w:tmpl w:val="655602C0"/>
    <w:styleLink w:val="WWNum13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149" w15:restartNumberingAfterBreak="0">
    <w:nsid w:val="4DCC544E"/>
    <w:multiLevelType w:val="hybridMultilevel"/>
    <w:tmpl w:val="F818370E"/>
    <w:lvl w:ilvl="0" w:tplc="48EACFD4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E183F72"/>
    <w:multiLevelType w:val="multilevel"/>
    <w:tmpl w:val="61627AA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5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51394026"/>
    <w:multiLevelType w:val="hybridMultilevel"/>
    <w:tmpl w:val="8236D70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 w15:restartNumberingAfterBreak="0">
    <w:nsid w:val="518E687A"/>
    <w:multiLevelType w:val="hybridMultilevel"/>
    <w:tmpl w:val="30DA8BC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4" w15:restartNumberingAfterBreak="0">
    <w:nsid w:val="52E904A7"/>
    <w:multiLevelType w:val="multilevel"/>
    <w:tmpl w:val="57A4BED0"/>
    <w:styleLink w:val="WWNum121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55" w15:restartNumberingAfterBreak="0">
    <w:nsid w:val="52FF3EC1"/>
    <w:multiLevelType w:val="hybridMultilevel"/>
    <w:tmpl w:val="73389482"/>
    <w:lvl w:ilvl="0" w:tplc="4EE8741A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5379184B"/>
    <w:multiLevelType w:val="hybridMultilevel"/>
    <w:tmpl w:val="67B64634"/>
    <w:lvl w:ilvl="0" w:tplc="93F0FE32">
      <w:start w:val="1"/>
      <w:numFmt w:val="decimal"/>
      <w:lvlText w:val="%1)"/>
      <w:lvlJc w:val="left"/>
      <w:pPr>
        <w:ind w:left="644" w:hanging="360"/>
      </w:pPr>
      <w:rPr>
        <w:rFonts w:asciiTheme="majorBidi" w:hAnsiTheme="majorBidi" w:cstheme="majorBidi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7" w15:restartNumberingAfterBreak="0">
    <w:nsid w:val="547301EB"/>
    <w:multiLevelType w:val="hybridMultilevel"/>
    <w:tmpl w:val="9266C5FC"/>
    <w:lvl w:ilvl="0" w:tplc="7D56CB8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567B6210"/>
    <w:multiLevelType w:val="multilevel"/>
    <w:tmpl w:val="4A7E5B6C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2846"/>
        </w:tabs>
        <w:ind w:left="-1406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-2195"/>
        </w:tabs>
        <w:ind w:left="-3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195"/>
        </w:tabs>
        <w:ind w:left="6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195"/>
        </w:tabs>
        <w:ind w:left="140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2195"/>
        </w:tabs>
        <w:ind w:left="21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2195"/>
        </w:tabs>
        <w:ind w:left="28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2195"/>
        </w:tabs>
        <w:ind w:left="35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2195"/>
        </w:tabs>
        <w:ind w:left="4285" w:hanging="180"/>
      </w:pPr>
      <w:rPr>
        <w:rFonts w:hint="default"/>
      </w:rPr>
    </w:lvl>
  </w:abstractNum>
  <w:abstractNum w:abstractNumId="159" w15:restartNumberingAfterBreak="0">
    <w:nsid w:val="57523808"/>
    <w:multiLevelType w:val="hybridMultilevel"/>
    <w:tmpl w:val="04AE0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583407AD"/>
    <w:multiLevelType w:val="hybridMultilevel"/>
    <w:tmpl w:val="F28218BA"/>
    <w:lvl w:ilvl="0" w:tplc="F81619B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586E2C15"/>
    <w:multiLevelType w:val="hybridMultilevel"/>
    <w:tmpl w:val="35EAB6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-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</w:abstractNum>
  <w:abstractNum w:abstractNumId="162" w15:restartNumberingAfterBreak="0">
    <w:nsid w:val="588A016D"/>
    <w:multiLevelType w:val="multilevel"/>
    <w:tmpl w:val="E494AFD8"/>
    <w:lvl w:ilvl="0">
      <w:start w:val="10"/>
      <w:numFmt w:val="decimal"/>
      <w:lvlText w:val="%1."/>
      <w:lvlJc w:val="left"/>
      <w:pPr>
        <w:tabs>
          <w:tab w:val="num" w:pos="647"/>
        </w:tabs>
        <w:ind w:left="1367" w:hanging="360"/>
      </w:pPr>
      <w:rPr>
        <w:rFonts w:asciiTheme="majorBidi" w:eastAsia="Calibri" w:hAnsiTheme="majorBidi" w:cstheme="majorBidi" w:hint="default"/>
        <w:b w:val="0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2199"/>
        </w:tabs>
        <w:ind w:left="-759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-1548"/>
        </w:tabs>
        <w:ind w:left="61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1548"/>
        </w:tabs>
        <w:ind w:left="133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1548"/>
        </w:tabs>
        <w:ind w:left="205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1548"/>
        </w:tabs>
        <w:ind w:left="277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1548"/>
        </w:tabs>
        <w:ind w:left="349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1548"/>
        </w:tabs>
        <w:ind w:left="421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1548"/>
        </w:tabs>
        <w:ind w:left="4932" w:hanging="180"/>
      </w:pPr>
      <w:rPr>
        <w:rFonts w:hint="default"/>
      </w:rPr>
    </w:lvl>
  </w:abstractNum>
  <w:abstractNum w:abstractNumId="163" w15:restartNumberingAfterBreak="0">
    <w:nsid w:val="5A7E68F0"/>
    <w:multiLevelType w:val="hybridMultilevel"/>
    <w:tmpl w:val="EC60C5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5AB81952"/>
    <w:multiLevelType w:val="hybridMultilevel"/>
    <w:tmpl w:val="D472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5B8F4B69"/>
    <w:multiLevelType w:val="hybridMultilevel"/>
    <w:tmpl w:val="A3C8DFC4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 w15:restartNumberingAfterBreak="0">
    <w:nsid w:val="5BBC12AB"/>
    <w:multiLevelType w:val="hybridMultilevel"/>
    <w:tmpl w:val="A446ADEE"/>
    <w:lvl w:ilvl="0" w:tplc="1B0AC5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C544F56"/>
    <w:multiLevelType w:val="hybridMultilevel"/>
    <w:tmpl w:val="B3A4146E"/>
    <w:lvl w:ilvl="0" w:tplc="FFFFFFFF">
      <w:start w:val="1"/>
      <w:numFmt w:val="lowerLetter"/>
      <w:pStyle w:val="Poziom1-czesc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9" w15:restartNumberingAfterBreak="0">
    <w:nsid w:val="5CCB0F5F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5D8A391E"/>
    <w:multiLevelType w:val="hybridMultilevel"/>
    <w:tmpl w:val="28B4FC82"/>
    <w:lvl w:ilvl="0" w:tplc="19B244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1" w15:restartNumberingAfterBreak="0">
    <w:nsid w:val="5DBE0B5E"/>
    <w:multiLevelType w:val="multilevel"/>
    <w:tmpl w:val="1AA0E1F2"/>
    <w:lvl w:ilvl="0">
      <w:start w:val="1"/>
      <w:numFmt w:val="decimal"/>
      <w:lvlText w:val="%1."/>
      <w:lvlJc w:val="left"/>
      <w:pPr>
        <w:tabs>
          <w:tab w:val="num" w:pos="56"/>
        </w:tabs>
        <w:ind w:left="227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876"/>
        </w:tabs>
        <w:ind w:left="1876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036"/>
        </w:tabs>
        <w:ind w:left="4036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196"/>
        </w:tabs>
        <w:ind w:left="6196" w:hanging="360"/>
      </w:pPr>
      <w:rPr>
        <w:rFonts w:cs="Times New Roman"/>
      </w:rPr>
    </w:lvl>
  </w:abstractNum>
  <w:abstractNum w:abstractNumId="172" w15:restartNumberingAfterBreak="0">
    <w:nsid w:val="5E23219F"/>
    <w:multiLevelType w:val="singleLevel"/>
    <w:tmpl w:val="9BDCD7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color w:val="auto"/>
      </w:rPr>
    </w:lvl>
  </w:abstractNum>
  <w:abstractNum w:abstractNumId="173" w15:restartNumberingAfterBreak="0">
    <w:nsid w:val="606422DB"/>
    <w:multiLevelType w:val="multilevel"/>
    <w:tmpl w:val="E0522620"/>
    <w:styleLink w:val="WWNum41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4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64AF49BF"/>
    <w:multiLevelType w:val="hybridMultilevel"/>
    <w:tmpl w:val="2A08F6B0"/>
    <w:lvl w:ilvl="0" w:tplc="614073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6" w15:restartNumberingAfterBreak="0">
    <w:nsid w:val="65441CD6"/>
    <w:multiLevelType w:val="multilevel"/>
    <w:tmpl w:val="FB36F1D8"/>
    <w:styleLink w:val="WWNum14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000000"/>
      </w:rPr>
    </w:lvl>
    <w:lvl w:ilvl="1">
      <w:numFmt w:val="bullet"/>
      <w:lvlText w:val=""/>
      <w:lvlJc w:val="left"/>
      <w:pPr>
        <w:ind w:left="1080" w:hanging="360"/>
      </w:pPr>
      <w:rPr>
        <w:rFonts w:ascii="Symbol" w:eastAsia="Calibri" w:hAnsi="Symbol" w:cs="Times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77" w15:restartNumberingAfterBreak="0">
    <w:nsid w:val="65FD76E8"/>
    <w:multiLevelType w:val="hybridMultilevel"/>
    <w:tmpl w:val="664C07EE"/>
    <w:styleLink w:val="WW8Num2014"/>
    <w:lvl w:ilvl="0" w:tplc="FFFFFFFF">
      <w:start w:val="1"/>
      <w:numFmt w:val="decimal"/>
      <w:lvlText w:val="%1)"/>
      <w:lvlJc w:val="left"/>
      <w:pPr>
        <w:tabs>
          <w:tab w:val="num" w:pos="-1083"/>
        </w:tabs>
        <w:ind w:left="-1440" w:firstLine="252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C82E40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  <w:b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FEEF2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7F4AC15A">
      <w:start w:val="1"/>
      <w:numFmt w:val="upperLetter"/>
      <w:lvlText w:val="%5)"/>
      <w:lvlJc w:val="left"/>
      <w:pPr>
        <w:ind w:left="3600" w:hanging="360"/>
      </w:pPr>
      <w:rPr>
        <w:rFonts w:eastAsia="Times New Roman" w:hint="default"/>
        <w:b/>
        <w:u w:val="single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8" w15:restartNumberingAfterBreak="0">
    <w:nsid w:val="661338F3"/>
    <w:multiLevelType w:val="hybridMultilevel"/>
    <w:tmpl w:val="8EF253BC"/>
    <w:styleLink w:val="WWNum1031"/>
    <w:lvl w:ilvl="0" w:tplc="3BEC253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 w15:restartNumberingAfterBreak="0">
    <w:nsid w:val="66145FD1"/>
    <w:multiLevelType w:val="multilevel"/>
    <w:tmpl w:val="46A479C2"/>
    <w:styleLink w:val="WWNum2"/>
    <w:lvl w:ilvl="0">
      <w:numFmt w:val="bullet"/>
      <w:lvlText w:val=""/>
      <w:lvlJc w:val="left"/>
      <w:rPr>
        <w:rFonts w:ascii="Symbol" w:hAnsi="Symbol"/>
        <w:b/>
        <w:color w:val="00000A"/>
      </w:rPr>
    </w:lvl>
    <w:lvl w:ilvl="1">
      <w:start w:val="1"/>
      <w:numFmt w:val="lowerLetter"/>
      <w:lvlText w:val="%2)"/>
      <w:lvlJc w:val="left"/>
      <w:rPr>
        <w:b w:val="0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0" w15:restartNumberingAfterBreak="0">
    <w:nsid w:val="664E0DAD"/>
    <w:multiLevelType w:val="hybridMultilevel"/>
    <w:tmpl w:val="12743222"/>
    <w:lvl w:ilvl="0" w:tplc="E04EA494">
      <w:start w:val="1"/>
      <w:numFmt w:val="decimal"/>
      <w:lvlText w:val="%1."/>
      <w:lvlJc w:val="left"/>
      <w:pPr>
        <w:ind w:left="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81" w15:restartNumberingAfterBreak="0">
    <w:nsid w:val="66FD3D8C"/>
    <w:multiLevelType w:val="hybridMultilevel"/>
    <w:tmpl w:val="4B1A983E"/>
    <w:lvl w:ilvl="0" w:tplc="03B0DC2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678D6C7E"/>
    <w:multiLevelType w:val="multilevel"/>
    <w:tmpl w:val="7DEA120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3" w15:restartNumberingAfterBreak="0">
    <w:nsid w:val="67EE5C9E"/>
    <w:multiLevelType w:val="hybridMultilevel"/>
    <w:tmpl w:val="E714AC98"/>
    <w:lvl w:ilvl="0" w:tplc="684809CE">
      <w:start w:val="1"/>
      <w:numFmt w:val="decimal"/>
      <w:lvlText w:val="%1)"/>
      <w:lvlJc w:val="left"/>
      <w:pPr>
        <w:tabs>
          <w:tab w:val="num" w:pos="-162"/>
        </w:tabs>
        <w:ind w:left="558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78" w:hanging="360"/>
      </w:pPr>
    </w:lvl>
    <w:lvl w:ilvl="2" w:tplc="0415001B" w:tentative="1">
      <w:start w:val="1"/>
      <w:numFmt w:val="lowerRoman"/>
      <w:lvlText w:val="%3."/>
      <w:lvlJc w:val="right"/>
      <w:pPr>
        <w:ind w:left="1998" w:hanging="180"/>
      </w:pPr>
    </w:lvl>
    <w:lvl w:ilvl="3" w:tplc="0415000F" w:tentative="1">
      <w:start w:val="1"/>
      <w:numFmt w:val="decimal"/>
      <w:lvlText w:val="%4."/>
      <w:lvlJc w:val="left"/>
      <w:pPr>
        <w:ind w:left="2718" w:hanging="360"/>
      </w:pPr>
    </w:lvl>
    <w:lvl w:ilvl="4" w:tplc="04150019" w:tentative="1">
      <w:start w:val="1"/>
      <w:numFmt w:val="lowerLetter"/>
      <w:lvlText w:val="%5."/>
      <w:lvlJc w:val="left"/>
      <w:pPr>
        <w:ind w:left="3438" w:hanging="360"/>
      </w:pPr>
    </w:lvl>
    <w:lvl w:ilvl="5" w:tplc="0415001B" w:tentative="1">
      <w:start w:val="1"/>
      <w:numFmt w:val="lowerRoman"/>
      <w:lvlText w:val="%6."/>
      <w:lvlJc w:val="right"/>
      <w:pPr>
        <w:ind w:left="4158" w:hanging="180"/>
      </w:pPr>
    </w:lvl>
    <w:lvl w:ilvl="6" w:tplc="0415000F" w:tentative="1">
      <w:start w:val="1"/>
      <w:numFmt w:val="decimal"/>
      <w:lvlText w:val="%7."/>
      <w:lvlJc w:val="left"/>
      <w:pPr>
        <w:ind w:left="4878" w:hanging="360"/>
      </w:pPr>
    </w:lvl>
    <w:lvl w:ilvl="7" w:tplc="04150019" w:tentative="1">
      <w:start w:val="1"/>
      <w:numFmt w:val="lowerLetter"/>
      <w:lvlText w:val="%8."/>
      <w:lvlJc w:val="left"/>
      <w:pPr>
        <w:ind w:left="5598" w:hanging="360"/>
      </w:pPr>
    </w:lvl>
    <w:lvl w:ilvl="8" w:tplc="0415001B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184" w15:restartNumberingAfterBreak="0">
    <w:nsid w:val="68721D52"/>
    <w:multiLevelType w:val="hybridMultilevel"/>
    <w:tmpl w:val="FA10D0C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 w15:restartNumberingAfterBreak="0">
    <w:nsid w:val="69FB20D0"/>
    <w:multiLevelType w:val="hybridMultilevel"/>
    <w:tmpl w:val="FF782C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6" w15:restartNumberingAfterBreak="0">
    <w:nsid w:val="6A08763F"/>
    <w:multiLevelType w:val="multilevel"/>
    <w:tmpl w:val="5BDEDDF0"/>
    <w:styleLink w:val="WWNum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7" w15:restartNumberingAfterBreak="0">
    <w:nsid w:val="6BE57394"/>
    <w:multiLevelType w:val="hybridMultilevel"/>
    <w:tmpl w:val="ECE0ED86"/>
    <w:lvl w:ilvl="0" w:tplc="6E1ED89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6BED2D5E"/>
    <w:multiLevelType w:val="multilevel"/>
    <w:tmpl w:val="3C8AE076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9" w15:restartNumberingAfterBreak="0">
    <w:nsid w:val="6D204360"/>
    <w:multiLevelType w:val="multilevel"/>
    <w:tmpl w:val="FD28A62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90" w15:restartNumberingAfterBreak="0">
    <w:nsid w:val="6D9A6FC2"/>
    <w:multiLevelType w:val="hybridMultilevel"/>
    <w:tmpl w:val="134CB4E4"/>
    <w:lvl w:ilvl="0" w:tplc="3A9E45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6E27144E"/>
    <w:multiLevelType w:val="multilevel"/>
    <w:tmpl w:val="49C0974E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6E835496"/>
    <w:multiLevelType w:val="hybridMultilevel"/>
    <w:tmpl w:val="C1A42F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 w15:restartNumberingAfterBreak="0">
    <w:nsid w:val="6E8C4728"/>
    <w:multiLevelType w:val="multilevel"/>
    <w:tmpl w:val="E494AFD8"/>
    <w:lvl w:ilvl="0">
      <w:start w:val="10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b w:val="0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3206"/>
        </w:tabs>
        <w:ind w:left="-1766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-2555"/>
        </w:tabs>
        <w:ind w:left="-3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55"/>
        </w:tabs>
        <w:ind w:left="32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555"/>
        </w:tabs>
        <w:ind w:left="104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2555"/>
        </w:tabs>
        <w:ind w:left="176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2555"/>
        </w:tabs>
        <w:ind w:left="24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2555"/>
        </w:tabs>
        <w:ind w:left="320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2555"/>
        </w:tabs>
        <w:ind w:left="3925" w:hanging="180"/>
      </w:pPr>
      <w:rPr>
        <w:rFonts w:hint="default"/>
      </w:rPr>
    </w:lvl>
  </w:abstractNum>
  <w:abstractNum w:abstractNumId="194" w15:restartNumberingAfterBreak="0">
    <w:nsid w:val="6E9218CD"/>
    <w:multiLevelType w:val="hybridMultilevel"/>
    <w:tmpl w:val="7E2CFAEC"/>
    <w:lvl w:ilvl="0" w:tplc="8BEC70B2">
      <w:start w:val="1"/>
      <w:numFmt w:val="decimal"/>
      <w:lvlText w:val="%1."/>
      <w:lvlJc w:val="left"/>
      <w:pPr>
        <w:ind w:left="144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5" w15:restartNumberingAfterBreak="0">
    <w:nsid w:val="6E9F2758"/>
    <w:multiLevelType w:val="hybridMultilevel"/>
    <w:tmpl w:val="C1185262"/>
    <w:lvl w:ilvl="0" w:tplc="884075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92064D4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06227E3"/>
    <w:multiLevelType w:val="singleLevel"/>
    <w:tmpl w:val="02DA9FE0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197" w15:restartNumberingAfterBreak="0">
    <w:nsid w:val="70B51A50"/>
    <w:multiLevelType w:val="multilevel"/>
    <w:tmpl w:val="614C1F90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9" w15:restartNumberingAfterBreak="0">
    <w:nsid w:val="70EA0FB0"/>
    <w:multiLevelType w:val="hybridMultilevel"/>
    <w:tmpl w:val="E90E6480"/>
    <w:lvl w:ilvl="0" w:tplc="04150017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7156367C"/>
    <w:multiLevelType w:val="multilevel"/>
    <w:tmpl w:val="095EC714"/>
    <w:styleLink w:val="WWNum10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01" w15:restartNumberingAfterBreak="0">
    <w:nsid w:val="721841C8"/>
    <w:multiLevelType w:val="multilevel"/>
    <w:tmpl w:val="8B50FC8E"/>
    <w:styleLink w:val="WWNum2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2" w15:restartNumberingAfterBreak="0">
    <w:nsid w:val="72946A52"/>
    <w:multiLevelType w:val="hybridMultilevel"/>
    <w:tmpl w:val="C1185262"/>
    <w:lvl w:ilvl="0" w:tplc="884075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92064D4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31F34AA"/>
    <w:multiLevelType w:val="hybridMultilevel"/>
    <w:tmpl w:val="6EBA716C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73B5474E"/>
    <w:multiLevelType w:val="multilevel"/>
    <w:tmpl w:val="94EEDD08"/>
    <w:styleLink w:val="WWNum11"/>
    <w:lvl w:ilvl="0">
      <w:start w:val="1"/>
      <w:numFmt w:val="decimal"/>
      <w:lvlText w:val="%1."/>
      <w:lvlJc w:val="left"/>
      <w:pPr>
        <w:ind w:left="227" w:hanging="227"/>
      </w:pPr>
      <w:rPr>
        <w:b w:val="0"/>
      </w:rPr>
    </w:lvl>
    <w:lvl w:ilvl="1">
      <w:start w:val="1"/>
      <w:numFmt w:val="decimal"/>
      <w:lvlText w:val="%2."/>
      <w:lvlJc w:val="left"/>
      <w:pPr>
        <w:ind w:left="1156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76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96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316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036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756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476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196" w:hanging="360"/>
      </w:pPr>
      <w:rPr>
        <w:rFonts w:cs="Times New Roman"/>
      </w:rPr>
    </w:lvl>
  </w:abstractNum>
  <w:abstractNum w:abstractNumId="205" w15:restartNumberingAfterBreak="0">
    <w:nsid w:val="74C03B8D"/>
    <w:multiLevelType w:val="hybridMultilevel"/>
    <w:tmpl w:val="9B52159A"/>
    <w:lvl w:ilvl="0" w:tplc="2738FD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6" w15:restartNumberingAfterBreak="0">
    <w:nsid w:val="759C3B8B"/>
    <w:multiLevelType w:val="hybridMultilevel"/>
    <w:tmpl w:val="43240F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7" w15:restartNumberingAfterBreak="0">
    <w:nsid w:val="76630DDE"/>
    <w:multiLevelType w:val="hybridMultilevel"/>
    <w:tmpl w:val="4AF4C7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8" w15:restartNumberingAfterBreak="0">
    <w:nsid w:val="769E6E05"/>
    <w:multiLevelType w:val="hybridMultilevel"/>
    <w:tmpl w:val="30DA8BC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76B96EA3"/>
    <w:multiLevelType w:val="multilevel"/>
    <w:tmpl w:val="A9BE7F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1800" w:hanging="360"/>
      </w:pPr>
      <w:rPr>
        <w:rFonts w:ascii="Times New Roman" w:eastAsia="Calibri" w:hAnsi="Times New Roman" w:cs="Times New Roman" w:hint="default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840" w:hanging="180"/>
      </w:pPr>
    </w:lvl>
  </w:abstractNum>
  <w:abstractNum w:abstractNumId="210" w15:restartNumberingAfterBreak="0">
    <w:nsid w:val="76D33E82"/>
    <w:multiLevelType w:val="multilevel"/>
    <w:tmpl w:val="178CB9B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11" w15:restartNumberingAfterBreak="0">
    <w:nsid w:val="77252977"/>
    <w:multiLevelType w:val="hybridMultilevel"/>
    <w:tmpl w:val="9A30C8B0"/>
    <w:lvl w:ilvl="0" w:tplc="65C22CEC">
      <w:start w:val="1"/>
      <w:numFmt w:val="decimal"/>
      <w:lvlText w:val="%1."/>
      <w:lvlJc w:val="left"/>
      <w:pPr>
        <w:ind w:left="20" w:firstLine="2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12" w15:restartNumberingAfterBreak="0">
    <w:nsid w:val="77636B8F"/>
    <w:multiLevelType w:val="hybridMultilevel"/>
    <w:tmpl w:val="290C14F4"/>
    <w:lvl w:ilvl="0" w:tplc="A980167A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79A15DE3"/>
    <w:multiLevelType w:val="hybridMultilevel"/>
    <w:tmpl w:val="BCF23034"/>
    <w:lvl w:ilvl="0" w:tplc="A170E8B2">
      <w:start w:val="2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79FD3152"/>
    <w:multiLevelType w:val="hybridMultilevel"/>
    <w:tmpl w:val="9A30C8B0"/>
    <w:lvl w:ilvl="0" w:tplc="65C22CEC">
      <w:start w:val="1"/>
      <w:numFmt w:val="decimal"/>
      <w:lvlText w:val="%1."/>
      <w:lvlJc w:val="left"/>
      <w:pPr>
        <w:ind w:left="340" w:firstLine="2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7A7C44BC"/>
    <w:multiLevelType w:val="multilevel"/>
    <w:tmpl w:val="5EF69A64"/>
    <w:styleLink w:val="WWNum1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16" w15:restartNumberingAfterBreak="0">
    <w:nsid w:val="7C3A0431"/>
    <w:multiLevelType w:val="multilevel"/>
    <w:tmpl w:val="E3D02D0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17" w15:restartNumberingAfterBreak="0">
    <w:nsid w:val="7FFC3E91"/>
    <w:multiLevelType w:val="hybridMultilevel"/>
    <w:tmpl w:val="E19EFF78"/>
    <w:lvl w:ilvl="0" w:tplc="CF06D4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576AA0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8"/>
    <w:lvlOverride w:ilvl="0">
      <w:startOverride w:val="1"/>
    </w:lvlOverride>
  </w:num>
  <w:num w:numId="3">
    <w:abstractNumId w:val="130"/>
    <w:lvlOverride w:ilvl="0">
      <w:startOverride w:val="1"/>
    </w:lvlOverride>
  </w:num>
  <w:num w:numId="4">
    <w:abstractNumId w:val="76"/>
  </w:num>
  <w:num w:numId="5">
    <w:abstractNumId w:val="36"/>
  </w:num>
  <w:num w:numId="6">
    <w:abstractNumId w:val="179"/>
  </w:num>
  <w:num w:numId="7">
    <w:abstractNumId w:val="201"/>
  </w:num>
  <w:num w:numId="8">
    <w:abstractNumId w:val="93"/>
  </w:num>
  <w:num w:numId="9">
    <w:abstractNumId w:val="217"/>
  </w:num>
  <w:num w:numId="10">
    <w:abstractNumId w:val="128"/>
  </w:num>
  <w:num w:numId="11">
    <w:abstractNumId w:val="163"/>
  </w:num>
  <w:num w:numId="12">
    <w:abstractNumId w:val="54"/>
  </w:num>
  <w:num w:numId="13">
    <w:abstractNumId w:val="96"/>
  </w:num>
  <w:num w:numId="14">
    <w:abstractNumId w:val="34"/>
  </w:num>
  <w:num w:numId="15">
    <w:abstractNumId w:val="182"/>
  </w:num>
  <w:num w:numId="16">
    <w:abstractNumId w:val="216"/>
  </w:num>
  <w:num w:numId="17">
    <w:abstractNumId w:val="142"/>
  </w:num>
  <w:num w:numId="18">
    <w:abstractNumId w:val="86"/>
  </w:num>
  <w:num w:numId="19">
    <w:abstractNumId w:val="199"/>
  </w:num>
  <w:num w:numId="20">
    <w:abstractNumId w:val="58"/>
  </w:num>
  <w:num w:numId="21">
    <w:abstractNumId w:val="151"/>
  </w:num>
  <w:num w:numId="22">
    <w:abstractNumId w:val="174"/>
  </w:num>
  <w:num w:numId="23">
    <w:abstractNumId w:val="116"/>
  </w:num>
  <w:num w:numId="24">
    <w:abstractNumId w:val="107"/>
  </w:num>
  <w:num w:numId="25">
    <w:abstractNumId w:val="1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3"/>
  </w:num>
  <w:num w:numId="27">
    <w:abstractNumId w:val="102"/>
  </w:num>
  <w:num w:numId="28">
    <w:abstractNumId w:val="159"/>
  </w:num>
  <w:num w:numId="29">
    <w:abstractNumId w:val="44"/>
  </w:num>
  <w:num w:numId="30">
    <w:abstractNumId w:val="198"/>
  </w:num>
  <w:num w:numId="31">
    <w:abstractNumId w:val="164"/>
  </w:num>
  <w:num w:numId="32">
    <w:abstractNumId w:val="77"/>
  </w:num>
  <w:num w:numId="33">
    <w:abstractNumId w:val="55"/>
  </w:num>
  <w:num w:numId="34">
    <w:abstractNumId w:val="150"/>
  </w:num>
  <w:num w:numId="35">
    <w:abstractNumId w:val="152"/>
  </w:num>
  <w:num w:numId="36">
    <w:abstractNumId w:val="71"/>
  </w:num>
  <w:num w:numId="37">
    <w:abstractNumId w:val="177"/>
  </w:num>
  <w:num w:numId="38">
    <w:abstractNumId w:val="5"/>
  </w:num>
  <w:num w:numId="39">
    <w:abstractNumId w:val="7"/>
  </w:num>
  <w:num w:numId="40">
    <w:abstractNumId w:val="9"/>
  </w:num>
  <w:num w:numId="41">
    <w:abstractNumId w:val="11"/>
  </w:num>
  <w:num w:numId="42">
    <w:abstractNumId w:val="15"/>
  </w:num>
  <w:num w:numId="43">
    <w:abstractNumId w:val="16"/>
  </w:num>
  <w:num w:numId="44">
    <w:abstractNumId w:val="17"/>
  </w:num>
  <w:num w:numId="45">
    <w:abstractNumId w:val="18"/>
  </w:num>
  <w:num w:numId="46">
    <w:abstractNumId w:val="19"/>
  </w:num>
  <w:num w:numId="47">
    <w:abstractNumId w:val="20"/>
  </w:num>
  <w:num w:numId="48">
    <w:abstractNumId w:val="21"/>
  </w:num>
  <w:num w:numId="49">
    <w:abstractNumId w:val="24"/>
  </w:num>
  <w:num w:numId="50">
    <w:abstractNumId w:val="25"/>
  </w:num>
  <w:num w:numId="51">
    <w:abstractNumId w:val="101"/>
  </w:num>
  <w:num w:numId="52">
    <w:abstractNumId w:val="81"/>
  </w:num>
  <w:num w:numId="53">
    <w:abstractNumId w:val="202"/>
  </w:num>
  <w:num w:numId="54">
    <w:abstractNumId w:val="56"/>
  </w:num>
  <w:num w:numId="55">
    <w:abstractNumId w:val="38"/>
  </w:num>
  <w:num w:numId="56">
    <w:abstractNumId w:val="114"/>
  </w:num>
  <w:num w:numId="57">
    <w:abstractNumId w:val="166"/>
  </w:num>
  <w:num w:numId="58">
    <w:abstractNumId w:val="133"/>
  </w:num>
  <w:num w:numId="59">
    <w:abstractNumId w:val="26"/>
  </w:num>
  <w:num w:numId="60">
    <w:abstractNumId w:val="80"/>
  </w:num>
  <w:num w:numId="61">
    <w:abstractNumId w:val="112"/>
  </w:num>
  <w:num w:numId="62">
    <w:abstractNumId w:val="126"/>
  </w:num>
  <w:num w:numId="63">
    <w:abstractNumId w:val="83"/>
  </w:num>
  <w:num w:numId="64">
    <w:abstractNumId w:val="105"/>
  </w:num>
  <w:num w:numId="65">
    <w:abstractNumId w:val="73"/>
  </w:num>
  <w:num w:numId="66">
    <w:abstractNumId w:val="74"/>
  </w:num>
  <w:num w:numId="67">
    <w:abstractNumId w:val="139"/>
  </w:num>
  <w:num w:numId="68">
    <w:abstractNumId w:val="46"/>
  </w:num>
  <w:num w:numId="69">
    <w:abstractNumId w:val="106"/>
  </w:num>
  <w:num w:numId="70">
    <w:abstractNumId w:val="160"/>
  </w:num>
  <w:num w:numId="71">
    <w:abstractNumId w:val="165"/>
  </w:num>
  <w:num w:numId="72">
    <w:abstractNumId w:val="78"/>
  </w:num>
  <w:num w:numId="73">
    <w:abstractNumId w:val="87"/>
  </w:num>
  <w:num w:numId="74">
    <w:abstractNumId w:val="41"/>
  </w:num>
  <w:num w:numId="75">
    <w:abstractNumId w:val="27"/>
  </w:num>
  <w:num w:numId="76">
    <w:abstractNumId w:val="68"/>
  </w:num>
  <w:num w:numId="77">
    <w:abstractNumId w:val="197"/>
  </w:num>
  <w:num w:numId="78">
    <w:abstractNumId w:val="64"/>
  </w:num>
  <w:num w:numId="79">
    <w:abstractNumId w:val="124"/>
  </w:num>
  <w:num w:numId="80">
    <w:abstractNumId w:val="186"/>
  </w:num>
  <w:num w:numId="81">
    <w:abstractNumId w:val="200"/>
  </w:num>
  <w:num w:numId="82">
    <w:abstractNumId w:val="204"/>
  </w:num>
  <w:num w:numId="83">
    <w:abstractNumId w:val="215"/>
  </w:num>
  <w:num w:numId="84">
    <w:abstractNumId w:val="148"/>
  </w:num>
  <w:num w:numId="85">
    <w:abstractNumId w:val="176"/>
  </w:num>
  <w:num w:numId="86">
    <w:abstractNumId w:val="35"/>
  </w:num>
  <w:num w:numId="87">
    <w:abstractNumId w:val="84"/>
  </w:num>
  <w:num w:numId="88">
    <w:abstractNumId w:val="188"/>
  </w:num>
  <w:num w:numId="89">
    <w:abstractNumId w:val="173"/>
  </w:num>
  <w:num w:numId="90">
    <w:abstractNumId w:val="31"/>
  </w:num>
  <w:num w:numId="91">
    <w:abstractNumId w:val="154"/>
  </w:num>
  <w:num w:numId="92">
    <w:abstractNumId w:val="45"/>
  </w:num>
  <w:num w:numId="93">
    <w:abstractNumId w:val="23"/>
  </w:num>
  <w:num w:numId="94">
    <w:abstractNumId w:val="79"/>
  </w:num>
  <w:num w:numId="95">
    <w:abstractNumId w:val="184"/>
  </w:num>
  <w:num w:numId="96">
    <w:abstractNumId w:val="118"/>
  </w:num>
  <w:num w:numId="97">
    <w:abstractNumId w:val="189"/>
  </w:num>
  <w:num w:numId="98">
    <w:abstractNumId w:val="59"/>
  </w:num>
  <w:num w:numId="99">
    <w:abstractNumId w:val="72"/>
  </w:num>
  <w:num w:numId="100">
    <w:abstractNumId w:val="48"/>
  </w:num>
  <w:num w:numId="101">
    <w:abstractNumId w:val="131"/>
  </w:num>
  <w:num w:numId="102">
    <w:abstractNumId w:val="89"/>
  </w:num>
  <w:num w:numId="103">
    <w:abstractNumId w:val="134"/>
  </w:num>
  <w:num w:numId="104">
    <w:abstractNumId w:val="127"/>
  </w:num>
  <w:num w:numId="105">
    <w:abstractNumId w:val="157"/>
  </w:num>
  <w:num w:numId="106">
    <w:abstractNumId w:val="178"/>
  </w:num>
  <w:num w:numId="107">
    <w:abstractNumId w:val="52"/>
  </w:num>
  <w:num w:numId="108">
    <w:abstractNumId w:val="214"/>
  </w:num>
  <w:num w:numId="109">
    <w:abstractNumId w:val="169"/>
  </w:num>
  <w:num w:numId="110">
    <w:abstractNumId w:val="145"/>
  </w:num>
  <w:num w:numId="111">
    <w:abstractNumId w:val="28"/>
  </w:num>
  <w:num w:numId="112">
    <w:abstractNumId w:val="192"/>
  </w:num>
  <w:num w:numId="113">
    <w:abstractNumId w:val="61"/>
  </w:num>
  <w:num w:numId="114">
    <w:abstractNumId w:val="180"/>
  </w:num>
  <w:num w:numId="115">
    <w:abstractNumId w:val="51"/>
  </w:num>
  <w:num w:numId="116">
    <w:abstractNumId w:val="111"/>
  </w:num>
  <w:num w:numId="117">
    <w:abstractNumId w:val="211"/>
  </w:num>
  <w:num w:numId="118">
    <w:abstractNumId w:val="70"/>
  </w:num>
  <w:num w:numId="119">
    <w:abstractNumId w:val="213"/>
  </w:num>
  <w:num w:numId="120">
    <w:abstractNumId w:val="75"/>
  </w:num>
  <w:num w:numId="121">
    <w:abstractNumId w:val="39"/>
  </w:num>
  <w:num w:numId="122">
    <w:abstractNumId w:val="208"/>
  </w:num>
  <w:num w:numId="123">
    <w:abstractNumId w:val="82"/>
  </w:num>
  <w:num w:numId="124">
    <w:abstractNumId w:val="191"/>
  </w:num>
  <w:num w:numId="125">
    <w:abstractNumId w:val="203"/>
  </w:num>
  <w:num w:numId="126">
    <w:abstractNumId w:val="90"/>
  </w:num>
  <w:num w:numId="127">
    <w:abstractNumId w:val="175"/>
  </w:num>
  <w:num w:numId="128">
    <w:abstractNumId w:val="49"/>
  </w:num>
  <w:num w:numId="129">
    <w:abstractNumId w:val="62"/>
  </w:num>
  <w:num w:numId="130">
    <w:abstractNumId w:val="136"/>
  </w:num>
  <w:num w:numId="131">
    <w:abstractNumId w:val="185"/>
  </w:num>
  <w:num w:numId="132">
    <w:abstractNumId w:val="135"/>
  </w:num>
  <w:num w:numId="133">
    <w:abstractNumId w:val="146"/>
  </w:num>
  <w:num w:numId="134">
    <w:abstractNumId w:val="207"/>
  </w:num>
  <w:num w:numId="135">
    <w:abstractNumId w:val="103"/>
  </w:num>
  <w:num w:numId="136">
    <w:abstractNumId w:val="7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>
    <w:abstractNumId w:val="117"/>
  </w:num>
  <w:num w:numId="138">
    <w:abstractNumId w:val="123"/>
  </w:num>
  <w:num w:numId="139">
    <w:abstractNumId w:val="66"/>
  </w:num>
  <w:num w:numId="140">
    <w:abstractNumId w:val="92"/>
  </w:num>
  <w:num w:numId="141">
    <w:abstractNumId w:val="97"/>
  </w:num>
  <w:num w:numId="142">
    <w:abstractNumId w:val="95"/>
  </w:num>
  <w:num w:numId="143">
    <w:abstractNumId w:val="119"/>
  </w:num>
  <w:num w:numId="144">
    <w:abstractNumId w:val="91"/>
  </w:num>
  <w:num w:numId="145">
    <w:abstractNumId w:val="30"/>
  </w:num>
  <w:num w:numId="146">
    <w:abstractNumId w:val="172"/>
  </w:num>
  <w:num w:numId="147">
    <w:abstractNumId w:val="158"/>
  </w:num>
  <w:num w:numId="148">
    <w:abstractNumId w:val="209"/>
  </w:num>
  <w:num w:numId="149">
    <w:abstractNumId w:val="60"/>
  </w:num>
  <w:num w:numId="150">
    <w:abstractNumId w:val="69"/>
  </w:num>
  <w:num w:numId="151">
    <w:abstractNumId w:val="195"/>
  </w:num>
  <w:num w:numId="152">
    <w:abstractNumId w:val="156"/>
  </w:num>
  <w:num w:numId="153">
    <w:abstractNumId w:val="37"/>
  </w:num>
  <w:num w:numId="154">
    <w:abstractNumId w:val="210"/>
  </w:num>
  <w:num w:numId="155">
    <w:abstractNumId w:val="115"/>
  </w:num>
  <w:num w:numId="156">
    <w:abstractNumId w:val="121"/>
  </w:num>
  <w:num w:numId="157">
    <w:abstractNumId w:val="94"/>
  </w:num>
  <w:num w:numId="158">
    <w:abstractNumId w:val="171"/>
  </w:num>
  <w:num w:numId="159">
    <w:abstractNumId w:val="183"/>
  </w:num>
  <w:num w:numId="160">
    <w:abstractNumId w:val="132"/>
  </w:num>
  <w:num w:numId="161">
    <w:abstractNumId w:val="130"/>
  </w:num>
  <w:num w:numId="162">
    <w:abstractNumId w:val="50"/>
  </w:num>
  <w:num w:numId="163">
    <w:abstractNumId w:val="144"/>
  </w:num>
  <w:num w:numId="164">
    <w:abstractNumId w:val="187"/>
  </w:num>
  <w:num w:numId="165">
    <w:abstractNumId w:val="63"/>
  </w:num>
  <w:num w:numId="166">
    <w:abstractNumId w:val="57"/>
  </w:num>
  <w:num w:numId="167">
    <w:abstractNumId w:val="65"/>
  </w:num>
  <w:num w:numId="168">
    <w:abstractNumId w:val="42"/>
  </w:num>
  <w:num w:numId="169">
    <w:abstractNumId w:val="120"/>
  </w:num>
  <w:num w:numId="170">
    <w:abstractNumId w:val="29"/>
  </w:num>
  <w:num w:numId="171">
    <w:abstractNumId w:val="141"/>
  </w:num>
  <w:num w:numId="172">
    <w:abstractNumId w:val="47"/>
  </w:num>
  <w:num w:numId="173">
    <w:abstractNumId w:val="212"/>
  </w:num>
  <w:num w:numId="174">
    <w:abstractNumId w:val="138"/>
  </w:num>
  <w:num w:numId="175">
    <w:abstractNumId w:val="40"/>
  </w:num>
  <w:num w:numId="176">
    <w:abstractNumId w:val="137"/>
  </w:num>
  <w:num w:numId="177">
    <w:abstractNumId w:val="143"/>
  </w:num>
  <w:num w:numId="178">
    <w:abstractNumId w:val="100"/>
  </w:num>
  <w:num w:numId="179">
    <w:abstractNumId w:val="110"/>
  </w:num>
  <w:num w:numId="180">
    <w:abstractNumId w:val="205"/>
  </w:num>
  <w:num w:numId="181">
    <w:abstractNumId w:val="108"/>
  </w:num>
  <w:num w:numId="182">
    <w:abstractNumId w:val="190"/>
  </w:num>
  <w:num w:numId="183">
    <w:abstractNumId w:val="129"/>
  </w:num>
  <w:num w:numId="184">
    <w:abstractNumId w:val="194"/>
  </w:num>
  <w:num w:numId="185">
    <w:abstractNumId w:val="162"/>
  </w:num>
  <w:num w:numId="186">
    <w:abstractNumId w:val="181"/>
  </w:num>
  <w:num w:numId="187">
    <w:abstractNumId w:val="67"/>
  </w:num>
  <w:num w:numId="188">
    <w:abstractNumId w:val="140"/>
  </w:num>
  <w:num w:numId="189">
    <w:abstractNumId w:val="125"/>
  </w:num>
  <w:num w:numId="190">
    <w:abstractNumId w:val="98"/>
  </w:num>
  <w:num w:numId="191">
    <w:abstractNumId w:val="122"/>
  </w:num>
  <w:num w:numId="192">
    <w:abstractNumId w:val="109"/>
  </w:num>
  <w:num w:numId="193">
    <w:abstractNumId w:val="104"/>
  </w:num>
  <w:num w:numId="194">
    <w:abstractNumId w:val="147"/>
  </w:num>
  <w:num w:numId="195">
    <w:abstractNumId w:val="33"/>
  </w:num>
  <w:num w:numId="196">
    <w:abstractNumId w:val="161"/>
  </w:num>
  <w:num w:numId="197">
    <w:abstractNumId w:val="155"/>
  </w:num>
  <w:num w:numId="198">
    <w:abstractNumId w:val="193"/>
  </w:num>
  <w:num w:numId="199">
    <w:abstractNumId w:val="43"/>
  </w:num>
  <w:num w:numId="200">
    <w:abstractNumId w:val="99"/>
  </w:num>
  <w:num w:numId="201">
    <w:abstractNumId w:val="85"/>
  </w:num>
  <w:num w:numId="202">
    <w:abstractNumId w:val="149"/>
  </w:num>
  <w:num w:numId="203">
    <w:abstractNumId w:val="113"/>
  </w:num>
  <w:num w:numId="204">
    <w:abstractNumId w:val="32"/>
  </w:num>
  <w:num w:numId="205">
    <w:abstractNumId w:val="153"/>
  </w:num>
  <w:num w:numId="206">
    <w:abstractNumId w:val="206"/>
  </w:num>
  <w:num w:numId="207">
    <w:abstractNumId w:val="170"/>
  </w:num>
  <w:num w:numId="208">
    <w:abstractNumId w:val="88"/>
  </w:num>
  <w:num w:numId="209">
    <w:abstractNumId w:val="196"/>
  </w:num>
  <w:numIdMacAtCleanup w:val="2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896"/>
    <w:rsid w:val="000007E1"/>
    <w:rsid w:val="00000D22"/>
    <w:rsid w:val="00001333"/>
    <w:rsid w:val="00001CB7"/>
    <w:rsid w:val="00001DAA"/>
    <w:rsid w:val="0000251B"/>
    <w:rsid w:val="0000300D"/>
    <w:rsid w:val="0000333F"/>
    <w:rsid w:val="000033D9"/>
    <w:rsid w:val="00004D43"/>
    <w:rsid w:val="000069AC"/>
    <w:rsid w:val="00006C05"/>
    <w:rsid w:val="000073E6"/>
    <w:rsid w:val="00007DD1"/>
    <w:rsid w:val="00007FCD"/>
    <w:rsid w:val="00011747"/>
    <w:rsid w:val="00011A03"/>
    <w:rsid w:val="000124BB"/>
    <w:rsid w:val="000125D8"/>
    <w:rsid w:val="0001265C"/>
    <w:rsid w:val="0001297F"/>
    <w:rsid w:val="000129F0"/>
    <w:rsid w:val="00013D98"/>
    <w:rsid w:val="00014333"/>
    <w:rsid w:val="000147AB"/>
    <w:rsid w:val="00014BC5"/>
    <w:rsid w:val="00014F4E"/>
    <w:rsid w:val="00016198"/>
    <w:rsid w:val="00016926"/>
    <w:rsid w:val="00016DE9"/>
    <w:rsid w:val="00017296"/>
    <w:rsid w:val="00017A84"/>
    <w:rsid w:val="0002072A"/>
    <w:rsid w:val="00020F05"/>
    <w:rsid w:val="00021A1C"/>
    <w:rsid w:val="00021E07"/>
    <w:rsid w:val="00022AD3"/>
    <w:rsid w:val="00022C25"/>
    <w:rsid w:val="00023790"/>
    <w:rsid w:val="00024592"/>
    <w:rsid w:val="000247E7"/>
    <w:rsid w:val="00025899"/>
    <w:rsid w:val="0002659B"/>
    <w:rsid w:val="0002770D"/>
    <w:rsid w:val="000305F6"/>
    <w:rsid w:val="00030722"/>
    <w:rsid w:val="00030922"/>
    <w:rsid w:val="00031556"/>
    <w:rsid w:val="000318A6"/>
    <w:rsid w:val="00031E92"/>
    <w:rsid w:val="000323F5"/>
    <w:rsid w:val="00033251"/>
    <w:rsid w:val="00033C5C"/>
    <w:rsid w:val="000340A6"/>
    <w:rsid w:val="00034B0C"/>
    <w:rsid w:val="00035CDC"/>
    <w:rsid w:val="0003689A"/>
    <w:rsid w:val="00036F73"/>
    <w:rsid w:val="000378B1"/>
    <w:rsid w:val="00037985"/>
    <w:rsid w:val="00037F64"/>
    <w:rsid w:val="00037FA7"/>
    <w:rsid w:val="000408B4"/>
    <w:rsid w:val="00040C43"/>
    <w:rsid w:val="00041D76"/>
    <w:rsid w:val="00042DF1"/>
    <w:rsid w:val="000432A1"/>
    <w:rsid w:val="00043737"/>
    <w:rsid w:val="00044BEC"/>
    <w:rsid w:val="00044D8D"/>
    <w:rsid w:val="000450B3"/>
    <w:rsid w:val="000457B8"/>
    <w:rsid w:val="00045A9C"/>
    <w:rsid w:val="0004628E"/>
    <w:rsid w:val="00046A29"/>
    <w:rsid w:val="00046B19"/>
    <w:rsid w:val="0004711D"/>
    <w:rsid w:val="000477D5"/>
    <w:rsid w:val="0004786D"/>
    <w:rsid w:val="000500CC"/>
    <w:rsid w:val="000503E0"/>
    <w:rsid w:val="00050D16"/>
    <w:rsid w:val="00051267"/>
    <w:rsid w:val="000514AF"/>
    <w:rsid w:val="00051554"/>
    <w:rsid w:val="000519DE"/>
    <w:rsid w:val="00051A08"/>
    <w:rsid w:val="00051E57"/>
    <w:rsid w:val="000526F0"/>
    <w:rsid w:val="000535D0"/>
    <w:rsid w:val="00053BCB"/>
    <w:rsid w:val="00053E4B"/>
    <w:rsid w:val="00054938"/>
    <w:rsid w:val="00054E06"/>
    <w:rsid w:val="00055654"/>
    <w:rsid w:val="00055730"/>
    <w:rsid w:val="00055E00"/>
    <w:rsid w:val="00055ED9"/>
    <w:rsid w:val="000562A0"/>
    <w:rsid w:val="00056323"/>
    <w:rsid w:val="00056A53"/>
    <w:rsid w:val="00056DE8"/>
    <w:rsid w:val="000578E4"/>
    <w:rsid w:val="00057A95"/>
    <w:rsid w:val="00057D77"/>
    <w:rsid w:val="00060A22"/>
    <w:rsid w:val="00060AB9"/>
    <w:rsid w:val="00060BC6"/>
    <w:rsid w:val="00060DC5"/>
    <w:rsid w:val="00061256"/>
    <w:rsid w:val="000612F3"/>
    <w:rsid w:val="0006181C"/>
    <w:rsid w:val="00061837"/>
    <w:rsid w:val="00061EAF"/>
    <w:rsid w:val="00062506"/>
    <w:rsid w:val="00062AB9"/>
    <w:rsid w:val="00062FD2"/>
    <w:rsid w:val="00063208"/>
    <w:rsid w:val="0006340E"/>
    <w:rsid w:val="00063718"/>
    <w:rsid w:val="00063859"/>
    <w:rsid w:val="00064029"/>
    <w:rsid w:val="0006490F"/>
    <w:rsid w:val="00064A14"/>
    <w:rsid w:val="00064BAF"/>
    <w:rsid w:val="00064C79"/>
    <w:rsid w:val="00064C80"/>
    <w:rsid w:val="00064DE8"/>
    <w:rsid w:val="00064F68"/>
    <w:rsid w:val="00065445"/>
    <w:rsid w:val="000655C4"/>
    <w:rsid w:val="0006669F"/>
    <w:rsid w:val="00066783"/>
    <w:rsid w:val="00066DBA"/>
    <w:rsid w:val="00067329"/>
    <w:rsid w:val="00067534"/>
    <w:rsid w:val="000675A4"/>
    <w:rsid w:val="0006799B"/>
    <w:rsid w:val="00067C74"/>
    <w:rsid w:val="00067CB5"/>
    <w:rsid w:val="00067E8D"/>
    <w:rsid w:val="00067E98"/>
    <w:rsid w:val="00067E9F"/>
    <w:rsid w:val="000708D9"/>
    <w:rsid w:val="0007125A"/>
    <w:rsid w:val="00071860"/>
    <w:rsid w:val="00072CB3"/>
    <w:rsid w:val="00073DFA"/>
    <w:rsid w:val="00073EE1"/>
    <w:rsid w:val="00073FA4"/>
    <w:rsid w:val="000759C6"/>
    <w:rsid w:val="00076230"/>
    <w:rsid w:val="00076601"/>
    <w:rsid w:val="00076611"/>
    <w:rsid w:val="000769E9"/>
    <w:rsid w:val="000800AB"/>
    <w:rsid w:val="00080AE9"/>
    <w:rsid w:val="00080CBD"/>
    <w:rsid w:val="00080CE7"/>
    <w:rsid w:val="0008161F"/>
    <w:rsid w:val="0008168A"/>
    <w:rsid w:val="0008176A"/>
    <w:rsid w:val="000819F5"/>
    <w:rsid w:val="00081B8F"/>
    <w:rsid w:val="00081FF6"/>
    <w:rsid w:val="0008223C"/>
    <w:rsid w:val="00083E18"/>
    <w:rsid w:val="000844FE"/>
    <w:rsid w:val="000845E9"/>
    <w:rsid w:val="0008475B"/>
    <w:rsid w:val="00084877"/>
    <w:rsid w:val="00084D3A"/>
    <w:rsid w:val="00085489"/>
    <w:rsid w:val="00085FBE"/>
    <w:rsid w:val="00086B3E"/>
    <w:rsid w:val="00086EA6"/>
    <w:rsid w:val="00087218"/>
    <w:rsid w:val="00087E13"/>
    <w:rsid w:val="00090008"/>
    <w:rsid w:val="000900D5"/>
    <w:rsid w:val="00090652"/>
    <w:rsid w:val="000909CE"/>
    <w:rsid w:val="0009165C"/>
    <w:rsid w:val="0009187A"/>
    <w:rsid w:val="00091E7D"/>
    <w:rsid w:val="00092697"/>
    <w:rsid w:val="00092F52"/>
    <w:rsid w:val="00093484"/>
    <w:rsid w:val="00093660"/>
    <w:rsid w:val="00093D9C"/>
    <w:rsid w:val="00094AED"/>
    <w:rsid w:val="0009689C"/>
    <w:rsid w:val="00097C31"/>
    <w:rsid w:val="00097E3E"/>
    <w:rsid w:val="000A0B16"/>
    <w:rsid w:val="000A0EE3"/>
    <w:rsid w:val="000A15E4"/>
    <w:rsid w:val="000A2796"/>
    <w:rsid w:val="000A2E29"/>
    <w:rsid w:val="000A34A9"/>
    <w:rsid w:val="000A3F85"/>
    <w:rsid w:val="000A3F92"/>
    <w:rsid w:val="000A51F4"/>
    <w:rsid w:val="000A5833"/>
    <w:rsid w:val="000A5888"/>
    <w:rsid w:val="000A6AF5"/>
    <w:rsid w:val="000A6D43"/>
    <w:rsid w:val="000A7295"/>
    <w:rsid w:val="000A72CD"/>
    <w:rsid w:val="000A7A1B"/>
    <w:rsid w:val="000A7D1A"/>
    <w:rsid w:val="000B0027"/>
    <w:rsid w:val="000B0759"/>
    <w:rsid w:val="000B0AC1"/>
    <w:rsid w:val="000B0CD6"/>
    <w:rsid w:val="000B14F5"/>
    <w:rsid w:val="000B1CE3"/>
    <w:rsid w:val="000B293B"/>
    <w:rsid w:val="000B3199"/>
    <w:rsid w:val="000B3C93"/>
    <w:rsid w:val="000B3EAC"/>
    <w:rsid w:val="000B402B"/>
    <w:rsid w:val="000B424D"/>
    <w:rsid w:val="000B4A1C"/>
    <w:rsid w:val="000B52EC"/>
    <w:rsid w:val="000B5835"/>
    <w:rsid w:val="000B58B2"/>
    <w:rsid w:val="000B640E"/>
    <w:rsid w:val="000B69CA"/>
    <w:rsid w:val="000B6A54"/>
    <w:rsid w:val="000B6B94"/>
    <w:rsid w:val="000B6DE0"/>
    <w:rsid w:val="000B7284"/>
    <w:rsid w:val="000B73B1"/>
    <w:rsid w:val="000B7842"/>
    <w:rsid w:val="000B78A0"/>
    <w:rsid w:val="000B78C5"/>
    <w:rsid w:val="000C041F"/>
    <w:rsid w:val="000C07E8"/>
    <w:rsid w:val="000C0B24"/>
    <w:rsid w:val="000C0E9F"/>
    <w:rsid w:val="000C18B6"/>
    <w:rsid w:val="000C24DA"/>
    <w:rsid w:val="000C375E"/>
    <w:rsid w:val="000C40C5"/>
    <w:rsid w:val="000C5519"/>
    <w:rsid w:val="000C56C3"/>
    <w:rsid w:val="000C5E7D"/>
    <w:rsid w:val="000C5FF6"/>
    <w:rsid w:val="000C67B8"/>
    <w:rsid w:val="000C6DB6"/>
    <w:rsid w:val="000C733D"/>
    <w:rsid w:val="000C73D3"/>
    <w:rsid w:val="000C760B"/>
    <w:rsid w:val="000D0408"/>
    <w:rsid w:val="000D0C99"/>
    <w:rsid w:val="000D12DF"/>
    <w:rsid w:val="000D2019"/>
    <w:rsid w:val="000D3D89"/>
    <w:rsid w:val="000D4959"/>
    <w:rsid w:val="000D4F30"/>
    <w:rsid w:val="000D62EE"/>
    <w:rsid w:val="000D6A07"/>
    <w:rsid w:val="000D6F5A"/>
    <w:rsid w:val="000D72D2"/>
    <w:rsid w:val="000D7F60"/>
    <w:rsid w:val="000E05F3"/>
    <w:rsid w:val="000E1E86"/>
    <w:rsid w:val="000E20D3"/>
    <w:rsid w:val="000E223E"/>
    <w:rsid w:val="000E2438"/>
    <w:rsid w:val="000E2DC9"/>
    <w:rsid w:val="000E2F89"/>
    <w:rsid w:val="000E3158"/>
    <w:rsid w:val="000E3A2B"/>
    <w:rsid w:val="000E3B01"/>
    <w:rsid w:val="000E3FC7"/>
    <w:rsid w:val="000E4313"/>
    <w:rsid w:val="000E5DFE"/>
    <w:rsid w:val="000E6527"/>
    <w:rsid w:val="000E74FE"/>
    <w:rsid w:val="000F0DEA"/>
    <w:rsid w:val="000F1911"/>
    <w:rsid w:val="000F1D83"/>
    <w:rsid w:val="000F1F40"/>
    <w:rsid w:val="000F23DA"/>
    <w:rsid w:val="000F2A58"/>
    <w:rsid w:val="000F2C54"/>
    <w:rsid w:val="000F318F"/>
    <w:rsid w:val="000F32D8"/>
    <w:rsid w:val="000F3524"/>
    <w:rsid w:val="000F3A9E"/>
    <w:rsid w:val="000F3E17"/>
    <w:rsid w:val="000F4348"/>
    <w:rsid w:val="000F4641"/>
    <w:rsid w:val="000F52C1"/>
    <w:rsid w:val="000F600B"/>
    <w:rsid w:val="000F64CE"/>
    <w:rsid w:val="000F6E47"/>
    <w:rsid w:val="000F7371"/>
    <w:rsid w:val="000F7924"/>
    <w:rsid w:val="000F7B03"/>
    <w:rsid w:val="000F7BCB"/>
    <w:rsid w:val="000F7C0D"/>
    <w:rsid w:val="00100116"/>
    <w:rsid w:val="001002FF"/>
    <w:rsid w:val="0010047E"/>
    <w:rsid w:val="0010097A"/>
    <w:rsid w:val="00100D79"/>
    <w:rsid w:val="0010109C"/>
    <w:rsid w:val="0010143F"/>
    <w:rsid w:val="00101874"/>
    <w:rsid w:val="00101892"/>
    <w:rsid w:val="00102010"/>
    <w:rsid w:val="0010319E"/>
    <w:rsid w:val="00104AB4"/>
    <w:rsid w:val="00104C3F"/>
    <w:rsid w:val="00104C45"/>
    <w:rsid w:val="0010551B"/>
    <w:rsid w:val="001057D7"/>
    <w:rsid w:val="00105816"/>
    <w:rsid w:val="00105C3B"/>
    <w:rsid w:val="0010654E"/>
    <w:rsid w:val="001071B5"/>
    <w:rsid w:val="001076DE"/>
    <w:rsid w:val="001077BD"/>
    <w:rsid w:val="001079B6"/>
    <w:rsid w:val="00107AD7"/>
    <w:rsid w:val="00107B7A"/>
    <w:rsid w:val="00110C24"/>
    <w:rsid w:val="00110CDC"/>
    <w:rsid w:val="001110BB"/>
    <w:rsid w:val="0011152B"/>
    <w:rsid w:val="00112493"/>
    <w:rsid w:val="001124D2"/>
    <w:rsid w:val="00112B4B"/>
    <w:rsid w:val="0011331C"/>
    <w:rsid w:val="00113385"/>
    <w:rsid w:val="00113A82"/>
    <w:rsid w:val="001143F1"/>
    <w:rsid w:val="00115267"/>
    <w:rsid w:val="0011547C"/>
    <w:rsid w:val="00115830"/>
    <w:rsid w:val="00115B4C"/>
    <w:rsid w:val="00115EBE"/>
    <w:rsid w:val="00116174"/>
    <w:rsid w:val="001164B6"/>
    <w:rsid w:val="001173CB"/>
    <w:rsid w:val="001176E0"/>
    <w:rsid w:val="00117EC2"/>
    <w:rsid w:val="00120786"/>
    <w:rsid w:val="001225DB"/>
    <w:rsid w:val="00122D09"/>
    <w:rsid w:val="00122EB8"/>
    <w:rsid w:val="0012396E"/>
    <w:rsid w:val="00123B8E"/>
    <w:rsid w:val="0012447C"/>
    <w:rsid w:val="0012451C"/>
    <w:rsid w:val="00124AB0"/>
    <w:rsid w:val="00125561"/>
    <w:rsid w:val="0012574B"/>
    <w:rsid w:val="00125773"/>
    <w:rsid w:val="00125EAA"/>
    <w:rsid w:val="00126FE2"/>
    <w:rsid w:val="001270A3"/>
    <w:rsid w:val="001275B7"/>
    <w:rsid w:val="00127874"/>
    <w:rsid w:val="00127CE4"/>
    <w:rsid w:val="00130614"/>
    <w:rsid w:val="00130655"/>
    <w:rsid w:val="00130940"/>
    <w:rsid w:val="00130AF7"/>
    <w:rsid w:val="00131275"/>
    <w:rsid w:val="001313C2"/>
    <w:rsid w:val="00131F42"/>
    <w:rsid w:val="00132B16"/>
    <w:rsid w:val="00132D92"/>
    <w:rsid w:val="00132E99"/>
    <w:rsid w:val="00133066"/>
    <w:rsid w:val="00133447"/>
    <w:rsid w:val="00134038"/>
    <w:rsid w:val="00134C74"/>
    <w:rsid w:val="00135030"/>
    <w:rsid w:val="0013525C"/>
    <w:rsid w:val="001352C2"/>
    <w:rsid w:val="001355FB"/>
    <w:rsid w:val="001356B0"/>
    <w:rsid w:val="0013594F"/>
    <w:rsid w:val="0013735D"/>
    <w:rsid w:val="001374B0"/>
    <w:rsid w:val="00137885"/>
    <w:rsid w:val="00137D7A"/>
    <w:rsid w:val="001401FF"/>
    <w:rsid w:val="0014033A"/>
    <w:rsid w:val="001408DB"/>
    <w:rsid w:val="00140CA5"/>
    <w:rsid w:val="00141214"/>
    <w:rsid w:val="00141375"/>
    <w:rsid w:val="00141C2B"/>
    <w:rsid w:val="00141CD8"/>
    <w:rsid w:val="00141FDC"/>
    <w:rsid w:val="00142857"/>
    <w:rsid w:val="00142DEE"/>
    <w:rsid w:val="00143280"/>
    <w:rsid w:val="00143E56"/>
    <w:rsid w:val="00143EB2"/>
    <w:rsid w:val="001448E6"/>
    <w:rsid w:val="001450AD"/>
    <w:rsid w:val="00145465"/>
    <w:rsid w:val="001455C4"/>
    <w:rsid w:val="001456A3"/>
    <w:rsid w:val="001457B7"/>
    <w:rsid w:val="00145B67"/>
    <w:rsid w:val="00145C56"/>
    <w:rsid w:val="001465FD"/>
    <w:rsid w:val="00146A16"/>
    <w:rsid w:val="00147F06"/>
    <w:rsid w:val="001505F6"/>
    <w:rsid w:val="0015069E"/>
    <w:rsid w:val="001506D1"/>
    <w:rsid w:val="00150B33"/>
    <w:rsid w:val="00150D93"/>
    <w:rsid w:val="00150FBF"/>
    <w:rsid w:val="00151C3D"/>
    <w:rsid w:val="00152458"/>
    <w:rsid w:val="0015266D"/>
    <w:rsid w:val="0015316E"/>
    <w:rsid w:val="00153A17"/>
    <w:rsid w:val="00154607"/>
    <w:rsid w:val="00154744"/>
    <w:rsid w:val="00154D3E"/>
    <w:rsid w:val="00154E2E"/>
    <w:rsid w:val="00154E3C"/>
    <w:rsid w:val="00155650"/>
    <w:rsid w:val="00155FAB"/>
    <w:rsid w:val="00156269"/>
    <w:rsid w:val="00156A01"/>
    <w:rsid w:val="00156FD9"/>
    <w:rsid w:val="00162941"/>
    <w:rsid w:val="00162CA9"/>
    <w:rsid w:val="00163169"/>
    <w:rsid w:val="001631D0"/>
    <w:rsid w:val="001633EC"/>
    <w:rsid w:val="00163AA8"/>
    <w:rsid w:val="001657DB"/>
    <w:rsid w:val="00165A71"/>
    <w:rsid w:val="00166DD1"/>
    <w:rsid w:val="001675A7"/>
    <w:rsid w:val="00167D21"/>
    <w:rsid w:val="00167F79"/>
    <w:rsid w:val="00170372"/>
    <w:rsid w:val="0017040E"/>
    <w:rsid w:val="0017055B"/>
    <w:rsid w:val="00170D3B"/>
    <w:rsid w:val="00170DC1"/>
    <w:rsid w:val="00170FCE"/>
    <w:rsid w:val="001715B2"/>
    <w:rsid w:val="00171635"/>
    <w:rsid w:val="00171935"/>
    <w:rsid w:val="001719B4"/>
    <w:rsid w:val="00171BB8"/>
    <w:rsid w:val="00172B62"/>
    <w:rsid w:val="00172CA6"/>
    <w:rsid w:val="001737D0"/>
    <w:rsid w:val="00173EBD"/>
    <w:rsid w:val="00174016"/>
    <w:rsid w:val="00174F17"/>
    <w:rsid w:val="001751C3"/>
    <w:rsid w:val="001759BC"/>
    <w:rsid w:val="0017671C"/>
    <w:rsid w:val="0017673F"/>
    <w:rsid w:val="001767DE"/>
    <w:rsid w:val="00176FFF"/>
    <w:rsid w:val="001774E1"/>
    <w:rsid w:val="00177A4B"/>
    <w:rsid w:val="00177ABE"/>
    <w:rsid w:val="00177F3F"/>
    <w:rsid w:val="00180815"/>
    <w:rsid w:val="00180FA8"/>
    <w:rsid w:val="001812C0"/>
    <w:rsid w:val="00182254"/>
    <w:rsid w:val="00182C0A"/>
    <w:rsid w:val="001836F4"/>
    <w:rsid w:val="00183E7F"/>
    <w:rsid w:val="0018449C"/>
    <w:rsid w:val="0018484B"/>
    <w:rsid w:val="00185052"/>
    <w:rsid w:val="00185140"/>
    <w:rsid w:val="001853F4"/>
    <w:rsid w:val="001856E4"/>
    <w:rsid w:val="001857F7"/>
    <w:rsid w:val="0018588A"/>
    <w:rsid w:val="0018646A"/>
    <w:rsid w:val="00187450"/>
    <w:rsid w:val="00191654"/>
    <w:rsid w:val="00192013"/>
    <w:rsid w:val="00192199"/>
    <w:rsid w:val="001921E2"/>
    <w:rsid w:val="001926B2"/>
    <w:rsid w:val="00192B26"/>
    <w:rsid w:val="00192E85"/>
    <w:rsid w:val="0019308F"/>
    <w:rsid w:val="001930DF"/>
    <w:rsid w:val="00193652"/>
    <w:rsid w:val="00193BB1"/>
    <w:rsid w:val="00194FBD"/>
    <w:rsid w:val="001959D9"/>
    <w:rsid w:val="00195A5A"/>
    <w:rsid w:val="00195EC8"/>
    <w:rsid w:val="00196A51"/>
    <w:rsid w:val="00196BA2"/>
    <w:rsid w:val="001973F8"/>
    <w:rsid w:val="00197FBC"/>
    <w:rsid w:val="001A0633"/>
    <w:rsid w:val="001A07DA"/>
    <w:rsid w:val="001A09A5"/>
    <w:rsid w:val="001A0BF1"/>
    <w:rsid w:val="001A0E95"/>
    <w:rsid w:val="001A101C"/>
    <w:rsid w:val="001A1B36"/>
    <w:rsid w:val="001A2E57"/>
    <w:rsid w:val="001A3099"/>
    <w:rsid w:val="001A340F"/>
    <w:rsid w:val="001A3F5D"/>
    <w:rsid w:val="001A4E62"/>
    <w:rsid w:val="001A5224"/>
    <w:rsid w:val="001A5B02"/>
    <w:rsid w:val="001A5E1F"/>
    <w:rsid w:val="001A68B1"/>
    <w:rsid w:val="001A6B4F"/>
    <w:rsid w:val="001A6CD4"/>
    <w:rsid w:val="001A6E20"/>
    <w:rsid w:val="001A78AC"/>
    <w:rsid w:val="001B03E3"/>
    <w:rsid w:val="001B09BE"/>
    <w:rsid w:val="001B0C2B"/>
    <w:rsid w:val="001B14A8"/>
    <w:rsid w:val="001B1557"/>
    <w:rsid w:val="001B157C"/>
    <w:rsid w:val="001B1BAC"/>
    <w:rsid w:val="001B1BC8"/>
    <w:rsid w:val="001B1DE7"/>
    <w:rsid w:val="001B22D7"/>
    <w:rsid w:val="001B29B4"/>
    <w:rsid w:val="001B2D78"/>
    <w:rsid w:val="001B2F40"/>
    <w:rsid w:val="001B30EA"/>
    <w:rsid w:val="001B48C5"/>
    <w:rsid w:val="001B50A0"/>
    <w:rsid w:val="001B541A"/>
    <w:rsid w:val="001B57D9"/>
    <w:rsid w:val="001B57F1"/>
    <w:rsid w:val="001B5A3C"/>
    <w:rsid w:val="001B5BF8"/>
    <w:rsid w:val="001B6579"/>
    <w:rsid w:val="001B6DAB"/>
    <w:rsid w:val="001B74F8"/>
    <w:rsid w:val="001B7764"/>
    <w:rsid w:val="001B7AC9"/>
    <w:rsid w:val="001C0A6A"/>
    <w:rsid w:val="001C1213"/>
    <w:rsid w:val="001C13A7"/>
    <w:rsid w:val="001C19A2"/>
    <w:rsid w:val="001C2C5B"/>
    <w:rsid w:val="001C3199"/>
    <w:rsid w:val="001C3AA1"/>
    <w:rsid w:val="001C51F7"/>
    <w:rsid w:val="001C56D6"/>
    <w:rsid w:val="001C5710"/>
    <w:rsid w:val="001C57E0"/>
    <w:rsid w:val="001C5AC1"/>
    <w:rsid w:val="001C5EF2"/>
    <w:rsid w:val="001C6503"/>
    <w:rsid w:val="001C69AD"/>
    <w:rsid w:val="001C6B6A"/>
    <w:rsid w:val="001C6CE7"/>
    <w:rsid w:val="001C6F2E"/>
    <w:rsid w:val="001C71A7"/>
    <w:rsid w:val="001C7452"/>
    <w:rsid w:val="001C7ACC"/>
    <w:rsid w:val="001C7E1C"/>
    <w:rsid w:val="001D01F7"/>
    <w:rsid w:val="001D0436"/>
    <w:rsid w:val="001D19E2"/>
    <w:rsid w:val="001D1EC4"/>
    <w:rsid w:val="001D1EF5"/>
    <w:rsid w:val="001D2121"/>
    <w:rsid w:val="001D2BC1"/>
    <w:rsid w:val="001D2D0B"/>
    <w:rsid w:val="001D44C5"/>
    <w:rsid w:val="001D4748"/>
    <w:rsid w:val="001D4872"/>
    <w:rsid w:val="001D49AC"/>
    <w:rsid w:val="001D5691"/>
    <w:rsid w:val="001D5BAD"/>
    <w:rsid w:val="001D5C00"/>
    <w:rsid w:val="001D67FD"/>
    <w:rsid w:val="001D69BE"/>
    <w:rsid w:val="001D6AE5"/>
    <w:rsid w:val="001D6E0C"/>
    <w:rsid w:val="001D7021"/>
    <w:rsid w:val="001E032C"/>
    <w:rsid w:val="001E042A"/>
    <w:rsid w:val="001E0891"/>
    <w:rsid w:val="001E0965"/>
    <w:rsid w:val="001E0972"/>
    <w:rsid w:val="001E0A40"/>
    <w:rsid w:val="001E0EF9"/>
    <w:rsid w:val="001E1522"/>
    <w:rsid w:val="001E17EA"/>
    <w:rsid w:val="001E1C03"/>
    <w:rsid w:val="001E2141"/>
    <w:rsid w:val="001E3251"/>
    <w:rsid w:val="001E3309"/>
    <w:rsid w:val="001E3CCE"/>
    <w:rsid w:val="001E4303"/>
    <w:rsid w:val="001E4A96"/>
    <w:rsid w:val="001E4FCF"/>
    <w:rsid w:val="001E61E1"/>
    <w:rsid w:val="001E627F"/>
    <w:rsid w:val="001E63CC"/>
    <w:rsid w:val="001E6724"/>
    <w:rsid w:val="001E6BC5"/>
    <w:rsid w:val="001E70CB"/>
    <w:rsid w:val="001E70D3"/>
    <w:rsid w:val="001E766E"/>
    <w:rsid w:val="001E79F4"/>
    <w:rsid w:val="001E7CBE"/>
    <w:rsid w:val="001E7F5F"/>
    <w:rsid w:val="001F0345"/>
    <w:rsid w:val="001F0773"/>
    <w:rsid w:val="001F0D58"/>
    <w:rsid w:val="001F0E19"/>
    <w:rsid w:val="001F1719"/>
    <w:rsid w:val="001F17F2"/>
    <w:rsid w:val="001F1CF0"/>
    <w:rsid w:val="001F1D03"/>
    <w:rsid w:val="001F1D08"/>
    <w:rsid w:val="001F1F35"/>
    <w:rsid w:val="001F2356"/>
    <w:rsid w:val="001F2493"/>
    <w:rsid w:val="001F2672"/>
    <w:rsid w:val="001F2BFA"/>
    <w:rsid w:val="001F2C19"/>
    <w:rsid w:val="001F3225"/>
    <w:rsid w:val="001F38D1"/>
    <w:rsid w:val="001F42D0"/>
    <w:rsid w:val="001F49BF"/>
    <w:rsid w:val="001F5036"/>
    <w:rsid w:val="001F54EB"/>
    <w:rsid w:val="001F560A"/>
    <w:rsid w:val="001F5E30"/>
    <w:rsid w:val="001F5FD3"/>
    <w:rsid w:val="001F62DE"/>
    <w:rsid w:val="001F6AE6"/>
    <w:rsid w:val="001F6B4B"/>
    <w:rsid w:val="001F6DAD"/>
    <w:rsid w:val="001F789E"/>
    <w:rsid w:val="00200430"/>
    <w:rsid w:val="00200CF9"/>
    <w:rsid w:val="00200D93"/>
    <w:rsid w:val="00201519"/>
    <w:rsid w:val="002015EB"/>
    <w:rsid w:val="00201BDF"/>
    <w:rsid w:val="00201CBA"/>
    <w:rsid w:val="00202157"/>
    <w:rsid w:val="002030EA"/>
    <w:rsid w:val="002037B9"/>
    <w:rsid w:val="00203C56"/>
    <w:rsid w:val="00203ED5"/>
    <w:rsid w:val="002045CB"/>
    <w:rsid w:val="002058BC"/>
    <w:rsid w:val="002064B2"/>
    <w:rsid w:val="00206503"/>
    <w:rsid w:val="00206D0A"/>
    <w:rsid w:val="002071B7"/>
    <w:rsid w:val="0020734C"/>
    <w:rsid w:val="002077D2"/>
    <w:rsid w:val="00207805"/>
    <w:rsid w:val="00207B1D"/>
    <w:rsid w:val="00207C50"/>
    <w:rsid w:val="00207EEA"/>
    <w:rsid w:val="00210928"/>
    <w:rsid w:val="002113AB"/>
    <w:rsid w:val="00211970"/>
    <w:rsid w:val="0021225E"/>
    <w:rsid w:val="0021231B"/>
    <w:rsid w:val="0021261F"/>
    <w:rsid w:val="002128EC"/>
    <w:rsid w:val="00212F27"/>
    <w:rsid w:val="002131DC"/>
    <w:rsid w:val="002137AF"/>
    <w:rsid w:val="00213816"/>
    <w:rsid w:val="00213A5D"/>
    <w:rsid w:val="00214016"/>
    <w:rsid w:val="002144E3"/>
    <w:rsid w:val="002149B1"/>
    <w:rsid w:val="00214B94"/>
    <w:rsid w:val="00214D4A"/>
    <w:rsid w:val="00214FEB"/>
    <w:rsid w:val="0021555D"/>
    <w:rsid w:val="00215944"/>
    <w:rsid w:val="0021690C"/>
    <w:rsid w:val="00216BD1"/>
    <w:rsid w:val="002176A9"/>
    <w:rsid w:val="00217789"/>
    <w:rsid w:val="002213CD"/>
    <w:rsid w:val="00222122"/>
    <w:rsid w:val="0022244D"/>
    <w:rsid w:val="002227BF"/>
    <w:rsid w:val="00222A75"/>
    <w:rsid w:val="002241B8"/>
    <w:rsid w:val="00224278"/>
    <w:rsid w:val="00224462"/>
    <w:rsid w:val="002249F2"/>
    <w:rsid w:val="00225546"/>
    <w:rsid w:val="00225CFB"/>
    <w:rsid w:val="00226FB5"/>
    <w:rsid w:val="0022708D"/>
    <w:rsid w:val="002270F1"/>
    <w:rsid w:val="0022766E"/>
    <w:rsid w:val="002301B3"/>
    <w:rsid w:val="002301F1"/>
    <w:rsid w:val="00230708"/>
    <w:rsid w:val="00230F5A"/>
    <w:rsid w:val="002311CE"/>
    <w:rsid w:val="00231CD0"/>
    <w:rsid w:val="002321C7"/>
    <w:rsid w:val="002322D6"/>
    <w:rsid w:val="00232BEB"/>
    <w:rsid w:val="002331DE"/>
    <w:rsid w:val="00234035"/>
    <w:rsid w:val="002349C1"/>
    <w:rsid w:val="00235002"/>
    <w:rsid w:val="002358E5"/>
    <w:rsid w:val="00236131"/>
    <w:rsid w:val="0023623E"/>
    <w:rsid w:val="00236A71"/>
    <w:rsid w:val="00236E46"/>
    <w:rsid w:val="0023740C"/>
    <w:rsid w:val="00237A51"/>
    <w:rsid w:val="00240168"/>
    <w:rsid w:val="002408E1"/>
    <w:rsid w:val="00240901"/>
    <w:rsid w:val="00240A7B"/>
    <w:rsid w:val="00240DB1"/>
    <w:rsid w:val="00241464"/>
    <w:rsid w:val="00241909"/>
    <w:rsid w:val="00244B97"/>
    <w:rsid w:val="00244F65"/>
    <w:rsid w:val="002450B3"/>
    <w:rsid w:val="00245938"/>
    <w:rsid w:val="00245BD4"/>
    <w:rsid w:val="002466CF"/>
    <w:rsid w:val="00246EDE"/>
    <w:rsid w:val="00247575"/>
    <w:rsid w:val="0025052D"/>
    <w:rsid w:val="0025097C"/>
    <w:rsid w:val="0025111C"/>
    <w:rsid w:val="00251946"/>
    <w:rsid w:val="00251DE7"/>
    <w:rsid w:val="00253620"/>
    <w:rsid w:val="002537C3"/>
    <w:rsid w:val="00253B78"/>
    <w:rsid w:val="002552FA"/>
    <w:rsid w:val="002553CB"/>
    <w:rsid w:val="002558D4"/>
    <w:rsid w:val="00255E28"/>
    <w:rsid w:val="0025664D"/>
    <w:rsid w:val="00256AD4"/>
    <w:rsid w:val="00256AFA"/>
    <w:rsid w:val="00256FBA"/>
    <w:rsid w:val="00260696"/>
    <w:rsid w:val="0026095E"/>
    <w:rsid w:val="00260E26"/>
    <w:rsid w:val="00260F3F"/>
    <w:rsid w:val="0026108D"/>
    <w:rsid w:val="00261387"/>
    <w:rsid w:val="00261579"/>
    <w:rsid w:val="0026188C"/>
    <w:rsid w:val="002619CF"/>
    <w:rsid w:val="00261E9B"/>
    <w:rsid w:val="00262072"/>
    <w:rsid w:val="00262D09"/>
    <w:rsid w:val="00263871"/>
    <w:rsid w:val="0026468E"/>
    <w:rsid w:val="00264704"/>
    <w:rsid w:val="002660F6"/>
    <w:rsid w:val="00266A59"/>
    <w:rsid w:val="00266D5E"/>
    <w:rsid w:val="002676AB"/>
    <w:rsid w:val="00267B9A"/>
    <w:rsid w:val="00267FE3"/>
    <w:rsid w:val="00270977"/>
    <w:rsid w:val="00271A8F"/>
    <w:rsid w:val="00271C73"/>
    <w:rsid w:val="0027271B"/>
    <w:rsid w:val="002728B8"/>
    <w:rsid w:val="00272E30"/>
    <w:rsid w:val="00273BDE"/>
    <w:rsid w:val="00274061"/>
    <w:rsid w:val="00274610"/>
    <w:rsid w:val="00274726"/>
    <w:rsid w:val="00274A77"/>
    <w:rsid w:val="0027525D"/>
    <w:rsid w:val="00275FCD"/>
    <w:rsid w:val="002763F3"/>
    <w:rsid w:val="0027640B"/>
    <w:rsid w:val="0027664D"/>
    <w:rsid w:val="00276CF3"/>
    <w:rsid w:val="00276D09"/>
    <w:rsid w:val="0027774B"/>
    <w:rsid w:val="00277ABE"/>
    <w:rsid w:val="00280E94"/>
    <w:rsid w:val="002816CD"/>
    <w:rsid w:val="00282B00"/>
    <w:rsid w:val="00283676"/>
    <w:rsid w:val="00283A5C"/>
    <w:rsid w:val="002843C2"/>
    <w:rsid w:val="002845F5"/>
    <w:rsid w:val="00284CA8"/>
    <w:rsid w:val="002851B0"/>
    <w:rsid w:val="00286189"/>
    <w:rsid w:val="00286299"/>
    <w:rsid w:val="0028682C"/>
    <w:rsid w:val="00286F3F"/>
    <w:rsid w:val="0028758D"/>
    <w:rsid w:val="00290FF3"/>
    <w:rsid w:val="00291239"/>
    <w:rsid w:val="00293830"/>
    <w:rsid w:val="00293D0A"/>
    <w:rsid w:val="00293F75"/>
    <w:rsid w:val="002962D6"/>
    <w:rsid w:val="00296C95"/>
    <w:rsid w:val="00297270"/>
    <w:rsid w:val="002974F0"/>
    <w:rsid w:val="00297504"/>
    <w:rsid w:val="00297AD2"/>
    <w:rsid w:val="00297E9D"/>
    <w:rsid w:val="002A0107"/>
    <w:rsid w:val="002A04D3"/>
    <w:rsid w:val="002A0786"/>
    <w:rsid w:val="002A097B"/>
    <w:rsid w:val="002A0D90"/>
    <w:rsid w:val="002A1509"/>
    <w:rsid w:val="002A15B9"/>
    <w:rsid w:val="002A15DF"/>
    <w:rsid w:val="002A3CBC"/>
    <w:rsid w:val="002A5BA5"/>
    <w:rsid w:val="002A5F5A"/>
    <w:rsid w:val="002A6044"/>
    <w:rsid w:val="002A6159"/>
    <w:rsid w:val="002A6586"/>
    <w:rsid w:val="002A6924"/>
    <w:rsid w:val="002A746C"/>
    <w:rsid w:val="002A759C"/>
    <w:rsid w:val="002A764D"/>
    <w:rsid w:val="002A7756"/>
    <w:rsid w:val="002A79A0"/>
    <w:rsid w:val="002A7D05"/>
    <w:rsid w:val="002A7F71"/>
    <w:rsid w:val="002B08B1"/>
    <w:rsid w:val="002B0B8D"/>
    <w:rsid w:val="002B0E56"/>
    <w:rsid w:val="002B0EEE"/>
    <w:rsid w:val="002B0FE3"/>
    <w:rsid w:val="002B15DC"/>
    <w:rsid w:val="002B1EA8"/>
    <w:rsid w:val="002B2655"/>
    <w:rsid w:val="002B387E"/>
    <w:rsid w:val="002B4E33"/>
    <w:rsid w:val="002B5075"/>
    <w:rsid w:val="002B5852"/>
    <w:rsid w:val="002B5C7A"/>
    <w:rsid w:val="002B5CCD"/>
    <w:rsid w:val="002B5EC3"/>
    <w:rsid w:val="002B6964"/>
    <w:rsid w:val="002B6C4D"/>
    <w:rsid w:val="002B6FD0"/>
    <w:rsid w:val="002B74C4"/>
    <w:rsid w:val="002C04ED"/>
    <w:rsid w:val="002C0DC8"/>
    <w:rsid w:val="002C1064"/>
    <w:rsid w:val="002C1604"/>
    <w:rsid w:val="002C1605"/>
    <w:rsid w:val="002C27A3"/>
    <w:rsid w:val="002C2BD8"/>
    <w:rsid w:val="002C3258"/>
    <w:rsid w:val="002C3839"/>
    <w:rsid w:val="002C3E38"/>
    <w:rsid w:val="002C4184"/>
    <w:rsid w:val="002C4709"/>
    <w:rsid w:val="002C4729"/>
    <w:rsid w:val="002C4FC0"/>
    <w:rsid w:val="002C5E2C"/>
    <w:rsid w:val="002C6523"/>
    <w:rsid w:val="002C6624"/>
    <w:rsid w:val="002C6786"/>
    <w:rsid w:val="002C6AE2"/>
    <w:rsid w:val="002C7577"/>
    <w:rsid w:val="002C7A4F"/>
    <w:rsid w:val="002C7FE9"/>
    <w:rsid w:val="002D0407"/>
    <w:rsid w:val="002D0A35"/>
    <w:rsid w:val="002D0D46"/>
    <w:rsid w:val="002D163F"/>
    <w:rsid w:val="002D2172"/>
    <w:rsid w:val="002D2282"/>
    <w:rsid w:val="002D2C01"/>
    <w:rsid w:val="002D2CE7"/>
    <w:rsid w:val="002D2DEA"/>
    <w:rsid w:val="002D2F1F"/>
    <w:rsid w:val="002D30EE"/>
    <w:rsid w:val="002D3574"/>
    <w:rsid w:val="002D3B4A"/>
    <w:rsid w:val="002D3D92"/>
    <w:rsid w:val="002D4B36"/>
    <w:rsid w:val="002D7350"/>
    <w:rsid w:val="002D7BEF"/>
    <w:rsid w:val="002D7E98"/>
    <w:rsid w:val="002E1CC7"/>
    <w:rsid w:val="002E1D2E"/>
    <w:rsid w:val="002E32F0"/>
    <w:rsid w:val="002E3A40"/>
    <w:rsid w:val="002E4142"/>
    <w:rsid w:val="002E4665"/>
    <w:rsid w:val="002E4C6A"/>
    <w:rsid w:val="002E4CB5"/>
    <w:rsid w:val="002E4E3C"/>
    <w:rsid w:val="002E57F9"/>
    <w:rsid w:val="002E5AE0"/>
    <w:rsid w:val="002E5D7D"/>
    <w:rsid w:val="002E62B3"/>
    <w:rsid w:val="002F03E3"/>
    <w:rsid w:val="002F0C55"/>
    <w:rsid w:val="002F0F42"/>
    <w:rsid w:val="002F1671"/>
    <w:rsid w:val="002F1E50"/>
    <w:rsid w:val="002F2408"/>
    <w:rsid w:val="002F2484"/>
    <w:rsid w:val="002F2549"/>
    <w:rsid w:val="002F289B"/>
    <w:rsid w:val="002F3594"/>
    <w:rsid w:val="002F3A8A"/>
    <w:rsid w:val="002F3D3B"/>
    <w:rsid w:val="002F4128"/>
    <w:rsid w:val="002F42C7"/>
    <w:rsid w:val="002F4439"/>
    <w:rsid w:val="002F4D18"/>
    <w:rsid w:val="002F50D7"/>
    <w:rsid w:val="002F60FF"/>
    <w:rsid w:val="002F675A"/>
    <w:rsid w:val="002F7900"/>
    <w:rsid w:val="003002FE"/>
    <w:rsid w:val="00300880"/>
    <w:rsid w:val="00300D31"/>
    <w:rsid w:val="00301D48"/>
    <w:rsid w:val="00302668"/>
    <w:rsid w:val="00302CBB"/>
    <w:rsid w:val="00303A11"/>
    <w:rsid w:val="00304AE3"/>
    <w:rsid w:val="003055F5"/>
    <w:rsid w:val="003058C7"/>
    <w:rsid w:val="00305D60"/>
    <w:rsid w:val="003060E8"/>
    <w:rsid w:val="00306287"/>
    <w:rsid w:val="003067A8"/>
    <w:rsid w:val="00307615"/>
    <w:rsid w:val="0031019F"/>
    <w:rsid w:val="00310277"/>
    <w:rsid w:val="0031061C"/>
    <w:rsid w:val="00311126"/>
    <w:rsid w:val="00311316"/>
    <w:rsid w:val="00312500"/>
    <w:rsid w:val="0031252C"/>
    <w:rsid w:val="003125A5"/>
    <w:rsid w:val="0031289F"/>
    <w:rsid w:val="00313684"/>
    <w:rsid w:val="00313EDC"/>
    <w:rsid w:val="003147D6"/>
    <w:rsid w:val="00314878"/>
    <w:rsid w:val="00314884"/>
    <w:rsid w:val="00314D5B"/>
    <w:rsid w:val="0031575C"/>
    <w:rsid w:val="00315B54"/>
    <w:rsid w:val="00316829"/>
    <w:rsid w:val="00316989"/>
    <w:rsid w:val="0031748C"/>
    <w:rsid w:val="00317B5E"/>
    <w:rsid w:val="00320A11"/>
    <w:rsid w:val="00321955"/>
    <w:rsid w:val="00321969"/>
    <w:rsid w:val="00321D96"/>
    <w:rsid w:val="00322052"/>
    <w:rsid w:val="00322699"/>
    <w:rsid w:val="003227F2"/>
    <w:rsid w:val="00323293"/>
    <w:rsid w:val="00323F62"/>
    <w:rsid w:val="003242F7"/>
    <w:rsid w:val="00324DCB"/>
    <w:rsid w:val="00325861"/>
    <w:rsid w:val="0032681C"/>
    <w:rsid w:val="00327106"/>
    <w:rsid w:val="00330CF7"/>
    <w:rsid w:val="00330DAE"/>
    <w:rsid w:val="00330FB7"/>
    <w:rsid w:val="00332CBD"/>
    <w:rsid w:val="0033379A"/>
    <w:rsid w:val="00334157"/>
    <w:rsid w:val="003349DC"/>
    <w:rsid w:val="0033613F"/>
    <w:rsid w:val="00336558"/>
    <w:rsid w:val="0033665A"/>
    <w:rsid w:val="00336EC8"/>
    <w:rsid w:val="00336F00"/>
    <w:rsid w:val="003372A9"/>
    <w:rsid w:val="00337B4C"/>
    <w:rsid w:val="00340210"/>
    <w:rsid w:val="00340538"/>
    <w:rsid w:val="0034090C"/>
    <w:rsid w:val="00340AF5"/>
    <w:rsid w:val="00341F89"/>
    <w:rsid w:val="00343FAF"/>
    <w:rsid w:val="003441A6"/>
    <w:rsid w:val="00344476"/>
    <w:rsid w:val="00344A9D"/>
    <w:rsid w:val="0034583D"/>
    <w:rsid w:val="003467EC"/>
    <w:rsid w:val="00347AEA"/>
    <w:rsid w:val="00347CB2"/>
    <w:rsid w:val="00347CC7"/>
    <w:rsid w:val="003501D3"/>
    <w:rsid w:val="00350562"/>
    <w:rsid w:val="00350C4E"/>
    <w:rsid w:val="00351758"/>
    <w:rsid w:val="003518AA"/>
    <w:rsid w:val="003520DD"/>
    <w:rsid w:val="003523FE"/>
    <w:rsid w:val="0035268B"/>
    <w:rsid w:val="0035283F"/>
    <w:rsid w:val="00353C5A"/>
    <w:rsid w:val="00353E56"/>
    <w:rsid w:val="003540A4"/>
    <w:rsid w:val="00354462"/>
    <w:rsid w:val="003549CD"/>
    <w:rsid w:val="0035527A"/>
    <w:rsid w:val="00355BB9"/>
    <w:rsid w:val="00356E75"/>
    <w:rsid w:val="00356E92"/>
    <w:rsid w:val="00356ECD"/>
    <w:rsid w:val="00360417"/>
    <w:rsid w:val="0036077A"/>
    <w:rsid w:val="00360BFE"/>
    <w:rsid w:val="00361076"/>
    <w:rsid w:val="00361371"/>
    <w:rsid w:val="00361B95"/>
    <w:rsid w:val="0036247D"/>
    <w:rsid w:val="0036255D"/>
    <w:rsid w:val="003627BD"/>
    <w:rsid w:val="0036294E"/>
    <w:rsid w:val="00362C3F"/>
    <w:rsid w:val="0036303C"/>
    <w:rsid w:val="00363444"/>
    <w:rsid w:val="00363BD6"/>
    <w:rsid w:val="00363EBB"/>
    <w:rsid w:val="003640F6"/>
    <w:rsid w:val="003653E0"/>
    <w:rsid w:val="0036543F"/>
    <w:rsid w:val="00365A86"/>
    <w:rsid w:val="00365D54"/>
    <w:rsid w:val="00366E13"/>
    <w:rsid w:val="003675DD"/>
    <w:rsid w:val="003675FC"/>
    <w:rsid w:val="00367615"/>
    <w:rsid w:val="00367BA7"/>
    <w:rsid w:val="00367CA0"/>
    <w:rsid w:val="00367DC4"/>
    <w:rsid w:val="00370BBC"/>
    <w:rsid w:val="0037156F"/>
    <w:rsid w:val="00372380"/>
    <w:rsid w:val="003736C6"/>
    <w:rsid w:val="003739E2"/>
    <w:rsid w:val="00373AF2"/>
    <w:rsid w:val="00373B54"/>
    <w:rsid w:val="00373C30"/>
    <w:rsid w:val="00373C87"/>
    <w:rsid w:val="00373E3D"/>
    <w:rsid w:val="00373EB0"/>
    <w:rsid w:val="00373F8F"/>
    <w:rsid w:val="003741FC"/>
    <w:rsid w:val="003743FE"/>
    <w:rsid w:val="00374C91"/>
    <w:rsid w:val="0037560A"/>
    <w:rsid w:val="00375E6A"/>
    <w:rsid w:val="00376A46"/>
    <w:rsid w:val="00376AD9"/>
    <w:rsid w:val="00377896"/>
    <w:rsid w:val="00377AF2"/>
    <w:rsid w:val="00377D7F"/>
    <w:rsid w:val="003817B6"/>
    <w:rsid w:val="00381D09"/>
    <w:rsid w:val="00382305"/>
    <w:rsid w:val="00382561"/>
    <w:rsid w:val="003826C6"/>
    <w:rsid w:val="00383090"/>
    <w:rsid w:val="0038372C"/>
    <w:rsid w:val="003839B5"/>
    <w:rsid w:val="00384377"/>
    <w:rsid w:val="00384BEE"/>
    <w:rsid w:val="00385543"/>
    <w:rsid w:val="0038591D"/>
    <w:rsid w:val="00385FEC"/>
    <w:rsid w:val="003872E9"/>
    <w:rsid w:val="00387F2A"/>
    <w:rsid w:val="003901D9"/>
    <w:rsid w:val="00390611"/>
    <w:rsid w:val="00390DC8"/>
    <w:rsid w:val="00390FDA"/>
    <w:rsid w:val="0039212B"/>
    <w:rsid w:val="003929DF"/>
    <w:rsid w:val="00392ABA"/>
    <w:rsid w:val="00392DA5"/>
    <w:rsid w:val="003932DE"/>
    <w:rsid w:val="00395810"/>
    <w:rsid w:val="0039627F"/>
    <w:rsid w:val="00396D29"/>
    <w:rsid w:val="003977D2"/>
    <w:rsid w:val="00397BEB"/>
    <w:rsid w:val="00397C76"/>
    <w:rsid w:val="00397CC1"/>
    <w:rsid w:val="00397E5D"/>
    <w:rsid w:val="003A0CF5"/>
    <w:rsid w:val="003A1056"/>
    <w:rsid w:val="003A1439"/>
    <w:rsid w:val="003A2820"/>
    <w:rsid w:val="003A316E"/>
    <w:rsid w:val="003A3776"/>
    <w:rsid w:val="003A37CE"/>
    <w:rsid w:val="003A39F7"/>
    <w:rsid w:val="003A5450"/>
    <w:rsid w:val="003A58EF"/>
    <w:rsid w:val="003A6163"/>
    <w:rsid w:val="003A6C13"/>
    <w:rsid w:val="003A7A38"/>
    <w:rsid w:val="003B0F17"/>
    <w:rsid w:val="003B1410"/>
    <w:rsid w:val="003B1784"/>
    <w:rsid w:val="003B2047"/>
    <w:rsid w:val="003B259C"/>
    <w:rsid w:val="003B2B4A"/>
    <w:rsid w:val="003B34D4"/>
    <w:rsid w:val="003B375F"/>
    <w:rsid w:val="003B3948"/>
    <w:rsid w:val="003B3A28"/>
    <w:rsid w:val="003B3BA0"/>
    <w:rsid w:val="003B3DB3"/>
    <w:rsid w:val="003B414B"/>
    <w:rsid w:val="003B4371"/>
    <w:rsid w:val="003B467C"/>
    <w:rsid w:val="003B5915"/>
    <w:rsid w:val="003B59B3"/>
    <w:rsid w:val="003B5EBA"/>
    <w:rsid w:val="003B620A"/>
    <w:rsid w:val="003B6375"/>
    <w:rsid w:val="003B66D4"/>
    <w:rsid w:val="003B743C"/>
    <w:rsid w:val="003B78D1"/>
    <w:rsid w:val="003B7932"/>
    <w:rsid w:val="003C0295"/>
    <w:rsid w:val="003C05EA"/>
    <w:rsid w:val="003C0F5B"/>
    <w:rsid w:val="003C0FC5"/>
    <w:rsid w:val="003C1611"/>
    <w:rsid w:val="003C195F"/>
    <w:rsid w:val="003C1BBA"/>
    <w:rsid w:val="003C2375"/>
    <w:rsid w:val="003C3277"/>
    <w:rsid w:val="003C4943"/>
    <w:rsid w:val="003C49BF"/>
    <w:rsid w:val="003C4AD3"/>
    <w:rsid w:val="003C4AED"/>
    <w:rsid w:val="003C4E79"/>
    <w:rsid w:val="003C5BAC"/>
    <w:rsid w:val="003C5EBD"/>
    <w:rsid w:val="003C7162"/>
    <w:rsid w:val="003C75B0"/>
    <w:rsid w:val="003D0733"/>
    <w:rsid w:val="003D08C1"/>
    <w:rsid w:val="003D0A9C"/>
    <w:rsid w:val="003D0B3B"/>
    <w:rsid w:val="003D2557"/>
    <w:rsid w:val="003D27A7"/>
    <w:rsid w:val="003D29B6"/>
    <w:rsid w:val="003D2BE3"/>
    <w:rsid w:val="003D3152"/>
    <w:rsid w:val="003D34FA"/>
    <w:rsid w:val="003D4150"/>
    <w:rsid w:val="003D4D0A"/>
    <w:rsid w:val="003D5883"/>
    <w:rsid w:val="003D60F6"/>
    <w:rsid w:val="003D6909"/>
    <w:rsid w:val="003D6A74"/>
    <w:rsid w:val="003D70E9"/>
    <w:rsid w:val="003D7A51"/>
    <w:rsid w:val="003D7FF1"/>
    <w:rsid w:val="003E0186"/>
    <w:rsid w:val="003E0740"/>
    <w:rsid w:val="003E1AE2"/>
    <w:rsid w:val="003E200C"/>
    <w:rsid w:val="003E274F"/>
    <w:rsid w:val="003E290A"/>
    <w:rsid w:val="003E3722"/>
    <w:rsid w:val="003E3EFF"/>
    <w:rsid w:val="003E3F50"/>
    <w:rsid w:val="003E4BD4"/>
    <w:rsid w:val="003E4C6D"/>
    <w:rsid w:val="003E58DE"/>
    <w:rsid w:val="003E66F6"/>
    <w:rsid w:val="003E69D8"/>
    <w:rsid w:val="003E6B88"/>
    <w:rsid w:val="003E6EE5"/>
    <w:rsid w:val="003E70DA"/>
    <w:rsid w:val="003F01DC"/>
    <w:rsid w:val="003F043F"/>
    <w:rsid w:val="003F0F3C"/>
    <w:rsid w:val="003F0F44"/>
    <w:rsid w:val="003F0F7A"/>
    <w:rsid w:val="003F1652"/>
    <w:rsid w:val="003F1B25"/>
    <w:rsid w:val="003F1EF0"/>
    <w:rsid w:val="003F2115"/>
    <w:rsid w:val="003F2C62"/>
    <w:rsid w:val="003F3230"/>
    <w:rsid w:val="003F350D"/>
    <w:rsid w:val="003F3E62"/>
    <w:rsid w:val="003F3F17"/>
    <w:rsid w:val="003F3F2E"/>
    <w:rsid w:val="003F3FC7"/>
    <w:rsid w:val="003F41C5"/>
    <w:rsid w:val="003F4565"/>
    <w:rsid w:val="003F4F44"/>
    <w:rsid w:val="003F4FEC"/>
    <w:rsid w:val="003F6146"/>
    <w:rsid w:val="003F62D2"/>
    <w:rsid w:val="003F6694"/>
    <w:rsid w:val="003F6B17"/>
    <w:rsid w:val="003F6F55"/>
    <w:rsid w:val="003F6F5A"/>
    <w:rsid w:val="003F7339"/>
    <w:rsid w:val="003F7CAE"/>
    <w:rsid w:val="003F7F4D"/>
    <w:rsid w:val="00400D5D"/>
    <w:rsid w:val="00401D57"/>
    <w:rsid w:val="004027C4"/>
    <w:rsid w:val="004031EA"/>
    <w:rsid w:val="00403317"/>
    <w:rsid w:val="00403747"/>
    <w:rsid w:val="00404292"/>
    <w:rsid w:val="0040444F"/>
    <w:rsid w:val="0040517F"/>
    <w:rsid w:val="00405754"/>
    <w:rsid w:val="00406455"/>
    <w:rsid w:val="004064BD"/>
    <w:rsid w:val="00406B5E"/>
    <w:rsid w:val="00406B6C"/>
    <w:rsid w:val="00406E11"/>
    <w:rsid w:val="00406ECE"/>
    <w:rsid w:val="00407EAB"/>
    <w:rsid w:val="0041054A"/>
    <w:rsid w:val="00410733"/>
    <w:rsid w:val="00410BEE"/>
    <w:rsid w:val="00410D8B"/>
    <w:rsid w:val="00411065"/>
    <w:rsid w:val="004113D0"/>
    <w:rsid w:val="00411E67"/>
    <w:rsid w:val="0041219A"/>
    <w:rsid w:val="00412DA4"/>
    <w:rsid w:val="00412FBE"/>
    <w:rsid w:val="004132F6"/>
    <w:rsid w:val="00413BCE"/>
    <w:rsid w:val="00414134"/>
    <w:rsid w:val="00414F5D"/>
    <w:rsid w:val="004152FC"/>
    <w:rsid w:val="0041562F"/>
    <w:rsid w:val="00415D14"/>
    <w:rsid w:val="004163C7"/>
    <w:rsid w:val="0041680B"/>
    <w:rsid w:val="00417B80"/>
    <w:rsid w:val="00420364"/>
    <w:rsid w:val="00420542"/>
    <w:rsid w:val="00421058"/>
    <w:rsid w:val="004211C6"/>
    <w:rsid w:val="004218BA"/>
    <w:rsid w:val="00421BAA"/>
    <w:rsid w:val="00421D7F"/>
    <w:rsid w:val="004224F1"/>
    <w:rsid w:val="00422D32"/>
    <w:rsid w:val="00422E96"/>
    <w:rsid w:val="00423C39"/>
    <w:rsid w:val="00423E50"/>
    <w:rsid w:val="00423F0A"/>
    <w:rsid w:val="00424436"/>
    <w:rsid w:val="0042490E"/>
    <w:rsid w:val="00424DFB"/>
    <w:rsid w:val="00425620"/>
    <w:rsid w:val="00425939"/>
    <w:rsid w:val="0042632A"/>
    <w:rsid w:val="004266D5"/>
    <w:rsid w:val="00426BC2"/>
    <w:rsid w:val="004272AD"/>
    <w:rsid w:val="004273EE"/>
    <w:rsid w:val="004276A7"/>
    <w:rsid w:val="0043010B"/>
    <w:rsid w:val="00430821"/>
    <w:rsid w:val="004309CE"/>
    <w:rsid w:val="004315D1"/>
    <w:rsid w:val="004316C9"/>
    <w:rsid w:val="00431DEC"/>
    <w:rsid w:val="004320E9"/>
    <w:rsid w:val="00432E59"/>
    <w:rsid w:val="00432F9C"/>
    <w:rsid w:val="0043392A"/>
    <w:rsid w:val="00433A1A"/>
    <w:rsid w:val="00433BC1"/>
    <w:rsid w:val="00433D81"/>
    <w:rsid w:val="0043450C"/>
    <w:rsid w:val="00434972"/>
    <w:rsid w:val="00435A8D"/>
    <w:rsid w:val="00435AED"/>
    <w:rsid w:val="00435D0E"/>
    <w:rsid w:val="00436192"/>
    <w:rsid w:val="00436AA7"/>
    <w:rsid w:val="00436BC5"/>
    <w:rsid w:val="00436E98"/>
    <w:rsid w:val="004373DF"/>
    <w:rsid w:val="004378F6"/>
    <w:rsid w:val="00437CDC"/>
    <w:rsid w:val="00440485"/>
    <w:rsid w:val="00440B54"/>
    <w:rsid w:val="00440E71"/>
    <w:rsid w:val="00441014"/>
    <w:rsid w:val="00441C09"/>
    <w:rsid w:val="00442858"/>
    <w:rsid w:val="00442B71"/>
    <w:rsid w:val="00443A3F"/>
    <w:rsid w:val="00444328"/>
    <w:rsid w:val="00444597"/>
    <w:rsid w:val="00444AEB"/>
    <w:rsid w:val="00446510"/>
    <w:rsid w:val="004474B5"/>
    <w:rsid w:val="00447604"/>
    <w:rsid w:val="00447C5E"/>
    <w:rsid w:val="00451527"/>
    <w:rsid w:val="00451E10"/>
    <w:rsid w:val="0045351C"/>
    <w:rsid w:val="004547F8"/>
    <w:rsid w:val="0045498E"/>
    <w:rsid w:val="0045562B"/>
    <w:rsid w:val="0045573C"/>
    <w:rsid w:val="004560D3"/>
    <w:rsid w:val="00456D0F"/>
    <w:rsid w:val="00456E0E"/>
    <w:rsid w:val="00456F71"/>
    <w:rsid w:val="00457040"/>
    <w:rsid w:val="004572D9"/>
    <w:rsid w:val="0045734A"/>
    <w:rsid w:val="004574CA"/>
    <w:rsid w:val="00457FD8"/>
    <w:rsid w:val="0046079F"/>
    <w:rsid w:val="00461942"/>
    <w:rsid w:val="00461D38"/>
    <w:rsid w:val="00462710"/>
    <w:rsid w:val="0046296C"/>
    <w:rsid w:val="00462C24"/>
    <w:rsid w:val="00463317"/>
    <w:rsid w:val="004639A9"/>
    <w:rsid w:val="00463CFF"/>
    <w:rsid w:val="0046428D"/>
    <w:rsid w:val="0046490F"/>
    <w:rsid w:val="00464A2A"/>
    <w:rsid w:val="00464F4A"/>
    <w:rsid w:val="00465120"/>
    <w:rsid w:val="00465525"/>
    <w:rsid w:val="00465BDF"/>
    <w:rsid w:val="0046603E"/>
    <w:rsid w:val="00466EEB"/>
    <w:rsid w:val="00467C24"/>
    <w:rsid w:val="00470854"/>
    <w:rsid w:val="00470EB4"/>
    <w:rsid w:val="0047125F"/>
    <w:rsid w:val="004715C3"/>
    <w:rsid w:val="004716B3"/>
    <w:rsid w:val="00472757"/>
    <w:rsid w:val="0047297B"/>
    <w:rsid w:val="004729CF"/>
    <w:rsid w:val="004738DA"/>
    <w:rsid w:val="00473C0C"/>
    <w:rsid w:val="00473C70"/>
    <w:rsid w:val="00473D3C"/>
    <w:rsid w:val="00473D8F"/>
    <w:rsid w:val="00473EAA"/>
    <w:rsid w:val="00473F3A"/>
    <w:rsid w:val="00474112"/>
    <w:rsid w:val="00474E50"/>
    <w:rsid w:val="00476680"/>
    <w:rsid w:val="0047687D"/>
    <w:rsid w:val="004769E5"/>
    <w:rsid w:val="004772AC"/>
    <w:rsid w:val="004773AE"/>
    <w:rsid w:val="0047752A"/>
    <w:rsid w:val="00477632"/>
    <w:rsid w:val="00480465"/>
    <w:rsid w:val="00480772"/>
    <w:rsid w:val="00480E68"/>
    <w:rsid w:val="004815F8"/>
    <w:rsid w:val="0048192C"/>
    <w:rsid w:val="0048198B"/>
    <w:rsid w:val="0048229A"/>
    <w:rsid w:val="0048324A"/>
    <w:rsid w:val="00483BBE"/>
    <w:rsid w:val="004842A5"/>
    <w:rsid w:val="00484681"/>
    <w:rsid w:val="00484A3A"/>
    <w:rsid w:val="0048642C"/>
    <w:rsid w:val="00486C8B"/>
    <w:rsid w:val="00487605"/>
    <w:rsid w:val="00487E92"/>
    <w:rsid w:val="004901BE"/>
    <w:rsid w:val="00490926"/>
    <w:rsid w:val="00490BFC"/>
    <w:rsid w:val="00490DFA"/>
    <w:rsid w:val="00490EA8"/>
    <w:rsid w:val="00490F89"/>
    <w:rsid w:val="004912A2"/>
    <w:rsid w:val="004913F3"/>
    <w:rsid w:val="0049158A"/>
    <w:rsid w:val="004919D9"/>
    <w:rsid w:val="00491FC9"/>
    <w:rsid w:val="004927F4"/>
    <w:rsid w:val="0049288D"/>
    <w:rsid w:val="00492A42"/>
    <w:rsid w:val="00492CC0"/>
    <w:rsid w:val="00492D56"/>
    <w:rsid w:val="00493B78"/>
    <w:rsid w:val="004947F8"/>
    <w:rsid w:val="00494825"/>
    <w:rsid w:val="00494E1D"/>
    <w:rsid w:val="00495424"/>
    <w:rsid w:val="00495894"/>
    <w:rsid w:val="00496C9E"/>
    <w:rsid w:val="00496EF0"/>
    <w:rsid w:val="00497014"/>
    <w:rsid w:val="0049721D"/>
    <w:rsid w:val="00497BFC"/>
    <w:rsid w:val="00497D96"/>
    <w:rsid w:val="00497FEF"/>
    <w:rsid w:val="004A081A"/>
    <w:rsid w:val="004A195D"/>
    <w:rsid w:val="004A244F"/>
    <w:rsid w:val="004A2679"/>
    <w:rsid w:val="004A3388"/>
    <w:rsid w:val="004A37A1"/>
    <w:rsid w:val="004A4263"/>
    <w:rsid w:val="004A4D4B"/>
    <w:rsid w:val="004A52AF"/>
    <w:rsid w:val="004A5A04"/>
    <w:rsid w:val="004A5F2D"/>
    <w:rsid w:val="004A6500"/>
    <w:rsid w:val="004A669B"/>
    <w:rsid w:val="004A67B3"/>
    <w:rsid w:val="004A6B7B"/>
    <w:rsid w:val="004A6C91"/>
    <w:rsid w:val="004A6FA5"/>
    <w:rsid w:val="004A71E8"/>
    <w:rsid w:val="004A7292"/>
    <w:rsid w:val="004A7628"/>
    <w:rsid w:val="004A7714"/>
    <w:rsid w:val="004A78C4"/>
    <w:rsid w:val="004A7A00"/>
    <w:rsid w:val="004A7AEF"/>
    <w:rsid w:val="004B0030"/>
    <w:rsid w:val="004B06D3"/>
    <w:rsid w:val="004B0A36"/>
    <w:rsid w:val="004B0A4F"/>
    <w:rsid w:val="004B1614"/>
    <w:rsid w:val="004B23A9"/>
    <w:rsid w:val="004B2470"/>
    <w:rsid w:val="004B3C7E"/>
    <w:rsid w:val="004B3DDB"/>
    <w:rsid w:val="004B45FF"/>
    <w:rsid w:val="004B460A"/>
    <w:rsid w:val="004B4907"/>
    <w:rsid w:val="004B4FB6"/>
    <w:rsid w:val="004B719D"/>
    <w:rsid w:val="004B71B6"/>
    <w:rsid w:val="004B73BB"/>
    <w:rsid w:val="004B7FD6"/>
    <w:rsid w:val="004C0DB5"/>
    <w:rsid w:val="004C132F"/>
    <w:rsid w:val="004C2D03"/>
    <w:rsid w:val="004C3331"/>
    <w:rsid w:val="004C35D6"/>
    <w:rsid w:val="004C39B8"/>
    <w:rsid w:val="004C41B1"/>
    <w:rsid w:val="004C48BB"/>
    <w:rsid w:val="004C49D1"/>
    <w:rsid w:val="004C52A0"/>
    <w:rsid w:val="004C57C6"/>
    <w:rsid w:val="004C596D"/>
    <w:rsid w:val="004C5A0C"/>
    <w:rsid w:val="004C5B56"/>
    <w:rsid w:val="004C670C"/>
    <w:rsid w:val="004C6774"/>
    <w:rsid w:val="004C6EAE"/>
    <w:rsid w:val="004C78C2"/>
    <w:rsid w:val="004C7AD9"/>
    <w:rsid w:val="004D044A"/>
    <w:rsid w:val="004D07CD"/>
    <w:rsid w:val="004D18D6"/>
    <w:rsid w:val="004D2599"/>
    <w:rsid w:val="004D29E7"/>
    <w:rsid w:val="004D2DEB"/>
    <w:rsid w:val="004D3151"/>
    <w:rsid w:val="004D35A8"/>
    <w:rsid w:val="004D3A78"/>
    <w:rsid w:val="004D429F"/>
    <w:rsid w:val="004D4303"/>
    <w:rsid w:val="004D4816"/>
    <w:rsid w:val="004D4FF0"/>
    <w:rsid w:val="004D5153"/>
    <w:rsid w:val="004D541B"/>
    <w:rsid w:val="004D5A21"/>
    <w:rsid w:val="004D5F7F"/>
    <w:rsid w:val="004D605F"/>
    <w:rsid w:val="004D63C3"/>
    <w:rsid w:val="004D6B7C"/>
    <w:rsid w:val="004D6FE8"/>
    <w:rsid w:val="004D71FD"/>
    <w:rsid w:val="004D756A"/>
    <w:rsid w:val="004D7B54"/>
    <w:rsid w:val="004D7BB4"/>
    <w:rsid w:val="004E025F"/>
    <w:rsid w:val="004E17F0"/>
    <w:rsid w:val="004E1B4A"/>
    <w:rsid w:val="004E25CD"/>
    <w:rsid w:val="004E3035"/>
    <w:rsid w:val="004E3FEC"/>
    <w:rsid w:val="004E478C"/>
    <w:rsid w:val="004E488B"/>
    <w:rsid w:val="004E49FE"/>
    <w:rsid w:val="004E4BB0"/>
    <w:rsid w:val="004E62F7"/>
    <w:rsid w:val="004E63D7"/>
    <w:rsid w:val="004E6805"/>
    <w:rsid w:val="004E6902"/>
    <w:rsid w:val="004E6FC0"/>
    <w:rsid w:val="004E72DF"/>
    <w:rsid w:val="004E7D38"/>
    <w:rsid w:val="004E7EAE"/>
    <w:rsid w:val="004F0042"/>
    <w:rsid w:val="004F20A9"/>
    <w:rsid w:val="004F270D"/>
    <w:rsid w:val="004F2B7E"/>
    <w:rsid w:val="004F2C42"/>
    <w:rsid w:val="004F2C69"/>
    <w:rsid w:val="004F2E5D"/>
    <w:rsid w:val="004F3062"/>
    <w:rsid w:val="004F3760"/>
    <w:rsid w:val="004F3FC2"/>
    <w:rsid w:val="004F4D0B"/>
    <w:rsid w:val="004F4E0D"/>
    <w:rsid w:val="004F5483"/>
    <w:rsid w:val="004F5C48"/>
    <w:rsid w:val="004F601E"/>
    <w:rsid w:val="004F635E"/>
    <w:rsid w:val="004F6525"/>
    <w:rsid w:val="004F6DFC"/>
    <w:rsid w:val="004F710F"/>
    <w:rsid w:val="004F73E4"/>
    <w:rsid w:val="004F74B0"/>
    <w:rsid w:val="004F7672"/>
    <w:rsid w:val="004F76D2"/>
    <w:rsid w:val="004F7E88"/>
    <w:rsid w:val="00500486"/>
    <w:rsid w:val="0050091D"/>
    <w:rsid w:val="00500E6D"/>
    <w:rsid w:val="0050125F"/>
    <w:rsid w:val="005013D9"/>
    <w:rsid w:val="0050164C"/>
    <w:rsid w:val="00501991"/>
    <w:rsid w:val="00502156"/>
    <w:rsid w:val="005024DF"/>
    <w:rsid w:val="005027E4"/>
    <w:rsid w:val="005036E2"/>
    <w:rsid w:val="005038BD"/>
    <w:rsid w:val="0050475A"/>
    <w:rsid w:val="005053BE"/>
    <w:rsid w:val="0050547D"/>
    <w:rsid w:val="00505B74"/>
    <w:rsid w:val="005061EF"/>
    <w:rsid w:val="005065D8"/>
    <w:rsid w:val="005069AC"/>
    <w:rsid w:val="00506E89"/>
    <w:rsid w:val="00507A97"/>
    <w:rsid w:val="00507D97"/>
    <w:rsid w:val="00510DB5"/>
    <w:rsid w:val="005114BE"/>
    <w:rsid w:val="00511B5D"/>
    <w:rsid w:val="0051201A"/>
    <w:rsid w:val="00512C2A"/>
    <w:rsid w:val="00513292"/>
    <w:rsid w:val="00514160"/>
    <w:rsid w:val="0051422F"/>
    <w:rsid w:val="00514297"/>
    <w:rsid w:val="005145BD"/>
    <w:rsid w:val="0051471D"/>
    <w:rsid w:val="00514B58"/>
    <w:rsid w:val="00514FF5"/>
    <w:rsid w:val="005154A9"/>
    <w:rsid w:val="00515F18"/>
    <w:rsid w:val="00515F33"/>
    <w:rsid w:val="0051604F"/>
    <w:rsid w:val="005161F3"/>
    <w:rsid w:val="0051672E"/>
    <w:rsid w:val="005174C8"/>
    <w:rsid w:val="00517F22"/>
    <w:rsid w:val="00520876"/>
    <w:rsid w:val="0052116A"/>
    <w:rsid w:val="00521649"/>
    <w:rsid w:val="00521723"/>
    <w:rsid w:val="00522497"/>
    <w:rsid w:val="00522679"/>
    <w:rsid w:val="00523180"/>
    <w:rsid w:val="005234BF"/>
    <w:rsid w:val="00523965"/>
    <w:rsid w:val="00523A42"/>
    <w:rsid w:val="00524016"/>
    <w:rsid w:val="0052418F"/>
    <w:rsid w:val="00524A06"/>
    <w:rsid w:val="00525425"/>
    <w:rsid w:val="0052569A"/>
    <w:rsid w:val="00525B94"/>
    <w:rsid w:val="005262AA"/>
    <w:rsid w:val="00526493"/>
    <w:rsid w:val="005264FA"/>
    <w:rsid w:val="00526850"/>
    <w:rsid w:val="00527480"/>
    <w:rsid w:val="00530039"/>
    <w:rsid w:val="00530066"/>
    <w:rsid w:val="005302C7"/>
    <w:rsid w:val="00530762"/>
    <w:rsid w:val="005307A6"/>
    <w:rsid w:val="00530D4F"/>
    <w:rsid w:val="00530EEC"/>
    <w:rsid w:val="00531A20"/>
    <w:rsid w:val="00531D26"/>
    <w:rsid w:val="00531F35"/>
    <w:rsid w:val="00532029"/>
    <w:rsid w:val="00532CC5"/>
    <w:rsid w:val="00532E5A"/>
    <w:rsid w:val="00532FD9"/>
    <w:rsid w:val="0053437C"/>
    <w:rsid w:val="0053475D"/>
    <w:rsid w:val="00535170"/>
    <w:rsid w:val="005352BB"/>
    <w:rsid w:val="005353E3"/>
    <w:rsid w:val="005357D1"/>
    <w:rsid w:val="0053667C"/>
    <w:rsid w:val="00536690"/>
    <w:rsid w:val="00536898"/>
    <w:rsid w:val="00537589"/>
    <w:rsid w:val="00540019"/>
    <w:rsid w:val="005405E1"/>
    <w:rsid w:val="00540761"/>
    <w:rsid w:val="005408EC"/>
    <w:rsid w:val="005410BC"/>
    <w:rsid w:val="00541B40"/>
    <w:rsid w:val="005425B0"/>
    <w:rsid w:val="00542A9D"/>
    <w:rsid w:val="00542FD0"/>
    <w:rsid w:val="005431A3"/>
    <w:rsid w:val="005446E3"/>
    <w:rsid w:val="00544DC3"/>
    <w:rsid w:val="005455DE"/>
    <w:rsid w:val="005455FB"/>
    <w:rsid w:val="00545D83"/>
    <w:rsid w:val="00550874"/>
    <w:rsid w:val="00550A15"/>
    <w:rsid w:val="00550BC5"/>
    <w:rsid w:val="00550F81"/>
    <w:rsid w:val="00551A02"/>
    <w:rsid w:val="00552159"/>
    <w:rsid w:val="00552C44"/>
    <w:rsid w:val="00552D76"/>
    <w:rsid w:val="00552E50"/>
    <w:rsid w:val="0055350B"/>
    <w:rsid w:val="005536A7"/>
    <w:rsid w:val="00553BF6"/>
    <w:rsid w:val="00554D87"/>
    <w:rsid w:val="00554F2B"/>
    <w:rsid w:val="0055575E"/>
    <w:rsid w:val="00555AA3"/>
    <w:rsid w:val="00556934"/>
    <w:rsid w:val="00557728"/>
    <w:rsid w:val="00557DCE"/>
    <w:rsid w:val="00560366"/>
    <w:rsid w:val="0056081F"/>
    <w:rsid w:val="00561619"/>
    <w:rsid w:val="005618F5"/>
    <w:rsid w:val="00562127"/>
    <w:rsid w:val="005627EB"/>
    <w:rsid w:val="0056284F"/>
    <w:rsid w:val="00563B16"/>
    <w:rsid w:val="00563B82"/>
    <w:rsid w:val="005649C9"/>
    <w:rsid w:val="00564CED"/>
    <w:rsid w:val="00565203"/>
    <w:rsid w:val="005658F3"/>
    <w:rsid w:val="00565E1A"/>
    <w:rsid w:val="00566284"/>
    <w:rsid w:val="005701EB"/>
    <w:rsid w:val="00570D5C"/>
    <w:rsid w:val="005713DB"/>
    <w:rsid w:val="005714C7"/>
    <w:rsid w:val="005715B7"/>
    <w:rsid w:val="005721CB"/>
    <w:rsid w:val="00572AD6"/>
    <w:rsid w:val="00573075"/>
    <w:rsid w:val="0057356E"/>
    <w:rsid w:val="005746DE"/>
    <w:rsid w:val="00574704"/>
    <w:rsid w:val="005749D4"/>
    <w:rsid w:val="005762AA"/>
    <w:rsid w:val="0057635E"/>
    <w:rsid w:val="00577224"/>
    <w:rsid w:val="005772DE"/>
    <w:rsid w:val="00577D71"/>
    <w:rsid w:val="00577F86"/>
    <w:rsid w:val="00580329"/>
    <w:rsid w:val="0058060F"/>
    <w:rsid w:val="00580755"/>
    <w:rsid w:val="00580841"/>
    <w:rsid w:val="00580C40"/>
    <w:rsid w:val="0058160D"/>
    <w:rsid w:val="00581932"/>
    <w:rsid w:val="00581E34"/>
    <w:rsid w:val="005825B3"/>
    <w:rsid w:val="00582887"/>
    <w:rsid w:val="00582E09"/>
    <w:rsid w:val="005832C0"/>
    <w:rsid w:val="0058405A"/>
    <w:rsid w:val="0058435D"/>
    <w:rsid w:val="00584739"/>
    <w:rsid w:val="0058485F"/>
    <w:rsid w:val="00584B67"/>
    <w:rsid w:val="00585295"/>
    <w:rsid w:val="00585E77"/>
    <w:rsid w:val="00586802"/>
    <w:rsid w:val="0058726B"/>
    <w:rsid w:val="0058795C"/>
    <w:rsid w:val="005879AE"/>
    <w:rsid w:val="00587C20"/>
    <w:rsid w:val="00587F3E"/>
    <w:rsid w:val="005903E3"/>
    <w:rsid w:val="0059061C"/>
    <w:rsid w:val="00590E15"/>
    <w:rsid w:val="005910C4"/>
    <w:rsid w:val="00591217"/>
    <w:rsid w:val="005914F0"/>
    <w:rsid w:val="0059191A"/>
    <w:rsid w:val="005926A7"/>
    <w:rsid w:val="00592CB2"/>
    <w:rsid w:val="0059326C"/>
    <w:rsid w:val="00593C42"/>
    <w:rsid w:val="00593CFD"/>
    <w:rsid w:val="00593D36"/>
    <w:rsid w:val="00593FBE"/>
    <w:rsid w:val="005941DE"/>
    <w:rsid w:val="00594331"/>
    <w:rsid w:val="005946B6"/>
    <w:rsid w:val="00594768"/>
    <w:rsid w:val="00594907"/>
    <w:rsid w:val="00594929"/>
    <w:rsid w:val="00594FE1"/>
    <w:rsid w:val="005951E1"/>
    <w:rsid w:val="005954C1"/>
    <w:rsid w:val="00595CFE"/>
    <w:rsid w:val="00595F66"/>
    <w:rsid w:val="00597E34"/>
    <w:rsid w:val="00597F40"/>
    <w:rsid w:val="005A03F1"/>
    <w:rsid w:val="005A060B"/>
    <w:rsid w:val="005A1675"/>
    <w:rsid w:val="005A175A"/>
    <w:rsid w:val="005A1911"/>
    <w:rsid w:val="005A1D58"/>
    <w:rsid w:val="005A218D"/>
    <w:rsid w:val="005A2294"/>
    <w:rsid w:val="005A2806"/>
    <w:rsid w:val="005A327F"/>
    <w:rsid w:val="005A4E11"/>
    <w:rsid w:val="005A5A9B"/>
    <w:rsid w:val="005A5D88"/>
    <w:rsid w:val="005A677D"/>
    <w:rsid w:val="005A68B4"/>
    <w:rsid w:val="005A6B56"/>
    <w:rsid w:val="005A6BB0"/>
    <w:rsid w:val="005A6D24"/>
    <w:rsid w:val="005A6D75"/>
    <w:rsid w:val="005A734E"/>
    <w:rsid w:val="005A7816"/>
    <w:rsid w:val="005A784A"/>
    <w:rsid w:val="005B0ACF"/>
    <w:rsid w:val="005B164D"/>
    <w:rsid w:val="005B1653"/>
    <w:rsid w:val="005B187E"/>
    <w:rsid w:val="005B1B12"/>
    <w:rsid w:val="005B1D06"/>
    <w:rsid w:val="005B1EC3"/>
    <w:rsid w:val="005B3BD9"/>
    <w:rsid w:val="005B3CB0"/>
    <w:rsid w:val="005B42AD"/>
    <w:rsid w:val="005B43A4"/>
    <w:rsid w:val="005B48AD"/>
    <w:rsid w:val="005B592A"/>
    <w:rsid w:val="005B5FCE"/>
    <w:rsid w:val="005B6B14"/>
    <w:rsid w:val="005B6B43"/>
    <w:rsid w:val="005B728A"/>
    <w:rsid w:val="005B72B3"/>
    <w:rsid w:val="005B7617"/>
    <w:rsid w:val="005B7834"/>
    <w:rsid w:val="005C0A29"/>
    <w:rsid w:val="005C1AA2"/>
    <w:rsid w:val="005C23D7"/>
    <w:rsid w:val="005C268B"/>
    <w:rsid w:val="005C2855"/>
    <w:rsid w:val="005C2C25"/>
    <w:rsid w:val="005C2E33"/>
    <w:rsid w:val="005C32DD"/>
    <w:rsid w:val="005C3E52"/>
    <w:rsid w:val="005C4181"/>
    <w:rsid w:val="005C43F8"/>
    <w:rsid w:val="005C4DCF"/>
    <w:rsid w:val="005C4EDC"/>
    <w:rsid w:val="005C4FEA"/>
    <w:rsid w:val="005C572E"/>
    <w:rsid w:val="005C5785"/>
    <w:rsid w:val="005C58A9"/>
    <w:rsid w:val="005C74EE"/>
    <w:rsid w:val="005C7EE2"/>
    <w:rsid w:val="005D0771"/>
    <w:rsid w:val="005D0E2A"/>
    <w:rsid w:val="005D1708"/>
    <w:rsid w:val="005D1C72"/>
    <w:rsid w:val="005D1C83"/>
    <w:rsid w:val="005D1D39"/>
    <w:rsid w:val="005D2DA9"/>
    <w:rsid w:val="005D383F"/>
    <w:rsid w:val="005D4101"/>
    <w:rsid w:val="005D426E"/>
    <w:rsid w:val="005D4842"/>
    <w:rsid w:val="005D4B04"/>
    <w:rsid w:val="005D4D62"/>
    <w:rsid w:val="005D4E76"/>
    <w:rsid w:val="005D4EE3"/>
    <w:rsid w:val="005D54F3"/>
    <w:rsid w:val="005D5B53"/>
    <w:rsid w:val="005D609F"/>
    <w:rsid w:val="005D60D1"/>
    <w:rsid w:val="005D68E7"/>
    <w:rsid w:val="005D6D6C"/>
    <w:rsid w:val="005D723D"/>
    <w:rsid w:val="005D763A"/>
    <w:rsid w:val="005D77BA"/>
    <w:rsid w:val="005D7C87"/>
    <w:rsid w:val="005D7E87"/>
    <w:rsid w:val="005E0668"/>
    <w:rsid w:val="005E0B01"/>
    <w:rsid w:val="005E0BE5"/>
    <w:rsid w:val="005E0BEE"/>
    <w:rsid w:val="005E11BA"/>
    <w:rsid w:val="005E14FD"/>
    <w:rsid w:val="005E1E46"/>
    <w:rsid w:val="005E2AD5"/>
    <w:rsid w:val="005E2AFC"/>
    <w:rsid w:val="005E2E44"/>
    <w:rsid w:val="005E2F37"/>
    <w:rsid w:val="005E3241"/>
    <w:rsid w:val="005E3F4C"/>
    <w:rsid w:val="005E4192"/>
    <w:rsid w:val="005E4C19"/>
    <w:rsid w:val="005E4C59"/>
    <w:rsid w:val="005E538B"/>
    <w:rsid w:val="005E5D8E"/>
    <w:rsid w:val="005E61AC"/>
    <w:rsid w:val="005E65C0"/>
    <w:rsid w:val="005E6869"/>
    <w:rsid w:val="005E72DA"/>
    <w:rsid w:val="005E788A"/>
    <w:rsid w:val="005E7A9E"/>
    <w:rsid w:val="005E7D81"/>
    <w:rsid w:val="005F1B22"/>
    <w:rsid w:val="005F1FF6"/>
    <w:rsid w:val="005F2584"/>
    <w:rsid w:val="005F2AA5"/>
    <w:rsid w:val="005F2CF8"/>
    <w:rsid w:val="005F2DF1"/>
    <w:rsid w:val="005F3537"/>
    <w:rsid w:val="005F35C6"/>
    <w:rsid w:val="005F4256"/>
    <w:rsid w:val="005F471B"/>
    <w:rsid w:val="005F49A4"/>
    <w:rsid w:val="005F4BC8"/>
    <w:rsid w:val="005F530C"/>
    <w:rsid w:val="005F57A8"/>
    <w:rsid w:val="005F5876"/>
    <w:rsid w:val="005F6284"/>
    <w:rsid w:val="005F64C3"/>
    <w:rsid w:val="005F66B3"/>
    <w:rsid w:val="005F67F7"/>
    <w:rsid w:val="005F6853"/>
    <w:rsid w:val="005F76BF"/>
    <w:rsid w:val="005F7B88"/>
    <w:rsid w:val="005F7D4E"/>
    <w:rsid w:val="005F7D9E"/>
    <w:rsid w:val="006003D8"/>
    <w:rsid w:val="00600D12"/>
    <w:rsid w:val="006017A1"/>
    <w:rsid w:val="00601975"/>
    <w:rsid w:val="006023BB"/>
    <w:rsid w:val="0060262C"/>
    <w:rsid w:val="00602787"/>
    <w:rsid w:val="00602CBC"/>
    <w:rsid w:val="00602F2F"/>
    <w:rsid w:val="006033A8"/>
    <w:rsid w:val="00603FEF"/>
    <w:rsid w:val="00604AEE"/>
    <w:rsid w:val="00604C98"/>
    <w:rsid w:val="00604DDF"/>
    <w:rsid w:val="0060503F"/>
    <w:rsid w:val="006056F0"/>
    <w:rsid w:val="00605BFE"/>
    <w:rsid w:val="006067DC"/>
    <w:rsid w:val="00606C21"/>
    <w:rsid w:val="006071F5"/>
    <w:rsid w:val="0060794E"/>
    <w:rsid w:val="00607A2B"/>
    <w:rsid w:val="00607C23"/>
    <w:rsid w:val="0061095D"/>
    <w:rsid w:val="00610B41"/>
    <w:rsid w:val="00611512"/>
    <w:rsid w:val="00611BEA"/>
    <w:rsid w:val="00611FA8"/>
    <w:rsid w:val="00612F2A"/>
    <w:rsid w:val="00612FA1"/>
    <w:rsid w:val="006131D6"/>
    <w:rsid w:val="0061334A"/>
    <w:rsid w:val="0061376F"/>
    <w:rsid w:val="00613E6C"/>
    <w:rsid w:val="0061464B"/>
    <w:rsid w:val="00614677"/>
    <w:rsid w:val="00614F08"/>
    <w:rsid w:val="00615674"/>
    <w:rsid w:val="006162F6"/>
    <w:rsid w:val="006166A1"/>
    <w:rsid w:val="006166A7"/>
    <w:rsid w:val="006167A6"/>
    <w:rsid w:val="006170DB"/>
    <w:rsid w:val="006176C3"/>
    <w:rsid w:val="006179F5"/>
    <w:rsid w:val="00617DF3"/>
    <w:rsid w:val="00617FE7"/>
    <w:rsid w:val="0062024F"/>
    <w:rsid w:val="006202BF"/>
    <w:rsid w:val="006206B8"/>
    <w:rsid w:val="00620C58"/>
    <w:rsid w:val="00621337"/>
    <w:rsid w:val="006214C6"/>
    <w:rsid w:val="00621C5A"/>
    <w:rsid w:val="00621C98"/>
    <w:rsid w:val="00621E3E"/>
    <w:rsid w:val="00622F25"/>
    <w:rsid w:val="0062337F"/>
    <w:rsid w:val="00623400"/>
    <w:rsid w:val="00623B06"/>
    <w:rsid w:val="00623E93"/>
    <w:rsid w:val="006242B0"/>
    <w:rsid w:val="00624B8E"/>
    <w:rsid w:val="0062504E"/>
    <w:rsid w:val="00625264"/>
    <w:rsid w:val="00625398"/>
    <w:rsid w:val="006260AF"/>
    <w:rsid w:val="0062695A"/>
    <w:rsid w:val="006273BF"/>
    <w:rsid w:val="00627557"/>
    <w:rsid w:val="006275E8"/>
    <w:rsid w:val="006275F4"/>
    <w:rsid w:val="00627A84"/>
    <w:rsid w:val="00630725"/>
    <w:rsid w:val="006312E2"/>
    <w:rsid w:val="00631BFD"/>
    <w:rsid w:val="006331DD"/>
    <w:rsid w:val="00633574"/>
    <w:rsid w:val="006349CE"/>
    <w:rsid w:val="00635725"/>
    <w:rsid w:val="00635762"/>
    <w:rsid w:val="00636568"/>
    <w:rsid w:val="00636606"/>
    <w:rsid w:val="006368DB"/>
    <w:rsid w:val="00636DD1"/>
    <w:rsid w:val="00637451"/>
    <w:rsid w:val="00637672"/>
    <w:rsid w:val="00637A9A"/>
    <w:rsid w:val="00637CA7"/>
    <w:rsid w:val="00637DFB"/>
    <w:rsid w:val="006407A2"/>
    <w:rsid w:val="00640CB4"/>
    <w:rsid w:val="006414F5"/>
    <w:rsid w:val="00641741"/>
    <w:rsid w:val="006422E5"/>
    <w:rsid w:val="00642352"/>
    <w:rsid w:val="00642409"/>
    <w:rsid w:val="0064241B"/>
    <w:rsid w:val="006427E9"/>
    <w:rsid w:val="006430D2"/>
    <w:rsid w:val="006431F3"/>
    <w:rsid w:val="00643251"/>
    <w:rsid w:val="006432C8"/>
    <w:rsid w:val="0064332C"/>
    <w:rsid w:val="006434B2"/>
    <w:rsid w:val="00643706"/>
    <w:rsid w:val="00644432"/>
    <w:rsid w:val="00644851"/>
    <w:rsid w:val="00644C82"/>
    <w:rsid w:val="0064583E"/>
    <w:rsid w:val="00645BC6"/>
    <w:rsid w:val="006465AA"/>
    <w:rsid w:val="00646602"/>
    <w:rsid w:val="00646711"/>
    <w:rsid w:val="00646A8A"/>
    <w:rsid w:val="00647962"/>
    <w:rsid w:val="006505DA"/>
    <w:rsid w:val="006508B7"/>
    <w:rsid w:val="006509BA"/>
    <w:rsid w:val="006513C1"/>
    <w:rsid w:val="006518BD"/>
    <w:rsid w:val="00651BF2"/>
    <w:rsid w:val="00651C3F"/>
    <w:rsid w:val="00651CAB"/>
    <w:rsid w:val="00651F51"/>
    <w:rsid w:val="00652320"/>
    <w:rsid w:val="006536F8"/>
    <w:rsid w:val="00653A8C"/>
    <w:rsid w:val="00653AFB"/>
    <w:rsid w:val="00653B9A"/>
    <w:rsid w:val="00653BA1"/>
    <w:rsid w:val="00653C91"/>
    <w:rsid w:val="00653FCF"/>
    <w:rsid w:val="006548DD"/>
    <w:rsid w:val="00654F3A"/>
    <w:rsid w:val="00655895"/>
    <w:rsid w:val="00655BB8"/>
    <w:rsid w:val="0065629C"/>
    <w:rsid w:val="006563ED"/>
    <w:rsid w:val="00657D4C"/>
    <w:rsid w:val="006601C1"/>
    <w:rsid w:val="0066089B"/>
    <w:rsid w:val="00661637"/>
    <w:rsid w:val="00662178"/>
    <w:rsid w:val="0066225F"/>
    <w:rsid w:val="0066226F"/>
    <w:rsid w:val="006625E8"/>
    <w:rsid w:val="00662A93"/>
    <w:rsid w:val="00662F67"/>
    <w:rsid w:val="00663593"/>
    <w:rsid w:val="00663F27"/>
    <w:rsid w:val="006643BC"/>
    <w:rsid w:val="0066456C"/>
    <w:rsid w:val="0066503F"/>
    <w:rsid w:val="0066523D"/>
    <w:rsid w:val="006657A6"/>
    <w:rsid w:val="00665BC4"/>
    <w:rsid w:val="00665DF8"/>
    <w:rsid w:val="00665F87"/>
    <w:rsid w:val="00666108"/>
    <w:rsid w:val="00666763"/>
    <w:rsid w:val="00666AC2"/>
    <w:rsid w:val="00666F8B"/>
    <w:rsid w:val="00667283"/>
    <w:rsid w:val="0066788D"/>
    <w:rsid w:val="00667EA5"/>
    <w:rsid w:val="00667F43"/>
    <w:rsid w:val="00670DBA"/>
    <w:rsid w:val="00670E4A"/>
    <w:rsid w:val="0067139B"/>
    <w:rsid w:val="0067194F"/>
    <w:rsid w:val="00671A44"/>
    <w:rsid w:val="00671E21"/>
    <w:rsid w:val="00672718"/>
    <w:rsid w:val="0067338E"/>
    <w:rsid w:val="00673477"/>
    <w:rsid w:val="0067356C"/>
    <w:rsid w:val="00673607"/>
    <w:rsid w:val="006737C9"/>
    <w:rsid w:val="00673E8C"/>
    <w:rsid w:val="006741D8"/>
    <w:rsid w:val="0067448D"/>
    <w:rsid w:val="006753A8"/>
    <w:rsid w:val="0067572A"/>
    <w:rsid w:val="006757E4"/>
    <w:rsid w:val="00675C85"/>
    <w:rsid w:val="006761CF"/>
    <w:rsid w:val="006763D9"/>
    <w:rsid w:val="006764C9"/>
    <w:rsid w:val="00676759"/>
    <w:rsid w:val="006773ED"/>
    <w:rsid w:val="00677C51"/>
    <w:rsid w:val="00677CB2"/>
    <w:rsid w:val="00681589"/>
    <w:rsid w:val="00681B30"/>
    <w:rsid w:val="00681CCE"/>
    <w:rsid w:val="00681D6E"/>
    <w:rsid w:val="006821C2"/>
    <w:rsid w:val="0068227F"/>
    <w:rsid w:val="006824DF"/>
    <w:rsid w:val="006829E8"/>
    <w:rsid w:val="0068303E"/>
    <w:rsid w:val="006833FE"/>
    <w:rsid w:val="006835B9"/>
    <w:rsid w:val="00683772"/>
    <w:rsid w:val="00683DB3"/>
    <w:rsid w:val="0068413F"/>
    <w:rsid w:val="00684361"/>
    <w:rsid w:val="0068479F"/>
    <w:rsid w:val="0068522C"/>
    <w:rsid w:val="00685421"/>
    <w:rsid w:val="0068684C"/>
    <w:rsid w:val="0068733E"/>
    <w:rsid w:val="00690CBF"/>
    <w:rsid w:val="00690FE1"/>
    <w:rsid w:val="00691650"/>
    <w:rsid w:val="00692A02"/>
    <w:rsid w:val="00692D13"/>
    <w:rsid w:val="00693161"/>
    <w:rsid w:val="006939AF"/>
    <w:rsid w:val="00693B00"/>
    <w:rsid w:val="0069466E"/>
    <w:rsid w:val="00694BD7"/>
    <w:rsid w:val="0069568F"/>
    <w:rsid w:val="0069574F"/>
    <w:rsid w:val="00695AA3"/>
    <w:rsid w:val="00695AA9"/>
    <w:rsid w:val="00695FF0"/>
    <w:rsid w:val="006962B9"/>
    <w:rsid w:val="006967CC"/>
    <w:rsid w:val="00696B54"/>
    <w:rsid w:val="00696CD2"/>
    <w:rsid w:val="006972E6"/>
    <w:rsid w:val="00697918"/>
    <w:rsid w:val="00697BCD"/>
    <w:rsid w:val="006A0271"/>
    <w:rsid w:val="006A028A"/>
    <w:rsid w:val="006A0D33"/>
    <w:rsid w:val="006A15A8"/>
    <w:rsid w:val="006A19F1"/>
    <w:rsid w:val="006A19F5"/>
    <w:rsid w:val="006A1F8D"/>
    <w:rsid w:val="006A2123"/>
    <w:rsid w:val="006A25F5"/>
    <w:rsid w:val="006A280C"/>
    <w:rsid w:val="006A29A8"/>
    <w:rsid w:val="006A2C70"/>
    <w:rsid w:val="006A3682"/>
    <w:rsid w:val="006A45EC"/>
    <w:rsid w:val="006A4B5C"/>
    <w:rsid w:val="006A53B0"/>
    <w:rsid w:val="006A7032"/>
    <w:rsid w:val="006A7731"/>
    <w:rsid w:val="006A7B76"/>
    <w:rsid w:val="006B0137"/>
    <w:rsid w:val="006B0221"/>
    <w:rsid w:val="006B0B58"/>
    <w:rsid w:val="006B1605"/>
    <w:rsid w:val="006B16ED"/>
    <w:rsid w:val="006B2D84"/>
    <w:rsid w:val="006B3003"/>
    <w:rsid w:val="006B316D"/>
    <w:rsid w:val="006B3317"/>
    <w:rsid w:val="006B3370"/>
    <w:rsid w:val="006B406F"/>
    <w:rsid w:val="006B45BE"/>
    <w:rsid w:val="006B5854"/>
    <w:rsid w:val="006B5EDD"/>
    <w:rsid w:val="006B634D"/>
    <w:rsid w:val="006B686E"/>
    <w:rsid w:val="006B6BF4"/>
    <w:rsid w:val="006B6DD0"/>
    <w:rsid w:val="006B7568"/>
    <w:rsid w:val="006B7732"/>
    <w:rsid w:val="006B7DCE"/>
    <w:rsid w:val="006B7E0A"/>
    <w:rsid w:val="006C05FB"/>
    <w:rsid w:val="006C0A92"/>
    <w:rsid w:val="006C0AD6"/>
    <w:rsid w:val="006C0EBD"/>
    <w:rsid w:val="006C0F5E"/>
    <w:rsid w:val="006C12A1"/>
    <w:rsid w:val="006C16A2"/>
    <w:rsid w:val="006C1BC1"/>
    <w:rsid w:val="006C1D06"/>
    <w:rsid w:val="006C2807"/>
    <w:rsid w:val="006C2924"/>
    <w:rsid w:val="006C300D"/>
    <w:rsid w:val="006C3622"/>
    <w:rsid w:val="006C3834"/>
    <w:rsid w:val="006C3990"/>
    <w:rsid w:val="006C3B6A"/>
    <w:rsid w:val="006C3BCE"/>
    <w:rsid w:val="006C3F5E"/>
    <w:rsid w:val="006C508E"/>
    <w:rsid w:val="006C579C"/>
    <w:rsid w:val="006C5DCD"/>
    <w:rsid w:val="006C5FE5"/>
    <w:rsid w:val="006C66B4"/>
    <w:rsid w:val="006C6BC6"/>
    <w:rsid w:val="006C71C9"/>
    <w:rsid w:val="006D02EB"/>
    <w:rsid w:val="006D0356"/>
    <w:rsid w:val="006D0539"/>
    <w:rsid w:val="006D084D"/>
    <w:rsid w:val="006D148C"/>
    <w:rsid w:val="006D165E"/>
    <w:rsid w:val="006D1807"/>
    <w:rsid w:val="006D20BE"/>
    <w:rsid w:val="006D2B39"/>
    <w:rsid w:val="006D2C2E"/>
    <w:rsid w:val="006D3156"/>
    <w:rsid w:val="006D3246"/>
    <w:rsid w:val="006D368C"/>
    <w:rsid w:val="006D3992"/>
    <w:rsid w:val="006D3EDB"/>
    <w:rsid w:val="006D3F81"/>
    <w:rsid w:val="006D4483"/>
    <w:rsid w:val="006D46D9"/>
    <w:rsid w:val="006D4742"/>
    <w:rsid w:val="006D48FF"/>
    <w:rsid w:val="006D4BA0"/>
    <w:rsid w:val="006D5250"/>
    <w:rsid w:val="006D5392"/>
    <w:rsid w:val="006D5543"/>
    <w:rsid w:val="006D5D14"/>
    <w:rsid w:val="006D5EEF"/>
    <w:rsid w:val="006D648B"/>
    <w:rsid w:val="006D6705"/>
    <w:rsid w:val="006D6E45"/>
    <w:rsid w:val="006D741A"/>
    <w:rsid w:val="006D7847"/>
    <w:rsid w:val="006D7EE1"/>
    <w:rsid w:val="006E016A"/>
    <w:rsid w:val="006E1E53"/>
    <w:rsid w:val="006E25C9"/>
    <w:rsid w:val="006E2D9F"/>
    <w:rsid w:val="006E348D"/>
    <w:rsid w:val="006E3E61"/>
    <w:rsid w:val="006E50A1"/>
    <w:rsid w:val="006E510D"/>
    <w:rsid w:val="006E57FC"/>
    <w:rsid w:val="006E5B42"/>
    <w:rsid w:val="006E5BBE"/>
    <w:rsid w:val="006E6825"/>
    <w:rsid w:val="006E69AF"/>
    <w:rsid w:val="006E751F"/>
    <w:rsid w:val="006E75F8"/>
    <w:rsid w:val="006E79A5"/>
    <w:rsid w:val="006F13EB"/>
    <w:rsid w:val="006F13EE"/>
    <w:rsid w:val="006F1736"/>
    <w:rsid w:val="006F2248"/>
    <w:rsid w:val="006F269B"/>
    <w:rsid w:val="006F2C17"/>
    <w:rsid w:val="006F2F9F"/>
    <w:rsid w:val="006F322C"/>
    <w:rsid w:val="006F3A49"/>
    <w:rsid w:val="006F3B34"/>
    <w:rsid w:val="006F4D16"/>
    <w:rsid w:val="006F4FD3"/>
    <w:rsid w:val="006F5868"/>
    <w:rsid w:val="006F5A2C"/>
    <w:rsid w:val="006F5CFA"/>
    <w:rsid w:val="006F5DA5"/>
    <w:rsid w:val="006F5EAB"/>
    <w:rsid w:val="006F619A"/>
    <w:rsid w:val="006F6426"/>
    <w:rsid w:val="006F6787"/>
    <w:rsid w:val="006F6DFA"/>
    <w:rsid w:val="006F7BCC"/>
    <w:rsid w:val="00700269"/>
    <w:rsid w:val="007002C8"/>
    <w:rsid w:val="007002E2"/>
    <w:rsid w:val="0070041F"/>
    <w:rsid w:val="0070151F"/>
    <w:rsid w:val="0070212C"/>
    <w:rsid w:val="00702147"/>
    <w:rsid w:val="007021BF"/>
    <w:rsid w:val="007022F9"/>
    <w:rsid w:val="007031D4"/>
    <w:rsid w:val="00703D0B"/>
    <w:rsid w:val="00703E49"/>
    <w:rsid w:val="00704528"/>
    <w:rsid w:val="00705363"/>
    <w:rsid w:val="00705365"/>
    <w:rsid w:val="007055C3"/>
    <w:rsid w:val="0070567E"/>
    <w:rsid w:val="00705DC7"/>
    <w:rsid w:val="00706667"/>
    <w:rsid w:val="0070670C"/>
    <w:rsid w:val="00706CE6"/>
    <w:rsid w:val="00707691"/>
    <w:rsid w:val="00707873"/>
    <w:rsid w:val="00707C9E"/>
    <w:rsid w:val="007100E6"/>
    <w:rsid w:val="00710132"/>
    <w:rsid w:val="00710160"/>
    <w:rsid w:val="00710429"/>
    <w:rsid w:val="0071057D"/>
    <w:rsid w:val="00710D95"/>
    <w:rsid w:val="00711760"/>
    <w:rsid w:val="00711966"/>
    <w:rsid w:val="007119EB"/>
    <w:rsid w:val="00711F53"/>
    <w:rsid w:val="0071227B"/>
    <w:rsid w:val="00712427"/>
    <w:rsid w:val="00712457"/>
    <w:rsid w:val="00712928"/>
    <w:rsid w:val="00712D14"/>
    <w:rsid w:val="00713C2C"/>
    <w:rsid w:val="00714DA6"/>
    <w:rsid w:val="00714E55"/>
    <w:rsid w:val="00714F71"/>
    <w:rsid w:val="00714FFE"/>
    <w:rsid w:val="007151BA"/>
    <w:rsid w:val="00715CD0"/>
    <w:rsid w:val="00715DA9"/>
    <w:rsid w:val="00715F30"/>
    <w:rsid w:val="0071615F"/>
    <w:rsid w:val="00716631"/>
    <w:rsid w:val="00716884"/>
    <w:rsid w:val="0071705B"/>
    <w:rsid w:val="0071765E"/>
    <w:rsid w:val="007200B0"/>
    <w:rsid w:val="00720190"/>
    <w:rsid w:val="0072134E"/>
    <w:rsid w:val="007214D2"/>
    <w:rsid w:val="00721654"/>
    <w:rsid w:val="00721DEF"/>
    <w:rsid w:val="00722A7E"/>
    <w:rsid w:val="00722BAE"/>
    <w:rsid w:val="007233D4"/>
    <w:rsid w:val="00723424"/>
    <w:rsid w:val="0072348C"/>
    <w:rsid w:val="007235E0"/>
    <w:rsid w:val="007239C2"/>
    <w:rsid w:val="00723BB9"/>
    <w:rsid w:val="007240D5"/>
    <w:rsid w:val="00724724"/>
    <w:rsid w:val="007249E6"/>
    <w:rsid w:val="007263A1"/>
    <w:rsid w:val="007264F8"/>
    <w:rsid w:val="0072697A"/>
    <w:rsid w:val="007270B3"/>
    <w:rsid w:val="00727686"/>
    <w:rsid w:val="00727D02"/>
    <w:rsid w:val="00730B91"/>
    <w:rsid w:val="007310C8"/>
    <w:rsid w:val="0073125B"/>
    <w:rsid w:val="007313D8"/>
    <w:rsid w:val="00731599"/>
    <w:rsid w:val="007335D0"/>
    <w:rsid w:val="00733B8A"/>
    <w:rsid w:val="0073469E"/>
    <w:rsid w:val="00734745"/>
    <w:rsid w:val="007351D6"/>
    <w:rsid w:val="00735534"/>
    <w:rsid w:val="00736679"/>
    <w:rsid w:val="007378B3"/>
    <w:rsid w:val="007402E2"/>
    <w:rsid w:val="007415D5"/>
    <w:rsid w:val="0074190C"/>
    <w:rsid w:val="00741C8D"/>
    <w:rsid w:val="007420FE"/>
    <w:rsid w:val="007422CA"/>
    <w:rsid w:val="00742333"/>
    <w:rsid w:val="00742557"/>
    <w:rsid w:val="007426CB"/>
    <w:rsid w:val="007426F9"/>
    <w:rsid w:val="00742F0D"/>
    <w:rsid w:val="00743100"/>
    <w:rsid w:val="00743371"/>
    <w:rsid w:val="00743753"/>
    <w:rsid w:val="00743E35"/>
    <w:rsid w:val="00744077"/>
    <w:rsid w:val="0074407E"/>
    <w:rsid w:val="007443D3"/>
    <w:rsid w:val="007449EF"/>
    <w:rsid w:val="00744D05"/>
    <w:rsid w:val="00745E98"/>
    <w:rsid w:val="00745F78"/>
    <w:rsid w:val="00745F97"/>
    <w:rsid w:val="007462E3"/>
    <w:rsid w:val="00746F77"/>
    <w:rsid w:val="007474DE"/>
    <w:rsid w:val="0074786A"/>
    <w:rsid w:val="00747BC9"/>
    <w:rsid w:val="007508D1"/>
    <w:rsid w:val="00751070"/>
    <w:rsid w:val="007518BE"/>
    <w:rsid w:val="00751EEC"/>
    <w:rsid w:val="0075221E"/>
    <w:rsid w:val="007534D7"/>
    <w:rsid w:val="00753678"/>
    <w:rsid w:val="007542DB"/>
    <w:rsid w:val="0075480B"/>
    <w:rsid w:val="00754E21"/>
    <w:rsid w:val="0075535B"/>
    <w:rsid w:val="007559D4"/>
    <w:rsid w:val="00755B82"/>
    <w:rsid w:val="007566B3"/>
    <w:rsid w:val="00756E00"/>
    <w:rsid w:val="00756FDD"/>
    <w:rsid w:val="007603AB"/>
    <w:rsid w:val="007603D4"/>
    <w:rsid w:val="0076132C"/>
    <w:rsid w:val="007614FA"/>
    <w:rsid w:val="00761C54"/>
    <w:rsid w:val="00762446"/>
    <w:rsid w:val="007630B4"/>
    <w:rsid w:val="007635AA"/>
    <w:rsid w:val="00763936"/>
    <w:rsid w:val="007640AD"/>
    <w:rsid w:val="007643B0"/>
    <w:rsid w:val="00764D92"/>
    <w:rsid w:val="0076500B"/>
    <w:rsid w:val="007654D8"/>
    <w:rsid w:val="00765DDF"/>
    <w:rsid w:val="007668F4"/>
    <w:rsid w:val="00766C10"/>
    <w:rsid w:val="00766C4F"/>
    <w:rsid w:val="00767241"/>
    <w:rsid w:val="007672D3"/>
    <w:rsid w:val="00767629"/>
    <w:rsid w:val="00770528"/>
    <w:rsid w:val="00770CC9"/>
    <w:rsid w:val="00770CFA"/>
    <w:rsid w:val="00770E8A"/>
    <w:rsid w:val="00771021"/>
    <w:rsid w:val="0077127A"/>
    <w:rsid w:val="00771484"/>
    <w:rsid w:val="00771A42"/>
    <w:rsid w:val="00771CC9"/>
    <w:rsid w:val="00773581"/>
    <w:rsid w:val="00773A79"/>
    <w:rsid w:val="00773B70"/>
    <w:rsid w:val="00773C18"/>
    <w:rsid w:val="00774133"/>
    <w:rsid w:val="00774704"/>
    <w:rsid w:val="00775784"/>
    <w:rsid w:val="0077609E"/>
    <w:rsid w:val="007760FB"/>
    <w:rsid w:val="00776DD6"/>
    <w:rsid w:val="00777399"/>
    <w:rsid w:val="007800E3"/>
    <w:rsid w:val="00780EA2"/>
    <w:rsid w:val="00780FBC"/>
    <w:rsid w:val="00781BBE"/>
    <w:rsid w:val="0078240D"/>
    <w:rsid w:val="00782C57"/>
    <w:rsid w:val="007830AE"/>
    <w:rsid w:val="0078356A"/>
    <w:rsid w:val="00783860"/>
    <w:rsid w:val="0078391A"/>
    <w:rsid w:val="00784115"/>
    <w:rsid w:val="00784E15"/>
    <w:rsid w:val="00784E3B"/>
    <w:rsid w:val="00785163"/>
    <w:rsid w:val="00787610"/>
    <w:rsid w:val="00787A6D"/>
    <w:rsid w:val="00787C12"/>
    <w:rsid w:val="007906CD"/>
    <w:rsid w:val="00790AB8"/>
    <w:rsid w:val="00790AD8"/>
    <w:rsid w:val="00791270"/>
    <w:rsid w:val="007916B7"/>
    <w:rsid w:val="0079282D"/>
    <w:rsid w:val="007928C4"/>
    <w:rsid w:val="00794979"/>
    <w:rsid w:val="00795784"/>
    <w:rsid w:val="00796BC0"/>
    <w:rsid w:val="00796F67"/>
    <w:rsid w:val="007970DD"/>
    <w:rsid w:val="007A0086"/>
    <w:rsid w:val="007A00AF"/>
    <w:rsid w:val="007A00BB"/>
    <w:rsid w:val="007A04F0"/>
    <w:rsid w:val="007A09ED"/>
    <w:rsid w:val="007A1271"/>
    <w:rsid w:val="007A1686"/>
    <w:rsid w:val="007A1A6D"/>
    <w:rsid w:val="007A1AC4"/>
    <w:rsid w:val="007A23D9"/>
    <w:rsid w:val="007A259F"/>
    <w:rsid w:val="007A2AEF"/>
    <w:rsid w:val="007A3B0F"/>
    <w:rsid w:val="007A3B8A"/>
    <w:rsid w:val="007A40B3"/>
    <w:rsid w:val="007A44A9"/>
    <w:rsid w:val="007A457E"/>
    <w:rsid w:val="007A45D0"/>
    <w:rsid w:val="007A4DAE"/>
    <w:rsid w:val="007A51AF"/>
    <w:rsid w:val="007A61CE"/>
    <w:rsid w:val="007A69D4"/>
    <w:rsid w:val="007A6F30"/>
    <w:rsid w:val="007A7ACD"/>
    <w:rsid w:val="007B051F"/>
    <w:rsid w:val="007B0549"/>
    <w:rsid w:val="007B09D3"/>
    <w:rsid w:val="007B0FDB"/>
    <w:rsid w:val="007B285A"/>
    <w:rsid w:val="007B2EEB"/>
    <w:rsid w:val="007B344C"/>
    <w:rsid w:val="007B34AA"/>
    <w:rsid w:val="007B3768"/>
    <w:rsid w:val="007B380C"/>
    <w:rsid w:val="007B3D4A"/>
    <w:rsid w:val="007B42E2"/>
    <w:rsid w:val="007B4864"/>
    <w:rsid w:val="007B5FB9"/>
    <w:rsid w:val="007B6171"/>
    <w:rsid w:val="007B6337"/>
    <w:rsid w:val="007B63DD"/>
    <w:rsid w:val="007B6567"/>
    <w:rsid w:val="007B6A53"/>
    <w:rsid w:val="007C16CF"/>
    <w:rsid w:val="007C1C53"/>
    <w:rsid w:val="007C2227"/>
    <w:rsid w:val="007C351D"/>
    <w:rsid w:val="007C359C"/>
    <w:rsid w:val="007C35FF"/>
    <w:rsid w:val="007C3772"/>
    <w:rsid w:val="007C3939"/>
    <w:rsid w:val="007C3EC1"/>
    <w:rsid w:val="007C4787"/>
    <w:rsid w:val="007C5558"/>
    <w:rsid w:val="007C5852"/>
    <w:rsid w:val="007C5EDE"/>
    <w:rsid w:val="007C60D3"/>
    <w:rsid w:val="007C6921"/>
    <w:rsid w:val="007C75BC"/>
    <w:rsid w:val="007D0130"/>
    <w:rsid w:val="007D0329"/>
    <w:rsid w:val="007D08FD"/>
    <w:rsid w:val="007D10EE"/>
    <w:rsid w:val="007D1199"/>
    <w:rsid w:val="007D1700"/>
    <w:rsid w:val="007D270B"/>
    <w:rsid w:val="007D311E"/>
    <w:rsid w:val="007D3A07"/>
    <w:rsid w:val="007D4829"/>
    <w:rsid w:val="007D58AF"/>
    <w:rsid w:val="007D5CCA"/>
    <w:rsid w:val="007D6491"/>
    <w:rsid w:val="007D6A62"/>
    <w:rsid w:val="007D6ED1"/>
    <w:rsid w:val="007D7796"/>
    <w:rsid w:val="007D7C9C"/>
    <w:rsid w:val="007E01A4"/>
    <w:rsid w:val="007E0AA1"/>
    <w:rsid w:val="007E1185"/>
    <w:rsid w:val="007E1657"/>
    <w:rsid w:val="007E19C4"/>
    <w:rsid w:val="007E454C"/>
    <w:rsid w:val="007E4B4F"/>
    <w:rsid w:val="007E5F6C"/>
    <w:rsid w:val="007E633F"/>
    <w:rsid w:val="007E66D8"/>
    <w:rsid w:val="007E6702"/>
    <w:rsid w:val="007E69BD"/>
    <w:rsid w:val="007E69E9"/>
    <w:rsid w:val="007E6BD0"/>
    <w:rsid w:val="007E6E50"/>
    <w:rsid w:val="007E7161"/>
    <w:rsid w:val="007E797C"/>
    <w:rsid w:val="007E7DF0"/>
    <w:rsid w:val="007F051A"/>
    <w:rsid w:val="007F05B7"/>
    <w:rsid w:val="007F060C"/>
    <w:rsid w:val="007F09F2"/>
    <w:rsid w:val="007F0B48"/>
    <w:rsid w:val="007F1896"/>
    <w:rsid w:val="007F2162"/>
    <w:rsid w:val="007F21FD"/>
    <w:rsid w:val="007F2B0F"/>
    <w:rsid w:val="007F3045"/>
    <w:rsid w:val="007F41B9"/>
    <w:rsid w:val="007F4501"/>
    <w:rsid w:val="007F5AD2"/>
    <w:rsid w:val="007F5AEA"/>
    <w:rsid w:val="007F6138"/>
    <w:rsid w:val="007F64B8"/>
    <w:rsid w:val="007F69E0"/>
    <w:rsid w:val="007F6EA0"/>
    <w:rsid w:val="007F6EE3"/>
    <w:rsid w:val="007F71F2"/>
    <w:rsid w:val="007F74CC"/>
    <w:rsid w:val="00800444"/>
    <w:rsid w:val="0080066E"/>
    <w:rsid w:val="00800B9A"/>
    <w:rsid w:val="00800DD1"/>
    <w:rsid w:val="00800EB4"/>
    <w:rsid w:val="00800EF6"/>
    <w:rsid w:val="00801C60"/>
    <w:rsid w:val="00802072"/>
    <w:rsid w:val="00803174"/>
    <w:rsid w:val="008032AC"/>
    <w:rsid w:val="0080427B"/>
    <w:rsid w:val="00804636"/>
    <w:rsid w:val="0080595D"/>
    <w:rsid w:val="0080645B"/>
    <w:rsid w:val="008067AA"/>
    <w:rsid w:val="00806A52"/>
    <w:rsid w:val="00807613"/>
    <w:rsid w:val="00807F04"/>
    <w:rsid w:val="00810308"/>
    <w:rsid w:val="00810318"/>
    <w:rsid w:val="008106B2"/>
    <w:rsid w:val="00810B04"/>
    <w:rsid w:val="00810B4A"/>
    <w:rsid w:val="00810C88"/>
    <w:rsid w:val="008110A7"/>
    <w:rsid w:val="008110D2"/>
    <w:rsid w:val="00811367"/>
    <w:rsid w:val="00811E34"/>
    <w:rsid w:val="00811FE8"/>
    <w:rsid w:val="008126C4"/>
    <w:rsid w:val="00812A58"/>
    <w:rsid w:val="00813206"/>
    <w:rsid w:val="00813731"/>
    <w:rsid w:val="00813C53"/>
    <w:rsid w:val="00813D94"/>
    <w:rsid w:val="0081481C"/>
    <w:rsid w:val="00814EE4"/>
    <w:rsid w:val="00815D03"/>
    <w:rsid w:val="008163B3"/>
    <w:rsid w:val="0081717A"/>
    <w:rsid w:val="00817318"/>
    <w:rsid w:val="00817BFB"/>
    <w:rsid w:val="00817FCA"/>
    <w:rsid w:val="008200F8"/>
    <w:rsid w:val="0082018E"/>
    <w:rsid w:val="008201CA"/>
    <w:rsid w:val="008206A7"/>
    <w:rsid w:val="008206C0"/>
    <w:rsid w:val="0082097F"/>
    <w:rsid w:val="00821E98"/>
    <w:rsid w:val="00821EAE"/>
    <w:rsid w:val="00822299"/>
    <w:rsid w:val="008222EB"/>
    <w:rsid w:val="00822D0D"/>
    <w:rsid w:val="00824010"/>
    <w:rsid w:val="00824794"/>
    <w:rsid w:val="0082485C"/>
    <w:rsid w:val="00824D6B"/>
    <w:rsid w:val="00824FEC"/>
    <w:rsid w:val="00824FF4"/>
    <w:rsid w:val="0082571B"/>
    <w:rsid w:val="00825A23"/>
    <w:rsid w:val="00825E7C"/>
    <w:rsid w:val="00825EB9"/>
    <w:rsid w:val="00827971"/>
    <w:rsid w:val="008279E7"/>
    <w:rsid w:val="008304E6"/>
    <w:rsid w:val="008309B6"/>
    <w:rsid w:val="00830D43"/>
    <w:rsid w:val="00830F88"/>
    <w:rsid w:val="00831163"/>
    <w:rsid w:val="00832525"/>
    <w:rsid w:val="00832B07"/>
    <w:rsid w:val="0083307C"/>
    <w:rsid w:val="0083313B"/>
    <w:rsid w:val="00833208"/>
    <w:rsid w:val="008333D0"/>
    <w:rsid w:val="008335BD"/>
    <w:rsid w:val="00833C5A"/>
    <w:rsid w:val="008346B3"/>
    <w:rsid w:val="0083481C"/>
    <w:rsid w:val="00835C24"/>
    <w:rsid w:val="0083699A"/>
    <w:rsid w:val="008369D7"/>
    <w:rsid w:val="00837AFE"/>
    <w:rsid w:val="008402E0"/>
    <w:rsid w:val="008403F7"/>
    <w:rsid w:val="00840792"/>
    <w:rsid w:val="008407DC"/>
    <w:rsid w:val="00840809"/>
    <w:rsid w:val="00840E68"/>
    <w:rsid w:val="00841132"/>
    <w:rsid w:val="00841C4A"/>
    <w:rsid w:val="00841CE7"/>
    <w:rsid w:val="00842615"/>
    <w:rsid w:val="00842FA2"/>
    <w:rsid w:val="00843A4A"/>
    <w:rsid w:val="00843C85"/>
    <w:rsid w:val="008442F4"/>
    <w:rsid w:val="0084481A"/>
    <w:rsid w:val="00845472"/>
    <w:rsid w:val="00845D63"/>
    <w:rsid w:val="00847088"/>
    <w:rsid w:val="00847CF0"/>
    <w:rsid w:val="00847EAC"/>
    <w:rsid w:val="00850482"/>
    <w:rsid w:val="0085107D"/>
    <w:rsid w:val="008524C4"/>
    <w:rsid w:val="00852569"/>
    <w:rsid w:val="0085263D"/>
    <w:rsid w:val="0085284A"/>
    <w:rsid w:val="00852D3C"/>
    <w:rsid w:val="00852F7B"/>
    <w:rsid w:val="00853256"/>
    <w:rsid w:val="0085399A"/>
    <w:rsid w:val="00853BAB"/>
    <w:rsid w:val="008541D2"/>
    <w:rsid w:val="008541E4"/>
    <w:rsid w:val="00854CB0"/>
    <w:rsid w:val="00855A34"/>
    <w:rsid w:val="00855BA2"/>
    <w:rsid w:val="00855C4D"/>
    <w:rsid w:val="00855DE6"/>
    <w:rsid w:val="008564D5"/>
    <w:rsid w:val="00856561"/>
    <w:rsid w:val="0086055E"/>
    <w:rsid w:val="0086091F"/>
    <w:rsid w:val="00860BC7"/>
    <w:rsid w:val="00860EF9"/>
    <w:rsid w:val="00860F6C"/>
    <w:rsid w:val="008612C0"/>
    <w:rsid w:val="008624A8"/>
    <w:rsid w:val="00862FDE"/>
    <w:rsid w:val="00863CE7"/>
    <w:rsid w:val="00863E36"/>
    <w:rsid w:val="00863EFC"/>
    <w:rsid w:val="00865436"/>
    <w:rsid w:val="00865C3D"/>
    <w:rsid w:val="00865C5A"/>
    <w:rsid w:val="00865EFA"/>
    <w:rsid w:val="0086609B"/>
    <w:rsid w:val="008669C7"/>
    <w:rsid w:val="00866BB1"/>
    <w:rsid w:val="00866D4C"/>
    <w:rsid w:val="00866FFD"/>
    <w:rsid w:val="00867230"/>
    <w:rsid w:val="00867299"/>
    <w:rsid w:val="008677DA"/>
    <w:rsid w:val="008700AB"/>
    <w:rsid w:val="0087084F"/>
    <w:rsid w:val="008708DE"/>
    <w:rsid w:val="00870944"/>
    <w:rsid w:val="00870B88"/>
    <w:rsid w:val="00870DDE"/>
    <w:rsid w:val="00870F61"/>
    <w:rsid w:val="00871DD0"/>
    <w:rsid w:val="00872358"/>
    <w:rsid w:val="0087257D"/>
    <w:rsid w:val="00872E7E"/>
    <w:rsid w:val="00873348"/>
    <w:rsid w:val="008733D7"/>
    <w:rsid w:val="0087358E"/>
    <w:rsid w:val="00873E85"/>
    <w:rsid w:val="0087463B"/>
    <w:rsid w:val="00874A2C"/>
    <w:rsid w:val="00874CF0"/>
    <w:rsid w:val="00874D95"/>
    <w:rsid w:val="008753E5"/>
    <w:rsid w:val="0087590F"/>
    <w:rsid w:val="0087591A"/>
    <w:rsid w:val="00875E67"/>
    <w:rsid w:val="00876B57"/>
    <w:rsid w:val="0087749D"/>
    <w:rsid w:val="00877BB1"/>
    <w:rsid w:val="00880667"/>
    <w:rsid w:val="0088110B"/>
    <w:rsid w:val="008816E3"/>
    <w:rsid w:val="00881778"/>
    <w:rsid w:val="008817DD"/>
    <w:rsid w:val="00881B5C"/>
    <w:rsid w:val="00881B9A"/>
    <w:rsid w:val="008823E5"/>
    <w:rsid w:val="00883840"/>
    <w:rsid w:val="0088388E"/>
    <w:rsid w:val="00883A13"/>
    <w:rsid w:val="00884BA2"/>
    <w:rsid w:val="008851E8"/>
    <w:rsid w:val="00885590"/>
    <w:rsid w:val="00885770"/>
    <w:rsid w:val="00885851"/>
    <w:rsid w:val="008864DD"/>
    <w:rsid w:val="00886DC8"/>
    <w:rsid w:val="00886EBD"/>
    <w:rsid w:val="00887165"/>
    <w:rsid w:val="008877EE"/>
    <w:rsid w:val="0088788E"/>
    <w:rsid w:val="008901B2"/>
    <w:rsid w:val="00890877"/>
    <w:rsid w:val="00891736"/>
    <w:rsid w:val="00891BF2"/>
    <w:rsid w:val="008923A6"/>
    <w:rsid w:val="008926EC"/>
    <w:rsid w:val="00892C60"/>
    <w:rsid w:val="00892E7C"/>
    <w:rsid w:val="008933B6"/>
    <w:rsid w:val="00893A4D"/>
    <w:rsid w:val="00893AA9"/>
    <w:rsid w:val="00894012"/>
    <w:rsid w:val="00895877"/>
    <w:rsid w:val="008959BE"/>
    <w:rsid w:val="00895BDB"/>
    <w:rsid w:val="008966A9"/>
    <w:rsid w:val="00896A33"/>
    <w:rsid w:val="00897060"/>
    <w:rsid w:val="00897431"/>
    <w:rsid w:val="008976F3"/>
    <w:rsid w:val="00897FBA"/>
    <w:rsid w:val="008A00D5"/>
    <w:rsid w:val="008A1818"/>
    <w:rsid w:val="008A183A"/>
    <w:rsid w:val="008A233F"/>
    <w:rsid w:val="008A23C3"/>
    <w:rsid w:val="008A2939"/>
    <w:rsid w:val="008A2CEF"/>
    <w:rsid w:val="008A2D81"/>
    <w:rsid w:val="008A3289"/>
    <w:rsid w:val="008A486F"/>
    <w:rsid w:val="008A4E18"/>
    <w:rsid w:val="008A537A"/>
    <w:rsid w:val="008A65AB"/>
    <w:rsid w:val="008A717E"/>
    <w:rsid w:val="008A76EC"/>
    <w:rsid w:val="008A7855"/>
    <w:rsid w:val="008B0DFB"/>
    <w:rsid w:val="008B0EF7"/>
    <w:rsid w:val="008B1AC1"/>
    <w:rsid w:val="008B1DDD"/>
    <w:rsid w:val="008B1FDF"/>
    <w:rsid w:val="008B24B8"/>
    <w:rsid w:val="008B3338"/>
    <w:rsid w:val="008B33E9"/>
    <w:rsid w:val="008B383D"/>
    <w:rsid w:val="008B40DC"/>
    <w:rsid w:val="008B4F04"/>
    <w:rsid w:val="008B57AB"/>
    <w:rsid w:val="008B5A3E"/>
    <w:rsid w:val="008B5BD7"/>
    <w:rsid w:val="008B5DAA"/>
    <w:rsid w:val="008B65E0"/>
    <w:rsid w:val="008B6607"/>
    <w:rsid w:val="008B6D1A"/>
    <w:rsid w:val="008B7929"/>
    <w:rsid w:val="008C0B75"/>
    <w:rsid w:val="008C0FA0"/>
    <w:rsid w:val="008C1A3E"/>
    <w:rsid w:val="008C2CCE"/>
    <w:rsid w:val="008C3BF8"/>
    <w:rsid w:val="008C3D18"/>
    <w:rsid w:val="008C3F7D"/>
    <w:rsid w:val="008C4167"/>
    <w:rsid w:val="008C4461"/>
    <w:rsid w:val="008C5A2C"/>
    <w:rsid w:val="008C6016"/>
    <w:rsid w:val="008C62E5"/>
    <w:rsid w:val="008C74D5"/>
    <w:rsid w:val="008C7AEB"/>
    <w:rsid w:val="008C7B54"/>
    <w:rsid w:val="008C7C09"/>
    <w:rsid w:val="008D0449"/>
    <w:rsid w:val="008D0823"/>
    <w:rsid w:val="008D4155"/>
    <w:rsid w:val="008D45D7"/>
    <w:rsid w:val="008D4C71"/>
    <w:rsid w:val="008D4E41"/>
    <w:rsid w:val="008D4FCA"/>
    <w:rsid w:val="008D5244"/>
    <w:rsid w:val="008D5769"/>
    <w:rsid w:val="008D578F"/>
    <w:rsid w:val="008D59A2"/>
    <w:rsid w:val="008D63B0"/>
    <w:rsid w:val="008D687A"/>
    <w:rsid w:val="008D6A74"/>
    <w:rsid w:val="008D6B86"/>
    <w:rsid w:val="008D6D22"/>
    <w:rsid w:val="008D6E11"/>
    <w:rsid w:val="008D7CC0"/>
    <w:rsid w:val="008E0EDA"/>
    <w:rsid w:val="008E1980"/>
    <w:rsid w:val="008E230F"/>
    <w:rsid w:val="008E2BF6"/>
    <w:rsid w:val="008E3446"/>
    <w:rsid w:val="008E3648"/>
    <w:rsid w:val="008E3710"/>
    <w:rsid w:val="008E3792"/>
    <w:rsid w:val="008E3BDA"/>
    <w:rsid w:val="008E3D7F"/>
    <w:rsid w:val="008E4FEA"/>
    <w:rsid w:val="008E55FB"/>
    <w:rsid w:val="008E5E42"/>
    <w:rsid w:val="008E5EE8"/>
    <w:rsid w:val="008E61C4"/>
    <w:rsid w:val="008E6C6E"/>
    <w:rsid w:val="008E6F85"/>
    <w:rsid w:val="008E78CF"/>
    <w:rsid w:val="008F1B34"/>
    <w:rsid w:val="008F1DD1"/>
    <w:rsid w:val="008F2113"/>
    <w:rsid w:val="008F243D"/>
    <w:rsid w:val="008F2E17"/>
    <w:rsid w:val="008F37E4"/>
    <w:rsid w:val="008F388B"/>
    <w:rsid w:val="008F39ED"/>
    <w:rsid w:val="008F3B12"/>
    <w:rsid w:val="008F42D9"/>
    <w:rsid w:val="008F45F3"/>
    <w:rsid w:val="008F4CFD"/>
    <w:rsid w:val="008F5511"/>
    <w:rsid w:val="008F5CF7"/>
    <w:rsid w:val="008F5F7D"/>
    <w:rsid w:val="008F6D0C"/>
    <w:rsid w:val="008F6E48"/>
    <w:rsid w:val="008F787C"/>
    <w:rsid w:val="008F7C8F"/>
    <w:rsid w:val="00900137"/>
    <w:rsid w:val="00900906"/>
    <w:rsid w:val="00900B8F"/>
    <w:rsid w:val="00900F37"/>
    <w:rsid w:val="00901036"/>
    <w:rsid w:val="009013A3"/>
    <w:rsid w:val="00901CBC"/>
    <w:rsid w:val="00901EED"/>
    <w:rsid w:val="009022DB"/>
    <w:rsid w:val="00902BAB"/>
    <w:rsid w:val="00903141"/>
    <w:rsid w:val="0090329C"/>
    <w:rsid w:val="0090348D"/>
    <w:rsid w:val="009041DC"/>
    <w:rsid w:val="009042CA"/>
    <w:rsid w:val="00904353"/>
    <w:rsid w:val="0090454A"/>
    <w:rsid w:val="00904559"/>
    <w:rsid w:val="0090462F"/>
    <w:rsid w:val="00905A27"/>
    <w:rsid w:val="00905B78"/>
    <w:rsid w:val="00905F78"/>
    <w:rsid w:val="009062AE"/>
    <w:rsid w:val="00906BD4"/>
    <w:rsid w:val="0090753E"/>
    <w:rsid w:val="00907A23"/>
    <w:rsid w:val="00907D1E"/>
    <w:rsid w:val="00910EEF"/>
    <w:rsid w:val="00911AE6"/>
    <w:rsid w:val="00911D5F"/>
    <w:rsid w:val="0091234B"/>
    <w:rsid w:val="00912A3D"/>
    <w:rsid w:val="00912DBF"/>
    <w:rsid w:val="00913F25"/>
    <w:rsid w:val="00913F2E"/>
    <w:rsid w:val="00914B4F"/>
    <w:rsid w:val="0091551E"/>
    <w:rsid w:val="00915D27"/>
    <w:rsid w:val="0091664E"/>
    <w:rsid w:val="00916683"/>
    <w:rsid w:val="00916CDE"/>
    <w:rsid w:val="0091733E"/>
    <w:rsid w:val="00920013"/>
    <w:rsid w:val="0092045C"/>
    <w:rsid w:val="00920810"/>
    <w:rsid w:val="00920E8E"/>
    <w:rsid w:val="009216FB"/>
    <w:rsid w:val="009227C7"/>
    <w:rsid w:val="00923702"/>
    <w:rsid w:val="00923E64"/>
    <w:rsid w:val="00924038"/>
    <w:rsid w:val="009244CF"/>
    <w:rsid w:val="009246D4"/>
    <w:rsid w:val="0092538C"/>
    <w:rsid w:val="009255BA"/>
    <w:rsid w:val="009259AC"/>
    <w:rsid w:val="00926059"/>
    <w:rsid w:val="009260A7"/>
    <w:rsid w:val="009264FD"/>
    <w:rsid w:val="00927328"/>
    <w:rsid w:val="009275BA"/>
    <w:rsid w:val="009276E2"/>
    <w:rsid w:val="0092774C"/>
    <w:rsid w:val="00930197"/>
    <w:rsid w:val="00930FD1"/>
    <w:rsid w:val="0093109D"/>
    <w:rsid w:val="00931860"/>
    <w:rsid w:val="00931FDD"/>
    <w:rsid w:val="00932DCF"/>
    <w:rsid w:val="009338F0"/>
    <w:rsid w:val="00933C79"/>
    <w:rsid w:val="00933CC2"/>
    <w:rsid w:val="00933F2A"/>
    <w:rsid w:val="00934108"/>
    <w:rsid w:val="00934547"/>
    <w:rsid w:val="009346B6"/>
    <w:rsid w:val="00934A2C"/>
    <w:rsid w:val="00934CB5"/>
    <w:rsid w:val="00934F14"/>
    <w:rsid w:val="00934FD3"/>
    <w:rsid w:val="00935905"/>
    <w:rsid w:val="00936614"/>
    <w:rsid w:val="009366A3"/>
    <w:rsid w:val="009366C8"/>
    <w:rsid w:val="00936B36"/>
    <w:rsid w:val="00936DDB"/>
    <w:rsid w:val="0093729F"/>
    <w:rsid w:val="009379B2"/>
    <w:rsid w:val="00937B21"/>
    <w:rsid w:val="00940648"/>
    <w:rsid w:val="00940908"/>
    <w:rsid w:val="0094201E"/>
    <w:rsid w:val="00942528"/>
    <w:rsid w:val="00942682"/>
    <w:rsid w:val="009437E3"/>
    <w:rsid w:val="0094388C"/>
    <w:rsid w:val="00944240"/>
    <w:rsid w:val="009454EC"/>
    <w:rsid w:val="009456D5"/>
    <w:rsid w:val="00945932"/>
    <w:rsid w:val="009461B0"/>
    <w:rsid w:val="009461E9"/>
    <w:rsid w:val="009467A0"/>
    <w:rsid w:val="00946C68"/>
    <w:rsid w:val="00947269"/>
    <w:rsid w:val="009479A7"/>
    <w:rsid w:val="00950CC2"/>
    <w:rsid w:val="00952274"/>
    <w:rsid w:val="00953327"/>
    <w:rsid w:val="00954092"/>
    <w:rsid w:val="0095414E"/>
    <w:rsid w:val="00954236"/>
    <w:rsid w:val="00954787"/>
    <w:rsid w:val="00954CCA"/>
    <w:rsid w:val="00954E8B"/>
    <w:rsid w:val="00955233"/>
    <w:rsid w:val="009554B8"/>
    <w:rsid w:val="009565DD"/>
    <w:rsid w:val="00956792"/>
    <w:rsid w:val="00956CB1"/>
    <w:rsid w:val="00957552"/>
    <w:rsid w:val="00960201"/>
    <w:rsid w:val="00960213"/>
    <w:rsid w:val="00960AB5"/>
    <w:rsid w:val="00961982"/>
    <w:rsid w:val="00961F0E"/>
    <w:rsid w:val="00961F4F"/>
    <w:rsid w:val="00962992"/>
    <w:rsid w:val="00962FC2"/>
    <w:rsid w:val="00963A06"/>
    <w:rsid w:val="00963ABA"/>
    <w:rsid w:val="0096426F"/>
    <w:rsid w:val="00964C90"/>
    <w:rsid w:val="00964CAA"/>
    <w:rsid w:val="009658F7"/>
    <w:rsid w:val="00965D4F"/>
    <w:rsid w:val="0096664F"/>
    <w:rsid w:val="00966B2C"/>
    <w:rsid w:val="00966B56"/>
    <w:rsid w:val="0096722D"/>
    <w:rsid w:val="00967259"/>
    <w:rsid w:val="0097180E"/>
    <w:rsid w:val="009718F0"/>
    <w:rsid w:val="00972706"/>
    <w:rsid w:val="00972BF3"/>
    <w:rsid w:val="0097320A"/>
    <w:rsid w:val="009737FB"/>
    <w:rsid w:val="00973B2C"/>
    <w:rsid w:val="0097455D"/>
    <w:rsid w:val="009747C0"/>
    <w:rsid w:val="00974B04"/>
    <w:rsid w:val="00975270"/>
    <w:rsid w:val="00975754"/>
    <w:rsid w:val="00975B48"/>
    <w:rsid w:val="00975C21"/>
    <w:rsid w:val="009761A2"/>
    <w:rsid w:val="009768AD"/>
    <w:rsid w:val="00976D0B"/>
    <w:rsid w:val="00976DE7"/>
    <w:rsid w:val="009772B6"/>
    <w:rsid w:val="00977C3B"/>
    <w:rsid w:val="00980552"/>
    <w:rsid w:val="00980E64"/>
    <w:rsid w:val="00980EBF"/>
    <w:rsid w:val="00981539"/>
    <w:rsid w:val="00981665"/>
    <w:rsid w:val="00981811"/>
    <w:rsid w:val="009818A9"/>
    <w:rsid w:val="00981C2D"/>
    <w:rsid w:val="00982694"/>
    <w:rsid w:val="0098277A"/>
    <w:rsid w:val="00982936"/>
    <w:rsid w:val="00982A32"/>
    <w:rsid w:val="00982D73"/>
    <w:rsid w:val="0098340E"/>
    <w:rsid w:val="00983F9B"/>
    <w:rsid w:val="00984187"/>
    <w:rsid w:val="00984869"/>
    <w:rsid w:val="0098564C"/>
    <w:rsid w:val="0098569A"/>
    <w:rsid w:val="0098581A"/>
    <w:rsid w:val="00987032"/>
    <w:rsid w:val="00990637"/>
    <w:rsid w:val="00990661"/>
    <w:rsid w:val="009908F4"/>
    <w:rsid w:val="00990A7E"/>
    <w:rsid w:val="00990C1D"/>
    <w:rsid w:val="00990D63"/>
    <w:rsid w:val="00990FEA"/>
    <w:rsid w:val="00991697"/>
    <w:rsid w:val="00991841"/>
    <w:rsid w:val="00991E76"/>
    <w:rsid w:val="009920F0"/>
    <w:rsid w:val="009921BE"/>
    <w:rsid w:val="009927F2"/>
    <w:rsid w:val="00992FA2"/>
    <w:rsid w:val="00993686"/>
    <w:rsid w:val="00993CF2"/>
    <w:rsid w:val="00993F9A"/>
    <w:rsid w:val="00994420"/>
    <w:rsid w:val="0099480A"/>
    <w:rsid w:val="00994C47"/>
    <w:rsid w:val="00994EF1"/>
    <w:rsid w:val="00994FD5"/>
    <w:rsid w:val="0099539A"/>
    <w:rsid w:val="009962A1"/>
    <w:rsid w:val="00996A19"/>
    <w:rsid w:val="00997F2A"/>
    <w:rsid w:val="009A0651"/>
    <w:rsid w:val="009A06CC"/>
    <w:rsid w:val="009A0DA5"/>
    <w:rsid w:val="009A10E5"/>
    <w:rsid w:val="009A18F4"/>
    <w:rsid w:val="009A1D88"/>
    <w:rsid w:val="009A2970"/>
    <w:rsid w:val="009A3158"/>
    <w:rsid w:val="009A3184"/>
    <w:rsid w:val="009A3643"/>
    <w:rsid w:val="009A45D0"/>
    <w:rsid w:val="009A4C41"/>
    <w:rsid w:val="009A4FA7"/>
    <w:rsid w:val="009A5187"/>
    <w:rsid w:val="009A5C3D"/>
    <w:rsid w:val="009A5D67"/>
    <w:rsid w:val="009A6D02"/>
    <w:rsid w:val="009A75AB"/>
    <w:rsid w:val="009A7661"/>
    <w:rsid w:val="009A768F"/>
    <w:rsid w:val="009B1AD8"/>
    <w:rsid w:val="009B1AFC"/>
    <w:rsid w:val="009B1CEB"/>
    <w:rsid w:val="009B21A2"/>
    <w:rsid w:val="009B249E"/>
    <w:rsid w:val="009B2B75"/>
    <w:rsid w:val="009B2D91"/>
    <w:rsid w:val="009B3F41"/>
    <w:rsid w:val="009B4550"/>
    <w:rsid w:val="009B4608"/>
    <w:rsid w:val="009B47A9"/>
    <w:rsid w:val="009B4F7D"/>
    <w:rsid w:val="009B5042"/>
    <w:rsid w:val="009B585D"/>
    <w:rsid w:val="009B65D3"/>
    <w:rsid w:val="009B6631"/>
    <w:rsid w:val="009B6CA4"/>
    <w:rsid w:val="009B6F9A"/>
    <w:rsid w:val="009B7597"/>
    <w:rsid w:val="009B7695"/>
    <w:rsid w:val="009B7899"/>
    <w:rsid w:val="009B7950"/>
    <w:rsid w:val="009B7A55"/>
    <w:rsid w:val="009B7C1D"/>
    <w:rsid w:val="009C146B"/>
    <w:rsid w:val="009C1503"/>
    <w:rsid w:val="009C1666"/>
    <w:rsid w:val="009C327F"/>
    <w:rsid w:val="009C354A"/>
    <w:rsid w:val="009C363D"/>
    <w:rsid w:val="009C377B"/>
    <w:rsid w:val="009C3A6D"/>
    <w:rsid w:val="009C4DE8"/>
    <w:rsid w:val="009C5273"/>
    <w:rsid w:val="009C6239"/>
    <w:rsid w:val="009C684B"/>
    <w:rsid w:val="009C6A61"/>
    <w:rsid w:val="009C6DCC"/>
    <w:rsid w:val="009C6E09"/>
    <w:rsid w:val="009C6EB3"/>
    <w:rsid w:val="009C724D"/>
    <w:rsid w:val="009D0496"/>
    <w:rsid w:val="009D1276"/>
    <w:rsid w:val="009D1B3B"/>
    <w:rsid w:val="009D1B41"/>
    <w:rsid w:val="009D1F19"/>
    <w:rsid w:val="009D2324"/>
    <w:rsid w:val="009D2D1A"/>
    <w:rsid w:val="009D3C3C"/>
    <w:rsid w:val="009D45A7"/>
    <w:rsid w:val="009D461A"/>
    <w:rsid w:val="009D5D38"/>
    <w:rsid w:val="009D6E8A"/>
    <w:rsid w:val="009D708A"/>
    <w:rsid w:val="009D72C3"/>
    <w:rsid w:val="009D776F"/>
    <w:rsid w:val="009D7F3F"/>
    <w:rsid w:val="009E02E4"/>
    <w:rsid w:val="009E0521"/>
    <w:rsid w:val="009E09DA"/>
    <w:rsid w:val="009E0E35"/>
    <w:rsid w:val="009E1AAA"/>
    <w:rsid w:val="009E1F50"/>
    <w:rsid w:val="009E20DC"/>
    <w:rsid w:val="009E227F"/>
    <w:rsid w:val="009E247B"/>
    <w:rsid w:val="009E2DE1"/>
    <w:rsid w:val="009E3051"/>
    <w:rsid w:val="009E45C9"/>
    <w:rsid w:val="009E53EA"/>
    <w:rsid w:val="009E5E05"/>
    <w:rsid w:val="009E6106"/>
    <w:rsid w:val="009E67E3"/>
    <w:rsid w:val="009E6CB9"/>
    <w:rsid w:val="009E7311"/>
    <w:rsid w:val="009E78D1"/>
    <w:rsid w:val="009E7AEC"/>
    <w:rsid w:val="009F050F"/>
    <w:rsid w:val="009F07F7"/>
    <w:rsid w:val="009F0C70"/>
    <w:rsid w:val="009F0F98"/>
    <w:rsid w:val="009F1226"/>
    <w:rsid w:val="009F12EA"/>
    <w:rsid w:val="009F1534"/>
    <w:rsid w:val="009F1A07"/>
    <w:rsid w:val="009F1E8F"/>
    <w:rsid w:val="009F1EA5"/>
    <w:rsid w:val="009F1F6C"/>
    <w:rsid w:val="009F2856"/>
    <w:rsid w:val="009F37C2"/>
    <w:rsid w:val="009F3A56"/>
    <w:rsid w:val="009F3D12"/>
    <w:rsid w:val="009F4019"/>
    <w:rsid w:val="009F4E30"/>
    <w:rsid w:val="009F51D9"/>
    <w:rsid w:val="009F552C"/>
    <w:rsid w:val="009F5876"/>
    <w:rsid w:val="009F595F"/>
    <w:rsid w:val="009F6388"/>
    <w:rsid w:val="009F63C7"/>
    <w:rsid w:val="009F745E"/>
    <w:rsid w:val="00A00CF3"/>
    <w:rsid w:val="00A00D37"/>
    <w:rsid w:val="00A00EA8"/>
    <w:rsid w:val="00A01183"/>
    <w:rsid w:val="00A014F9"/>
    <w:rsid w:val="00A01AA3"/>
    <w:rsid w:val="00A026B5"/>
    <w:rsid w:val="00A02708"/>
    <w:rsid w:val="00A02AE4"/>
    <w:rsid w:val="00A02B66"/>
    <w:rsid w:val="00A0368D"/>
    <w:rsid w:val="00A03CE5"/>
    <w:rsid w:val="00A0474F"/>
    <w:rsid w:val="00A04C33"/>
    <w:rsid w:val="00A04EFB"/>
    <w:rsid w:val="00A05E66"/>
    <w:rsid w:val="00A05F7E"/>
    <w:rsid w:val="00A06077"/>
    <w:rsid w:val="00A062A7"/>
    <w:rsid w:val="00A06FB1"/>
    <w:rsid w:val="00A0764E"/>
    <w:rsid w:val="00A07A68"/>
    <w:rsid w:val="00A11928"/>
    <w:rsid w:val="00A122E8"/>
    <w:rsid w:val="00A1281C"/>
    <w:rsid w:val="00A1352E"/>
    <w:rsid w:val="00A13609"/>
    <w:rsid w:val="00A139AA"/>
    <w:rsid w:val="00A14678"/>
    <w:rsid w:val="00A146A8"/>
    <w:rsid w:val="00A156F2"/>
    <w:rsid w:val="00A15A00"/>
    <w:rsid w:val="00A15F14"/>
    <w:rsid w:val="00A16195"/>
    <w:rsid w:val="00A16640"/>
    <w:rsid w:val="00A169E5"/>
    <w:rsid w:val="00A16F17"/>
    <w:rsid w:val="00A17540"/>
    <w:rsid w:val="00A17A55"/>
    <w:rsid w:val="00A20B3C"/>
    <w:rsid w:val="00A20CA4"/>
    <w:rsid w:val="00A21E41"/>
    <w:rsid w:val="00A21E86"/>
    <w:rsid w:val="00A22489"/>
    <w:rsid w:val="00A229CF"/>
    <w:rsid w:val="00A22A79"/>
    <w:rsid w:val="00A22F77"/>
    <w:rsid w:val="00A235D4"/>
    <w:rsid w:val="00A23625"/>
    <w:rsid w:val="00A23726"/>
    <w:rsid w:val="00A248E8"/>
    <w:rsid w:val="00A24AAD"/>
    <w:rsid w:val="00A24CD1"/>
    <w:rsid w:val="00A2519D"/>
    <w:rsid w:val="00A2613F"/>
    <w:rsid w:val="00A2617F"/>
    <w:rsid w:val="00A2684C"/>
    <w:rsid w:val="00A269BD"/>
    <w:rsid w:val="00A2719F"/>
    <w:rsid w:val="00A27916"/>
    <w:rsid w:val="00A27B01"/>
    <w:rsid w:val="00A27CDF"/>
    <w:rsid w:val="00A301ED"/>
    <w:rsid w:val="00A3091D"/>
    <w:rsid w:val="00A30BA2"/>
    <w:rsid w:val="00A315B8"/>
    <w:rsid w:val="00A3178B"/>
    <w:rsid w:val="00A31854"/>
    <w:rsid w:val="00A31994"/>
    <w:rsid w:val="00A32566"/>
    <w:rsid w:val="00A33304"/>
    <w:rsid w:val="00A335BA"/>
    <w:rsid w:val="00A3392D"/>
    <w:rsid w:val="00A3418A"/>
    <w:rsid w:val="00A343F7"/>
    <w:rsid w:val="00A347E6"/>
    <w:rsid w:val="00A35859"/>
    <w:rsid w:val="00A35C0C"/>
    <w:rsid w:val="00A36605"/>
    <w:rsid w:val="00A36EA8"/>
    <w:rsid w:val="00A377EE"/>
    <w:rsid w:val="00A37C9C"/>
    <w:rsid w:val="00A40312"/>
    <w:rsid w:val="00A40902"/>
    <w:rsid w:val="00A40F86"/>
    <w:rsid w:val="00A4126F"/>
    <w:rsid w:val="00A41C3D"/>
    <w:rsid w:val="00A41C6D"/>
    <w:rsid w:val="00A41D74"/>
    <w:rsid w:val="00A41DDB"/>
    <w:rsid w:val="00A42342"/>
    <w:rsid w:val="00A43154"/>
    <w:rsid w:val="00A435CB"/>
    <w:rsid w:val="00A4366C"/>
    <w:rsid w:val="00A43786"/>
    <w:rsid w:val="00A441A7"/>
    <w:rsid w:val="00A447CD"/>
    <w:rsid w:val="00A44BD5"/>
    <w:rsid w:val="00A453A8"/>
    <w:rsid w:val="00A45442"/>
    <w:rsid w:val="00A456EE"/>
    <w:rsid w:val="00A45CA5"/>
    <w:rsid w:val="00A46013"/>
    <w:rsid w:val="00A46643"/>
    <w:rsid w:val="00A466AD"/>
    <w:rsid w:val="00A46B12"/>
    <w:rsid w:val="00A46FDA"/>
    <w:rsid w:val="00A473AD"/>
    <w:rsid w:val="00A47831"/>
    <w:rsid w:val="00A47D56"/>
    <w:rsid w:val="00A50069"/>
    <w:rsid w:val="00A50208"/>
    <w:rsid w:val="00A505CF"/>
    <w:rsid w:val="00A507B4"/>
    <w:rsid w:val="00A509AE"/>
    <w:rsid w:val="00A50E7F"/>
    <w:rsid w:val="00A511A1"/>
    <w:rsid w:val="00A5141C"/>
    <w:rsid w:val="00A51967"/>
    <w:rsid w:val="00A52BBD"/>
    <w:rsid w:val="00A53A37"/>
    <w:rsid w:val="00A53CD8"/>
    <w:rsid w:val="00A542DE"/>
    <w:rsid w:val="00A546BD"/>
    <w:rsid w:val="00A551C8"/>
    <w:rsid w:val="00A55434"/>
    <w:rsid w:val="00A55496"/>
    <w:rsid w:val="00A565BA"/>
    <w:rsid w:val="00A56834"/>
    <w:rsid w:val="00A56A0A"/>
    <w:rsid w:val="00A56A8C"/>
    <w:rsid w:val="00A56C6C"/>
    <w:rsid w:val="00A56F84"/>
    <w:rsid w:val="00A5740C"/>
    <w:rsid w:val="00A57506"/>
    <w:rsid w:val="00A57776"/>
    <w:rsid w:val="00A5783C"/>
    <w:rsid w:val="00A57B74"/>
    <w:rsid w:val="00A57E66"/>
    <w:rsid w:val="00A601CC"/>
    <w:rsid w:val="00A6121A"/>
    <w:rsid w:val="00A62327"/>
    <w:rsid w:val="00A62651"/>
    <w:rsid w:val="00A627EF"/>
    <w:rsid w:val="00A62D86"/>
    <w:rsid w:val="00A6396A"/>
    <w:rsid w:val="00A639AD"/>
    <w:rsid w:val="00A6473A"/>
    <w:rsid w:val="00A647B0"/>
    <w:rsid w:val="00A659C6"/>
    <w:rsid w:val="00A65C0D"/>
    <w:rsid w:val="00A663DA"/>
    <w:rsid w:val="00A668F3"/>
    <w:rsid w:val="00A66B86"/>
    <w:rsid w:val="00A66F4E"/>
    <w:rsid w:val="00A670DB"/>
    <w:rsid w:val="00A670ED"/>
    <w:rsid w:val="00A67FE5"/>
    <w:rsid w:val="00A70C78"/>
    <w:rsid w:val="00A70CB8"/>
    <w:rsid w:val="00A71294"/>
    <w:rsid w:val="00A717C5"/>
    <w:rsid w:val="00A71C05"/>
    <w:rsid w:val="00A76029"/>
    <w:rsid w:val="00A76836"/>
    <w:rsid w:val="00A76B49"/>
    <w:rsid w:val="00A76C54"/>
    <w:rsid w:val="00A76C81"/>
    <w:rsid w:val="00A803C1"/>
    <w:rsid w:val="00A81458"/>
    <w:rsid w:val="00A81581"/>
    <w:rsid w:val="00A81AD1"/>
    <w:rsid w:val="00A81D8C"/>
    <w:rsid w:val="00A81EE2"/>
    <w:rsid w:val="00A83BB9"/>
    <w:rsid w:val="00A83C2E"/>
    <w:rsid w:val="00A83F36"/>
    <w:rsid w:val="00A84047"/>
    <w:rsid w:val="00A84303"/>
    <w:rsid w:val="00A8456E"/>
    <w:rsid w:val="00A84C27"/>
    <w:rsid w:val="00A84CCD"/>
    <w:rsid w:val="00A855EF"/>
    <w:rsid w:val="00A86186"/>
    <w:rsid w:val="00A861E4"/>
    <w:rsid w:val="00A865DA"/>
    <w:rsid w:val="00A86CBD"/>
    <w:rsid w:val="00A86E1D"/>
    <w:rsid w:val="00A87066"/>
    <w:rsid w:val="00A87ADE"/>
    <w:rsid w:val="00A90A49"/>
    <w:rsid w:val="00A90B2F"/>
    <w:rsid w:val="00A90D49"/>
    <w:rsid w:val="00A9197B"/>
    <w:rsid w:val="00A91BF5"/>
    <w:rsid w:val="00A91FE6"/>
    <w:rsid w:val="00A92356"/>
    <w:rsid w:val="00A924AA"/>
    <w:rsid w:val="00A92D67"/>
    <w:rsid w:val="00A92FB1"/>
    <w:rsid w:val="00A942B6"/>
    <w:rsid w:val="00A944CE"/>
    <w:rsid w:val="00A94A56"/>
    <w:rsid w:val="00A95441"/>
    <w:rsid w:val="00A96D10"/>
    <w:rsid w:val="00A977DC"/>
    <w:rsid w:val="00A97FFC"/>
    <w:rsid w:val="00AA01C7"/>
    <w:rsid w:val="00AA09EF"/>
    <w:rsid w:val="00AA12BF"/>
    <w:rsid w:val="00AA14E5"/>
    <w:rsid w:val="00AA1A1B"/>
    <w:rsid w:val="00AA1E8C"/>
    <w:rsid w:val="00AA2425"/>
    <w:rsid w:val="00AA2915"/>
    <w:rsid w:val="00AA32E4"/>
    <w:rsid w:val="00AA4502"/>
    <w:rsid w:val="00AA527C"/>
    <w:rsid w:val="00AA56D5"/>
    <w:rsid w:val="00AA5852"/>
    <w:rsid w:val="00AA667B"/>
    <w:rsid w:val="00AA6D4A"/>
    <w:rsid w:val="00AB007E"/>
    <w:rsid w:val="00AB0270"/>
    <w:rsid w:val="00AB0E76"/>
    <w:rsid w:val="00AB1012"/>
    <w:rsid w:val="00AB113F"/>
    <w:rsid w:val="00AB15F1"/>
    <w:rsid w:val="00AB19BE"/>
    <w:rsid w:val="00AB1FEE"/>
    <w:rsid w:val="00AB2298"/>
    <w:rsid w:val="00AB3FCF"/>
    <w:rsid w:val="00AB41F4"/>
    <w:rsid w:val="00AB5639"/>
    <w:rsid w:val="00AB5CB7"/>
    <w:rsid w:val="00AB5EEB"/>
    <w:rsid w:val="00AB6205"/>
    <w:rsid w:val="00AB6318"/>
    <w:rsid w:val="00AB6524"/>
    <w:rsid w:val="00AB6CF1"/>
    <w:rsid w:val="00AB7DDC"/>
    <w:rsid w:val="00AC01F6"/>
    <w:rsid w:val="00AC0565"/>
    <w:rsid w:val="00AC08DA"/>
    <w:rsid w:val="00AC0D45"/>
    <w:rsid w:val="00AC112E"/>
    <w:rsid w:val="00AC1547"/>
    <w:rsid w:val="00AC1A32"/>
    <w:rsid w:val="00AC1C46"/>
    <w:rsid w:val="00AC1D2B"/>
    <w:rsid w:val="00AC1D43"/>
    <w:rsid w:val="00AC2116"/>
    <w:rsid w:val="00AC232E"/>
    <w:rsid w:val="00AC2DF2"/>
    <w:rsid w:val="00AC3305"/>
    <w:rsid w:val="00AC37BE"/>
    <w:rsid w:val="00AC3ADF"/>
    <w:rsid w:val="00AC3EAD"/>
    <w:rsid w:val="00AC3EC6"/>
    <w:rsid w:val="00AC49F6"/>
    <w:rsid w:val="00AC5AA2"/>
    <w:rsid w:val="00AC5B7F"/>
    <w:rsid w:val="00AC60CA"/>
    <w:rsid w:val="00AC61ED"/>
    <w:rsid w:val="00AC6B28"/>
    <w:rsid w:val="00AC6DEF"/>
    <w:rsid w:val="00AC7200"/>
    <w:rsid w:val="00AC7226"/>
    <w:rsid w:val="00AC78A5"/>
    <w:rsid w:val="00AC7A9D"/>
    <w:rsid w:val="00AC7EF1"/>
    <w:rsid w:val="00AD0A92"/>
    <w:rsid w:val="00AD16C2"/>
    <w:rsid w:val="00AD1A5D"/>
    <w:rsid w:val="00AD1AB3"/>
    <w:rsid w:val="00AD22E9"/>
    <w:rsid w:val="00AD2303"/>
    <w:rsid w:val="00AD2EF0"/>
    <w:rsid w:val="00AD33E5"/>
    <w:rsid w:val="00AD3887"/>
    <w:rsid w:val="00AD39C8"/>
    <w:rsid w:val="00AD43E9"/>
    <w:rsid w:val="00AD5175"/>
    <w:rsid w:val="00AD522F"/>
    <w:rsid w:val="00AD5321"/>
    <w:rsid w:val="00AD53C7"/>
    <w:rsid w:val="00AD56EB"/>
    <w:rsid w:val="00AD57E1"/>
    <w:rsid w:val="00AD5B94"/>
    <w:rsid w:val="00AD61B5"/>
    <w:rsid w:val="00AD65FC"/>
    <w:rsid w:val="00AD68A0"/>
    <w:rsid w:val="00AD6E38"/>
    <w:rsid w:val="00AD7735"/>
    <w:rsid w:val="00AD79D2"/>
    <w:rsid w:val="00AD7E9B"/>
    <w:rsid w:val="00AE0399"/>
    <w:rsid w:val="00AE04AE"/>
    <w:rsid w:val="00AE05C9"/>
    <w:rsid w:val="00AE05D0"/>
    <w:rsid w:val="00AE10EA"/>
    <w:rsid w:val="00AE16E6"/>
    <w:rsid w:val="00AE175A"/>
    <w:rsid w:val="00AE1C50"/>
    <w:rsid w:val="00AE2356"/>
    <w:rsid w:val="00AE3142"/>
    <w:rsid w:val="00AE326C"/>
    <w:rsid w:val="00AE339D"/>
    <w:rsid w:val="00AE37A0"/>
    <w:rsid w:val="00AE3F10"/>
    <w:rsid w:val="00AE4762"/>
    <w:rsid w:val="00AE47C8"/>
    <w:rsid w:val="00AE49CB"/>
    <w:rsid w:val="00AE4B79"/>
    <w:rsid w:val="00AE5582"/>
    <w:rsid w:val="00AE55AF"/>
    <w:rsid w:val="00AE6363"/>
    <w:rsid w:val="00AE6FB5"/>
    <w:rsid w:val="00AE70DA"/>
    <w:rsid w:val="00AE7551"/>
    <w:rsid w:val="00AE7883"/>
    <w:rsid w:val="00AE79BF"/>
    <w:rsid w:val="00AE7EBE"/>
    <w:rsid w:val="00AE7ECD"/>
    <w:rsid w:val="00AF1A5A"/>
    <w:rsid w:val="00AF1B37"/>
    <w:rsid w:val="00AF1ED3"/>
    <w:rsid w:val="00AF22AD"/>
    <w:rsid w:val="00AF2DAE"/>
    <w:rsid w:val="00AF3491"/>
    <w:rsid w:val="00AF40A7"/>
    <w:rsid w:val="00AF4523"/>
    <w:rsid w:val="00AF519C"/>
    <w:rsid w:val="00AF5348"/>
    <w:rsid w:val="00AF6162"/>
    <w:rsid w:val="00AF6B4D"/>
    <w:rsid w:val="00AF7B16"/>
    <w:rsid w:val="00AF7E44"/>
    <w:rsid w:val="00B0048C"/>
    <w:rsid w:val="00B00990"/>
    <w:rsid w:val="00B01173"/>
    <w:rsid w:val="00B022BB"/>
    <w:rsid w:val="00B0254C"/>
    <w:rsid w:val="00B029EC"/>
    <w:rsid w:val="00B02E57"/>
    <w:rsid w:val="00B02FB2"/>
    <w:rsid w:val="00B0314B"/>
    <w:rsid w:val="00B03710"/>
    <w:rsid w:val="00B03B3F"/>
    <w:rsid w:val="00B03DC7"/>
    <w:rsid w:val="00B0440D"/>
    <w:rsid w:val="00B04B98"/>
    <w:rsid w:val="00B04B9A"/>
    <w:rsid w:val="00B04EF2"/>
    <w:rsid w:val="00B0551C"/>
    <w:rsid w:val="00B05580"/>
    <w:rsid w:val="00B0613A"/>
    <w:rsid w:val="00B06988"/>
    <w:rsid w:val="00B07402"/>
    <w:rsid w:val="00B07772"/>
    <w:rsid w:val="00B0782E"/>
    <w:rsid w:val="00B07AF8"/>
    <w:rsid w:val="00B07C66"/>
    <w:rsid w:val="00B101D1"/>
    <w:rsid w:val="00B104CE"/>
    <w:rsid w:val="00B1054F"/>
    <w:rsid w:val="00B10866"/>
    <w:rsid w:val="00B108BC"/>
    <w:rsid w:val="00B10A82"/>
    <w:rsid w:val="00B10AE0"/>
    <w:rsid w:val="00B1138A"/>
    <w:rsid w:val="00B119DD"/>
    <w:rsid w:val="00B120A6"/>
    <w:rsid w:val="00B1241A"/>
    <w:rsid w:val="00B1281F"/>
    <w:rsid w:val="00B12FE5"/>
    <w:rsid w:val="00B13683"/>
    <w:rsid w:val="00B13BA5"/>
    <w:rsid w:val="00B13C7B"/>
    <w:rsid w:val="00B13CD8"/>
    <w:rsid w:val="00B13CDC"/>
    <w:rsid w:val="00B14803"/>
    <w:rsid w:val="00B14E89"/>
    <w:rsid w:val="00B14E8C"/>
    <w:rsid w:val="00B15B89"/>
    <w:rsid w:val="00B16007"/>
    <w:rsid w:val="00B169BB"/>
    <w:rsid w:val="00B17800"/>
    <w:rsid w:val="00B179D8"/>
    <w:rsid w:val="00B17B21"/>
    <w:rsid w:val="00B2011D"/>
    <w:rsid w:val="00B2048C"/>
    <w:rsid w:val="00B20631"/>
    <w:rsid w:val="00B2157C"/>
    <w:rsid w:val="00B21801"/>
    <w:rsid w:val="00B21859"/>
    <w:rsid w:val="00B21BEF"/>
    <w:rsid w:val="00B2279E"/>
    <w:rsid w:val="00B22A2E"/>
    <w:rsid w:val="00B22A5C"/>
    <w:rsid w:val="00B22C12"/>
    <w:rsid w:val="00B23020"/>
    <w:rsid w:val="00B23B21"/>
    <w:rsid w:val="00B25739"/>
    <w:rsid w:val="00B25C22"/>
    <w:rsid w:val="00B26915"/>
    <w:rsid w:val="00B26D43"/>
    <w:rsid w:val="00B276FB"/>
    <w:rsid w:val="00B27850"/>
    <w:rsid w:val="00B27AC5"/>
    <w:rsid w:val="00B27CD8"/>
    <w:rsid w:val="00B27EFA"/>
    <w:rsid w:val="00B30020"/>
    <w:rsid w:val="00B3174C"/>
    <w:rsid w:val="00B3276F"/>
    <w:rsid w:val="00B32E55"/>
    <w:rsid w:val="00B32EB8"/>
    <w:rsid w:val="00B339D7"/>
    <w:rsid w:val="00B33EF2"/>
    <w:rsid w:val="00B343F8"/>
    <w:rsid w:val="00B351E3"/>
    <w:rsid w:val="00B35224"/>
    <w:rsid w:val="00B3522C"/>
    <w:rsid w:val="00B35979"/>
    <w:rsid w:val="00B35B98"/>
    <w:rsid w:val="00B35EF4"/>
    <w:rsid w:val="00B3600B"/>
    <w:rsid w:val="00B36120"/>
    <w:rsid w:val="00B36712"/>
    <w:rsid w:val="00B36F46"/>
    <w:rsid w:val="00B37068"/>
    <w:rsid w:val="00B374DF"/>
    <w:rsid w:val="00B37667"/>
    <w:rsid w:val="00B40738"/>
    <w:rsid w:val="00B40B03"/>
    <w:rsid w:val="00B40BA9"/>
    <w:rsid w:val="00B41304"/>
    <w:rsid w:val="00B4189C"/>
    <w:rsid w:val="00B41E0E"/>
    <w:rsid w:val="00B41E2E"/>
    <w:rsid w:val="00B41E65"/>
    <w:rsid w:val="00B439D3"/>
    <w:rsid w:val="00B44FD7"/>
    <w:rsid w:val="00B45077"/>
    <w:rsid w:val="00B4622A"/>
    <w:rsid w:val="00B4710B"/>
    <w:rsid w:val="00B472BA"/>
    <w:rsid w:val="00B47435"/>
    <w:rsid w:val="00B475D3"/>
    <w:rsid w:val="00B50526"/>
    <w:rsid w:val="00B50A1E"/>
    <w:rsid w:val="00B50ECF"/>
    <w:rsid w:val="00B51026"/>
    <w:rsid w:val="00B51105"/>
    <w:rsid w:val="00B513A8"/>
    <w:rsid w:val="00B5176D"/>
    <w:rsid w:val="00B517AD"/>
    <w:rsid w:val="00B51AA9"/>
    <w:rsid w:val="00B51E77"/>
    <w:rsid w:val="00B52231"/>
    <w:rsid w:val="00B52D2C"/>
    <w:rsid w:val="00B52E06"/>
    <w:rsid w:val="00B53556"/>
    <w:rsid w:val="00B53B58"/>
    <w:rsid w:val="00B5453C"/>
    <w:rsid w:val="00B547AE"/>
    <w:rsid w:val="00B5488C"/>
    <w:rsid w:val="00B54DDA"/>
    <w:rsid w:val="00B54E5A"/>
    <w:rsid w:val="00B556B2"/>
    <w:rsid w:val="00B55E3D"/>
    <w:rsid w:val="00B56031"/>
    <w:rsid w:val="00B569F1"/>
    <w:rsid w:val="00B56F6C"/>
    <w:rsid w:val="00B5738A"/>
    <w:rsid w:val="00B5793F"/>
    <w:rsid w:val="00B57CAB"/>
    <w:rsid w:val="00B57F39"/>
    <w:rsid w:val="00B60345"/>
    <w:rsid w:val="00B60551"/>
    <w:rsid w:val="00B6066A"/>
    <w:rsid w:val="00B606DB"/>
    <w:rsid w:val="00B60D63"/>
    <w:rsid w:val="00B61126"/>
    <w:rsid w:val="00B6185F"/>
    <w:rsid w:val="00B61F4B"/>
    <w:rsid w:val="00B620E6"/>
    <w:rsid w:val="00B62B50"/>
    <w:rsid w:val="00B6323A"/>
    <w:rsid w:val="00B63ADD"/>
    <w:rsid w:val="00B63EF9"/>
    <w:rsid w:val="00B64003"/>
    <w:rsid w:val="00B6454B"/>
    <w:rsid w:val="00B6469F"/>
    <w:rsid w:val="00B6487E"/>
    <w:rsid w:val="00B65183"/>
    <w:rsid w:val="00B656E1"/>
    <w:rsid w:val="00B6577D"/>
    <w:rsid w:val="00B66352"/>
    <w:rsid w:val="00B66855"/>
    <w:rsid w:val="00B67A91"/>
    <w:rsid w:val="00B67EBA"/>
    <w:rsid w:val="00B67FD5"/>
    <w:rsid w:val="00B70492"/>
    <w:rsid w:val="00B70535"/>
    <w:rsid w:val="00B70D9E"/>
    <w:rsid w:val="00B71F69"/>
    <w:rsid w:val="00B72259"/>
    <w:rsid w:val="00B73023"/>
    <w:rsid w:val="00B731DB"/>
    <w:rsid w:val="00B7363D"/>
    <w:rsid w:val="00B73CB4"/>
    <w:rsid w:val="00B743E2"/>
    <w:rsid w:val="00B74A76"/>
    <w:rsid w:val="00B74AF5"/>
    <w:rsid w:val="00B74DFD"/>
    <w:rsid w:val="00B750A8"/>
    <w:rsid w:val="00B75C82"/>
    <w:rsid w:val="00B764E8"/>
    <w:rsid w:val="00B77F19"/>
    <w:rsid w:val="00B806B6"/>
    <w:rsid w:val="00B80B16"/>
    <w:rsid w:val="00B80BD0"/>
    <w:rsid w:val="00B81416"/>
    <w:rsid w:val="00B814A7"/>
    <w:rsid w:val="00B817CE"/>
    <w:rsid w:val="00B81CB5"/>
    <w:rsid w:val="00B81FC5"/>
    <w:rsid w:val="00B822D0"/>
    <w:rsid w:val="00B82653"/>
    <w:rsid w:val="00B826F6"/>
    <w:rsid w:val="00B828C4"/>
    <w:rsid w:val="00B8300F"/>
    <w:rsid w:val="00B83047"/>
    <w:rsid w:val="00B830A5"/>
    <w:rsid w:val="00B832D7"/>
    <w:rsid w:val="00B83DFA"/>
    <w:rsid w:val="00B83E1A"/>
    <w:rsid w:val="00B84540"/>
    <w:rsid w:val="00B84AC2"/>
    <w:rsid w:val="00B84D61"/>
    <w:rsid w:val="00B84DAA"/>
    <w:rsid w:val="00B853B0"/>
    <w:rsid w:val="00B85B8E"/>
    <w:rsid w:val="00B8621A"/>
    <w:rsid w:val="00B86478"/>
    <w:rsid w:val="00B86CE2"/>
    <w:rsid w:val="00B8700E"/>
    <w:rsid w:val="00B87D4E"/>
    <w:rsid w:val="00B87ED1"/>
    <w:rsid w:val="00B90357"/>
    <w:rsid w:val="00B9128E"/>
    <w:rsid w:val="00B915D9"/>
    <w:rsid w:val="00B916C7"/>
    <w:rsid w:val="00B91B78"/>
    <w:rsid w:val="00B9323F"/>
    <w:rsid w:val="00B94977"/>
    <w:rsid w:val="00B94CF8"/>
    <w:rsid w:val="00B955D7"/>
    <w:rsid w:val="00B9679A"/>
    <w:rsid w:val="00B97DD5"/>
    <w:rsid w:val="00B97EFE"/>
    <w:rsid w:val="00BA0BEA"/>
    <w:rsid w:val="00BA0E0A"/>
    <w:rsid w:val="00BA1083"/>
    <w:rsid w:val="00BA13FF"/>
    <w:rsid w:val="00BA155E"/>
    <w:rsid w:val="00BA1CBC"/>
    <w:rsid w:val="00BA37B2"/>
    <w:rsid w:val="00BA399B"/>
    <w:rsid w:val="00BA3CF6"/>
    <w:rsid w:val="00BA40C0"/>
    <w:rsid w:val="00BA4D8F"/>
    <w:rsid w:val="00BA4F2F"/>
    <w:rsid w:val="00BA5100"/>
    <w:rsid w:val="00BA53CB"/>
    <w:rsid w:val="00BA5778"/>
    <w:rsid w:val="00BA5FA1"/>
    <w:rsid w:val="00BA6511"/>
    <w:rsid w:val="00BA688B"/>
    <w:rsid w:val="00BA6A90"/>
    <w:rsid w:val="00BA6BF9"/>
    <w:rsid w:val="00BA7CD7"/>
    <w:rsid w:val="00BB0020"/>
    <w:rsid w:val="00BB07AF"/>
    <w:rsid w:val="00BB18BE"/>
    <w:rsid w:val="00BB1AD9"/>
    <w:rsid w:val="00BB1B2E"/>
    <w:rsid w:val="00BB1EBF"/>
    <w:rsid w:val="00BB233D"/>
    <w:rsid w:val="00BB2E57"/>
    <w:rsid w:val="00BB33ED"/>
    <w:rsid w:val="00BB3506"/>
    <w:rsid w:val="00BB373B"/>
    <w:rsid w:val="00BB3C64"/>
    <w:rsid w:val="00BB4245"/>
    <w:rsid w:val="00BB48AD"/>
    <w:rsid w:val="00BB4D03"/>
    <w:rsid w:val="00BB50A8"/>
    <w:rsid w:val="00BB53B1"/>
    <w:rsid w:val="00BB5646"/>
    <w:rsid w:val="00BB56CB"/>
    <w:rsid w:val="00BB589B"/>
    <w:rsid w:val="00BB5FAB"/>
    <w:rsid w:val="00BB70DC"/>
    <w:rsid w:val="00BB75D0"/>
    <w:rsid w:val="00BB785F"/>
    <w:rsid w:val="00BB7A34"/>
    <w:rsid w:val="00BC0899"/>
    <w:rsid w:val="00BC09AE"/>
    <w:rsid w:val="00BC0F36"/>
    <w:rsid w:val="00BC19E0"/>
    <w:rsid w:val="00BC1F33"/>
    <w:rsid w:val="00BC2088"/>
    <w:rsid w:val="00BC28D7"/>
    <w:rsid w:val="00BC35D3"/>
    <w:rsid w:val="00BC4B99"/>
    <w:rsid w:val="00BC4F8F"/>
    <w:rsid w:val="00BC59D7"/>
    <w:rsid w:val="00BC63CC"/>
    <w:rsid w:val="00BC678F"/>
    <w:rsid w:val="00BC6B9D"/>
    <w:rsid w:val="00BC7C6B"/>
    <w:rsid w:val="00BC7EFE"/>
    <w:rsid w:val="00BD0556"/>
    <w:rsid w:val="00BD05F0"/>
    <w:rsid w:val="00BD0DFC"/>
    <w:rsid w:val="00BD134F"/>
    <w:rsid w:val="00BD2AFA"/>
    <w:rsid w:val="00BD2FF0"/>
    <w:rsid w:val="00BD32B4"/>
    <w:rsid w:val="00BD3504"/>
    <w:rsid w:val="00BD3A56"/>
    <w:rsid w:val="00BD4510"/>
    <w:rsid w:val="00BD4610"/>
    <w:rsid w:val="00BD4E85"/>
    <w:rsid w:val="00BD548E"/>
    <w:rsid w:val="00BD65A4"/>
    <w:rsid w:val="00BD6B85"/>
    <w:rsid w:val="00BD6FCA"/>
    <w:rsid w:val="00BD7021"/>
    <w:rsid w:val="00BD77C0"/>
    <w:rsid w:val="00BE08B8"/>
    <w:rsid w:val="00BE0FD0"/>
    <w:rsid w:val="00BE14BB"/>
    <w:rsid w:val="00BE1E8E"/>
    <w:rsid w:val="00BE218E"/>
    <w:rsid w:val="00BE330A"/>
    <w:rsid w:val="00BE33FA"/>
    <w:rsid w:val="00BE347E"/>
    <w:rsid w:val="00BE3642"/>
    <w:rsid w:val="00BE4BF4"/>
    <w:rsid w:val="00BE4C81"/>
    <w:rsid w:val="00BE5382"/>
    <w:rsid w:val="00BE55A2"/>
    <w:rsid w:val="00BE5645"/>
    <w:rsid w:val="00BE5A55"/>
    <w:rsid w:val="00BE5CDA"/>
    <w:rsid w:val="00BE634F"/>
    <w:rsid w:val="00BE75C7"/>
    <w:rsid w:val="00BE75E7"/>
    <w:rsid w:val="00BE764F"/>
    <w:rsid w:val="00BE77A7"/>
    <w:rsid w:val="00BE792F"/>
    <w:rsid w:val="00BE7AED"/>
    <w:rsid w:val="00BE7DC4"/>
    <w:rsid w:val="00BE7EEA"/>
    <w:rsid w:val="00BF07B6"/>
    <w:rsid w:val="00BF07C5"/>
    <w:rsid w:val="00BF0A77"/>
    <w:rsid w:val="00BF0C12"/>
    <w:rsid w:val="00BF1147"/>
    <w:rsid w:val="00BF139A"/>
    <w:rsid w:val="00BF1F9A"/>
    <w:rsid w:val="00BF243D"/>
    <w:rsid w:val="00BF2947"/>
    <w:rsid w:val="00BF3308"/>
    <w:rsid w:val="00BF33F0"/>
    <w:rsid w:val="00BF34DA"/>
    <w:rsid w:val="00BF3DE7"/>
    <w:rsid w:val="00BF43F8"/>
    <w:rsid w:val="00BF487C"/>
    <w:rsid w:val="00BF48D9"/>
    <w:rsid w:val="00BF5DD2"/>
    <w:rsid w:val="00BF62C4"/>
    <w:rsid w:val="00BF654E"/>
    <w:rsid w:val="00BF698B"/>
    <w:rsid w:val="00BF69CE"/>
    <w:rsid w:val="00BF6AC2"/>
    <w:rsid w:val="00BF6C68"/>
    <w:rsid w:val="00BF7410"/>
    <w:rsid w:val="00BF74CE"/>
    <w:rsid w:val="00C0058F"/>
    <w:rsid w:val="00C0102D"/>
    <w:rsid w:val="00C010E0"/>
    <w:rsid w:val="00C0117A"/>
    <w:rsid w:val="00C011B5"/>
    <w:rsid w:val="00C014CF"/>
    <w:rsid w:val="00C022D4"/>
    <w:rsid w:val="00C02332"/>
    <w:rsid w:val="00C02C7F"/>
    <w:rsid w:val="00C0323B"/>
    <w:rsid w:val="00C0382E"/>
    <w:rsid w:val="00C039A2"/>
    <w:rsid w:val="00C064E8"/>
    <w:rsid w:val="00C0668E"/>
    <w:rsid w:val="00C06A31"/>
    <w:rsid w:val="00C0760F"/>
    <w:rsid w:val="00C07773"/>
    <w:rsid w:val="00C0799D"/>
    <w:rsid w:val="00C07A4D"/>
    <w:rsid w:val="00C10212"/>
    <w:rsid w:val="00C1079D"/>
    <w:rsid w:val="00C11676"/>
    <w:rsid w:val="00C116E6"/>
    <w:rsid w:val="00C11AC6"/>
    <w:rsid w:val="00C1212C"/>
    <w:rsid w:val="00C121EA"/>
    <w:rsid w:val="00C1249E"/>
    <w:rsid w:val="00C12538"/>
    <w:rsid w:val="00C13027"/>
    <w:rsid w:val="00C132BD"/>
    <w:rsid w:val="00C13784"/>
    <w:rsid w:val="00C139D7"/>
    <w:rsid w:val="00C13C40"/>
    <w:rsid w:val="00C14E31"/>
    <w:rsid w:val="00C155BC"/>
    <w:rsid w:val="00C1614D"/>
    <w:rsid w:val="00C1671F"/>
    <w:rsid w:val="00C1747E"/>
    <w:rsid w:val="00C17A35"/>
    <w:rsid w:val="00C17F75"/>
    <w:rsid w:val="00C202C7"/>
    <w:rsid w:val="00C20670"/>
    <w:rsid w:val="00C216CA"/>
    <w:rsid w:val="00C21706"/>
    <w:rsid w:val="00C2197D"/>
    <w:rsid w:val="00C21C6D"/>
    <w:rsid w:val="00C226CD"/>
    <w:rsid w:val="00C22C7A"/>
    <w:rsid w:val="00C23C18"/>
    <w:rsid w:val="00C23D92"/>
    <w:rsid w:val="00C24A2F"/>
    <w:rsid w:val="00C24A5D"/>
    <w:rsid w:val="00C24DBD"/>
    <w:rsid w:val="00C25991"/>
    <w:rsid w:val="00C267B7"/>
    <w:rsid w:val="00C274A0"/>
    <w:rsid w:val="00C27D7A"/>
    <w:rsid w:val="00C27F6C"/>
    <w:rsid w:val="00C3111F"/>
    <w:rsid w:val="00C31B38"/>
    <w:rsid w:val="00C32130"/>
    <w:rsid w:val="00C321A8"/>
    <w:rsid w:val="00C349E7"/>
    <w:rsid w:val="00C34EC8"/>
    <w:rsid w:val="00C35854"/>
    <w:rsid w:val="00C35EEF"/>
    <w:rsid w:val="00C35FF5"/>
    <w:rsid w:val="00C362DF"/>
    <w:rsid w:val="00C3758C"/>
    <w:rsid w:val="00C37705"/>
    <w:rsid w:val="00C40138"/>
    <w:rsid w:val="00C4067D"/>
    <w:rsid w:val="00C40F9E"/>
    <w:rsid w:val="00C411BF"/>
    <w:rsid w:val="00C412E6"/>
    <w:rsid w:val="00C41568"/>
    <w:rsid w:val="00C4159B"/>
    <w:rsid w:val="00C415F0"/>
    <w:rsid w:val="00C41617"/>
    <w:rsid w:val="00C422C8"/>
    <w:rsid w:val="00C424A7"/>
    <w:rsid w:val="00C42518"/>
    <w:rsid w:val="00C4261B"/>
    <w:rsid w:val="00C42B24"/>
    <w:rsid w:val="00C431F9"/>
    <w:rsid w:val="00C43742"/>
    <w:rsid w:val="00C4379C"/>
    <w:rsid w:val="00C43B1B"/>
    <w:rsid w:val="00C43E3E"/>
    <w:rsid w:val="00C44F57"/>
    <w:rsid w:val="00C45294"/>
    <w:rsid w:val="00C45337"/>
    <w:rsid w:val="00C45B01"/>
    <w:rsid w:val="00C46405"/>
    <w:rsid w:val="00C46648"/>
    <w:rsid w:val="00C4703E"/>
    <w:rsid w:val="00C4713F"/>
    <w:rsid w:val="00C475BE"/>
    <w:rsid w:val="00C510BA"/>
    <w:rsid w:val="00C511FD"/>
    <w:rsid w:val="00C51506"/>
    <w:rsid w:val="00C51889"/>
    <w:rsid w:val="00C52138"/>
    <w:rsid w:val="00C529A1"/>
    <w:rsid w:val="00C53B0D"/>
    <w:rsid w:val="00C54173"/>
    <w:rsid w:val="00C553DE"/>
    <w:rsid w:val="00C561F1"/>
    <w:rsid w:val="00C568EB"/>
    <w:rsid w:val="00C601C5"/>
    <w:rsid w:val="00C6023C"/>
    <w:rsid w:val="00C60AE2"/>
    <w:rsid w:val="00C619BF"/>
    <w:rsid w:val="00C6204F"/>
    <w:rsid w:val="00C62136"/>
    <w:rsid w:val="00C62E9C"/>
    <w:rsid w:val="00C63305"/>
    <w:rsid w:val="00C63CDA"/>
    <w:rsid w:val="00C63EE2"/>
    <w:rsid w:val="00C63F4C"/>
    <w:rsid w:val="00C6400C"/>
    <w:rsid w:val="00C64AA1"/>
    <w:rsid w:val="00C64BE5"/>
    <w:rsid w:val="00C64C67"/>
    <w:rsid w:val="00C65165"/>
    <w:rsid w:val="00C659F2"/>
    <w:rsid w:val="00C65F60"/>
    <w:rsid w:val="00C6646E"/>
    <w:rsid w:val="00C671C0"/>
    <w:rsid w:val="00C6760D"/>
    <w:rsid w:val="00C67EC9"/>
    <w:rsid w:val="00C70295"/>
    <w:rsid w:val="00C70B5B"/>
    <w:rsid w:val="00C721B9"/>
    <w:rsid w:val="00C7236E"/>
    <w:rsid w:val="00C724D7"/>
    <w:rsid w:val="00C7274C"/>
    <w:rsid w:val="00C729D6"/>
    <w:rsid w:val="00C730A6"/>
    <w:rsid w:val="00C73C1A"/>
    <w:rsid w:val="00C74332"/>
    <w:rsid w:val="00C745F1"/>
    <w:rsid w:val="00C75AFD"/>
    <w:rsid w:val="00C75FAB"/>
    <w:rsid w:val="00C75FDA"/>
    <w:rsid w:val="00C77037"/>
    <w:rsid w:val="00C777F3"/>
    <w:rsid w:val="00C77ABC"/>
    <w:rsid w:val="00C77C34"/>
    <w:rsid w:val="00C77DDD"/>
    <w:rsid w:val="00C77E2E"/>
    <w:rsid w:val="00C77FDE"/>
    <w:rsid w:val="00C8020E"/>
    <w:rsid w:val="00C804BD"/>
    <w:rsid w:val="00C80971"/>
    <w:rsid w:val="00C80EAB"/>
    <w:rsid w:val="00C811CB"/>
    <w:rsid w:val="00C819D0"/>
    <w:rsid w:val="00C81ED6"/>
    <w:rsid w:val="00C81FA0"/>
    <w:rsid w:val="00C82E21"/>
    <w:rsid w:val="00C8316A"/>
    <w:rsid w:val="00C831F4"/>
    <w:rsid w:val="00C83256"/>
    <w:rsid w:val="00C836C9"/>
    <w:rsid w:val="00C837FF"/>
    <w:rsid w:val="00C844B6"/>
    <w:rsid w:val="00C84F61"/>
    <w:rsid w:val="00C858ED"/>
    <w:rsid w:val="00C85EAB"/>
    <w:rsid w:val="00C85FA0"/>
    <w:rsid w:val="00C866F2"/>
    <w:rsid w:val="00C86F28"/>
    <w:rsid w:val="00C86F5D"/>
    <w:rsid w:val="00C87350"/>
    <w:rsid w:val="00C877F0"/>
    <w:rsid w:val="00C8797A"/>
    <w:rsid w:val="00C9064B"/>
    <w:rsid w:val="00C90E0A"/>
    <w:rsid w:val="00C90E99"/>
    <w:rsid w:val="00C9163A"/>
    <w:rsid w:val="00C918DB"/>
    <w:rsid w:val="00C919DE"/>
    <w:rsid w:val="00C91A44"/>
    <w:rsid w:val="00C91B88"/>
    <w:rsid w:val="00C9232B"/>
    <w:rsid w:val="00C92727"/>
    <w:rsid w:val="00C92E5E"/>
    <w:rsid w:val="00C936E2"/>
    <w:rsid w:val="00C937ED"/>
    <w:rsid w:val="00C94698"/>
    <w:rsid w:val="00C94DE8"/>
    <w:rsid w:val="00C95299"/>
    <w:rsid w:val="00C952B0"/>
    <w:rsid w:val="00C95538"/>
    <w:rsid w:val="00C95ED2"/>
    <w:rsid w:val="00C96212"/>
    <w:rsid w:val="00C963DA"/>
    <w:rsid w:val="00C9658B"/>
    <w:rsid w:val="00C96D20"/>
    <w:rsid w:val="00C9741E"/>
    <w:rsid w:val="00C97581"/>
    <w:rsid w:val="00C97F34"/>
    <w:rsid w:val="00CA0B29"/>
    <w:rsid w:val="00CA0DBC"/>
    <w:rsid w:val="00CA0FFD"/>
    <w:rsid w:val="00CA1368"/>
    <w:rsid w:val="00CA188B"/>
    <w:rsid w:val="00CA1A5C"/>
    <w:rsid w:val="00CA24CC"/>
    <w:rsid w:val="00CA2648"/>
    <w:rsid w:val="00CA2ADE"/>
    <w:rsid w:val="00CA2FD3"/>
    <w:rsid w:val="00CA3962"/>
    <w:rsid w:val="00CA3DE3"/>
    <w:rsid w:val="00CA4393"/>
    <w:rsid w:val="00CA43EA"/>
    <w:rsid w:val="00CA448A"/>
    <w:rsid w:val="00CA4A0F"/>
    <w:rsid w:val="00CA5172"/>
    <w:rsid w:val="00CA51B0"/>
    <w:rsid w:val="00CA5526"/>
    <w:rsid w:val="00CA5F40"/>
    <w:rsid w:val="00CA643E"/>
    <w:rsid w:val="00CA7360"/>
    <w:rsid w:val="00CA73B4"/>
    <w:rsid w:val="00CA7979"/>
    <w:rsid w:val="00CA7AF3"/>
    <w:rsid w:val="00CB0771"/>
    <w:rsid w:val="00CB0AEB"/>
    <w:rsid w:val="00CB10B1"/>
    <w:rsid w:val="00CB10D4"/>
    <w:rsid w:val="00CB1107"/>
    <w:rsid w:val="00CB1B1D"/>
    <w:rsid w:val="00CB2148"/>
    <w:rsid w:val="00CB2CF8"/>
    <w:rsid w:val="00CB3011"/>
    <w:rsid w:val="00CB31D6"/>
    <w:rsid w:val="00CB397A"/>
    <w:rsid w:val="00CB3A59"/>
    <w:rsid w:val="00CB3C51"/>
    <w:rsid w:val="00CB420C"/>
    <w:rsid w:val="00CB47E4"/>
    <w:rsid w:val="00CB4885"/>
    <w:rsid w:val="00CB4CED"/>
    <w:rsid w:val="00CB4D2E"/>
    <w:rsid w:val="00CB5947"/>
    <w:rsid w:val="00CB5CA6"/>
    <w:rsid w:val="00CB6A0E"/>
    <w:rsid w:val="00CB6F41"/>
    <w:rsid w:val="00CB6F7C"/>
    <w:rsid w:val="00CB7141"/>
    <w:rsid w:val="00CB79BE"/>
    <w:rsid w:val="00CC0283"/>
    <w:rsid w:val="00CC0911"/>
    <w:rsid w:val="00CC0D42"/>
    <w:rsid w:val="00CC2169"/>
    <w:rsid w:val="00CC24F1"/>
    <w:rsid w:val="00CC2521"/>
    <w:rsid w:val="00CC2525"/>
    <w:rsid w:val="00CC25A9"/>
    <w:rsid w:val="00CC2A61"/>
    <w:rsid w:val="00CC2B1A"/>
    <w:rsid w:val="00CC2E97"/>
    <w:rsid w:val="00CC3351"/>
    <w:rsid w:val="00CC354A"/>
    <w:rsid w:val="00CC3A25"/>
    <w:rsid w:val="00CC3BDF"/>
    <w:rsid w:val="00CC3C33"/>
    <w:rsid w:val="00CC3EA5"/>
    <w:rsid w:val="00CC44B4"/>
    <w:rsid w:val="00CC62B7"/>
    <w:rsid w:val="00CC6F36"/>
    <w:rsid w:val="00CC6F97"/>
    <w:rsid w:val="00CC7035"/>
    <w:rsid w:val="00CC7479"/>
    <w:rsid w:val="00CC7B2A"/>
    <w:rsid w:val="00CC7B31"/>
    <w:rsid w:val="00CD008A"/>
    <w:rsid w:val="00CD11F4"/>
    <w:rsid w:val="00CD1742"/>
    <w:rsid w:val="00CD1A20"/>
    <w:rsid w:val="00CD2148"/>
    <w:rsid w:val="00CD2471"/>
    <w:rsid w:val="00CD2663"/>
    <w:rsid w:val="00CD27C5"/>
    <w:rsid w:val="00CD2904"/>
    <w:rsid w:val="00CD2CF9"/>
    <w:rsid w:val="00CD3152"/>
    <w:rsid w:val="00CD3337"/>
    <w:rsid w:val="00CD359C"/>
    <w:rsid w:val="00CD462F"/>
    <w:rsid w:val="00CD495A"/>
    <w:rsid w:val="00CD4C82"/>
    <w:rsid w:val="00CD4CE1"/>
    <w:rsid w:val="00CD5544"/>
    <w:rsid w:val="00CD583B"/>
    <w:rsid w:val="00CD6136"/>
    <w:rsid w:val="00CD6A3C"/>
    <w:rsid w:val="00CD6FF2"/>
    <w:rsid w:val="00CD7549"/>
    <w:rsid w:val="00CD7870"/>
    <w:rsid w:val="00CE02A8"/>
    <w:rsid w:val="00CE04C2"/>
    <w:rsid w:val="00CE057C"/>
    <w:rsid w:val="00CE08C3"/>
    <w:rsid w:val="00CE0AED"/>
    <w:rsid w:val="00CE1141"/>
    <w:rsid w:val="00CE1AC7"/>
    <w:rsid w:val="00CE2390"/>
    <w:rsid w:val="00CE23FB"/>
    <w:rsid w:val="00CE280F"/>
    <w:rsid w:val="00CE295C"/>
    <w:rsid w:val="00CE2B3A"/>
    <w:rsid w:val="00CE3337"/>
    <w:rsid w:val="00CE34BC"/>
    <w:rsid w:val="00CE37CB"/>
    <w:rsid w:val="00CE3C9A"/>
    <w:rsid w:val="00CE3E28"/>
    <w:rsid w:val="00CE4235"/>
    <w:rsid w:val="00CE43EB"/>
    <w:rsid w:val="00CE46E8"/>
    <w:rsid w:val="00CE5151"/>
    <w:rsid w:val="00CE5681"/>
    <w:rsid w:val="00CE6049"/>
    <w:rsid w:val="00CE6294"/>
    <w:rsid w:val="00CE6BBE"/>
    <w:rsid w:val="00CE6BD1"/>
    <w:rsid w:val="00CE711B"/>
    <w:rsid w:val="00CE722E"/>
    <w:rsid w:val="00CE798F"/>
    <w:rsid w:val="00CF0500"/>
    <w:rsid w:val="00CF07D5"/>
    <w:rsid w:val="00CF0C97"/>
    <w:rsid w:val="00CF19B2"/>
    <w:rsid w:val="00CF211A"/>
    <w:rsid w:val="00CF2548"/>
    <w:rsid w:val="00CF2F2E"/>
    <w:rsid w:val="00CF456B"/>
    <w:rsid w:val="00CF4D13"/>
    <w:rsid w:val="00CF4FA2"/>
    <w:rsid w:val="00CF5165"/>
    <w:rsid w:val="00CF53A8"/>
    <w:rsid w:val="00CF5B45"/>
    <w:rsid w:val="00CF5F4A"/>
    <w:rsid w:val="00CF61C3"/>
    <w:rsid w:val="00CF6A18"/>
    <w:rsid w:val="00CF70D3"/>
    <w:rsid w:val="00CF7412"/>
    <w:rsid w:val="00D00004"/>
    <w:rsid w:val="00D00D81"/>
    <w:rsid w:val="00D00DB8"/>
    <w:rsid w:val="00D00F5B"/>
    <w:rsid w:val="00D01706"/>
    <w:rsid w:val="00D019F0"/>
    <w:rsid w:val="00D01D3F"/>
    <w:rsid w:val="00D01F47"/>
    <w:rsid w:val="00D0247F"/>
    <w:rsid w:val="00D02DB4"/>
    <w:rsid w:val="00D035E2"/>
    <w:rsid w:val="00D03FB8"/>
    <w:rsid w:val="00D04112"/>
    <w:rsid w:val="00D04158"/>
    <w:rsid w:val="00D04526"/>
    <w:rsid w:val="00D046D0"/>
    <w:rsid w:val="00D04A13"/>
    <w:rsid w:val="00D04A9C"/>
    <w:rsid w:val="00D06D71"/>
    <w:rsid w:val="00D078F8"/>
    <w:rsid w:val="00D103E7"/>
    <w:rsid w:val="00D108DD"/>
    <w:rsid w:val="00D10BDC"/>
    <w:rsid w:val="00D110DA"/>
    <w:rsid w:val="00D11726"/>
    <w:rsid w:val="00D12169"/>
    <w:rsid w:val="00D13783"/>
    <w:rsid w:val="00D1380C"/>
    <w:rsid w:val="00D13928"/>
    <w:rsid w:val="00D13B0A"/>
    <w:rsid w:val="00D14CC6"/>
    <w:rsid w:val="00D15E8B"/>
    <w:rsid w:val="00D160BD"/>
    <w:rsid w:val="00D16D6A"/>
    <w:rsid w:val="00D1724F"/>
    <w:rsid w:val="00D1736C"/>
    <w:rsid w:val="00D1773B"/>
    <w:rsid w:val="00D17EB3"/>
    <w:rsid w:val="00D20179"/>
    <w:rsid w:val="00D20EB4"/>
    <w:rsid w:val="00D2192E"/>
    <w:rsid w:val="00D21C64"/>
    <w:rsid w:val="00D21E9F"/>
    <w:rsid w:val="00D24700"/>
    <w:rsid w:val="00D249CF"/>
    <w:rsid w:val="00D24DFC"/>
    <w:rsid w:val="00D25EEA"/>
    <w:rsid w:val="00D26167"/>
    <w:rsid w:val="00D2658E"/>
    <w:rsid w:val="00D27031"/>
    <w:rsid w:val="00D2724A"/>
    <w:rsid w:val="00D27301"/>
    <w:rsid w:val="00D27B68"/>
    <w:rsid w:val="00D27BEF"/>
    <w:rsid w:val="00D27D2E"/>
    <w:rsid w:val="00D27F43"/>
    <w:rsid w:val="00D302E9"/>
    <w:rsid w:val="00D3040C"/>
    <w:rsid w:val="00D30863"/>
    <w:rsid w:val="00D317D9"/>
    <w:rsid w:val="00D31870"/>
    <w:rsid w:val="00D32383"/>
    <w:rsid w:val="00D3245E"/>
    <w:rsid w:val="00D327C4"/>
    <w:rsid w:val="00D32879"/>
    <w:rsid w:val="00D3325A"/>
    <w:rsid w:val="00D33312"/>
    <w:rsid w:val="00D347C3"/>
    <w:rsid w:val="00D34BFB"/>
    <w:rsid w:val="00D34FC6"/>
    <w:rsid w:val="00D352A5"/>
    <w:rsid w:val="00D35303"/>
    <w:rsid w:val="00D35528"/>
    <w:rsid w:val="00D35994"/>
    <w:rsid w:val="00D36117"/>
    <w:rsid w:val="00D364A2"/>
    <w:rsid w:val="00D3786F"/>
    <w:rsid w:val="00D37C19"/>
    <w:rsid w:val="00D37C28"/>
    <w:rsid w:val="00D37D39"/>
    <w:rsid w:val="00D41E1A"/>
    <w:rsid w:val="00D41EAB"/>
    <w:rsid w:val="00D427C8"/>
    <w:rsid w:val="00D42D3C"/>
    <w:rsid w:val="00D4333B"/>
    <w:rsid w:val="00D434E7"/>
    <w:rsid w:val="00D44068"/>
    <w:rsid w:val="00D44427"/>
    <w:rsid w:val="00D446C3"/>
    <w:rsid w:val="00D44D31"/>
    <w:rsid w:val="00D450B2"/>
    <w:rsid w:val="00D45709"/>
    <w:rsid w:val="00D46C69"/>
    <w:rsid w:val="00D506DB"/>
    <w:rsid w:val="00D50727"/>
    <w:rsid w:val="00D50DA6"/>
    <w:rsid w:val="00D50E1B"/>
    <w:rsid w:val="00D51495"/>
    <w:rsid w:val="00D51AC0"/>
    <w:rsid w:val="00D51D64"/>
    <w:rsid w:val="00D51E6D"/>
    <w:rsid w:val="00D51EDA"/>
    <w:rsid w:val="00D524A3"/>
    <w:rsid w:val="00D52C69"/>
    <w:rsid w:val="00D52FDB"/>
    <w:rsid w:val="00D531CD"/>
    <w:rsid w:val="00D5353E"/>
    <w:rsid w:val="00D536D0"/>
    <w:rsid w:val="00D543D2"/>
    <w:rsid w:val="00D544AB"/>
    <w:rsid w:val="00D5486C"/>
    <w:rsid w:val="00D54EC6"/>
    <w:rsid w:val="00D5603E"/>
    <w:rsid w:val="00D56FA7"/>
    <w:rsid w:val="00D57479"/>
    <w:rsid w:val="00D57651"/>
    <w:rsid w:val="00D5792E"/>
    <w:rsid w:val="00D605D5"/>
    <w:rsid w:val="00D60A00"/>
    <w:rsid w:val="00D60B9D"/>
    <w:rsid w:val="00D60FDA"/>
    <w:rsid w:val="00D6215A"/>
    <w:rsid w:val="00D62619"/>
    <w:rsid w:val="00D62E2B"/>
    <w:rsid w:val="00D62E91"/>
    <w:rsid w:val="00D62EBD"/>
    <w:rsid w:val="00D63250"/>
    <w:rsid w:val="00D63BAD"/>
    <w:rsid w:val="00D63CAB"/>
    <w:rsid w:val="00D63D61"/>
    <w:rsid w:val="00D63D93"/>
    <w:rsid w:val="00D63EB7"/>
    <w:rsid w:val="00D64E9F"/>
    <w:rsid w:val="00D65282"/>
    <w:rsid w:val="00D654F7"/>
    <w:rsid w:val="00D65626"/>
    <w:rsid w:val="00D65977"/>
    <w:rsid w:val="00D66CC2"/>
    <w:rsid w:val="00D6760B"/>
    <w:rsid w:val="00D67852"/>
    <w:rsid w:val="00D67FD1"/>
    <w:rsid w:val="00D70B46"/>
    <w:rsid w:val="00D70E94"/>
    <w:rsid w:val="00D71171"/>
    <w:rsid w:val="00D7126B"/>
    <w:rsid w:val="00D71511"/>
    <w:rsid w:val="00D72502"/>
    <w:rsid w:val="00D7393D"/>
    <w:rsid w:val="00D74C1E"/>
    <w:rsid w:val="00D74D85"/>
    <w:rsid w:val="00D76142"/>
    <w:rsid w:val="00D76854"/>
    <w:rsid w:val="00D76E20"/>
    <w:rsid w:val="00D76F31"/>
    <w:rsid w:val="00D7716F"/>
    <w:rsid w:val="00D772AC"/>
    <w:rsid w:val="00D77434"/>
    <w:rsid w:val="00D775AC"/>
    <w:rsid w:val="00D80291"/>
    <w:rsid w:val="00D80526"/>
    <w:rsid w:val="00D8068F"/>
    <w:rsid w:val="00D80723"/>
    <w:rsid w:val="00D808A1"/>
    <w:rsid w:val="00D80ACC"/>
    <w:rsid w:val="00D816AF"/>
    <w:rsid w:val="00D817AA"/>
    <w:rsid w:val="00D81B1E"/>
    <w:rsid w:val="00D81E8E"/>
    <w:rsid w:val="00D8232A"/>
    <w:rsid w:val="00D826BC"/>
    <w:rsid w:val="00D8377F"/>
    <w:rsid w:val="00D83C22"/>
    <w:rsid w:val="00D83D82"/>
    <w:rsid w:val="00D83E75"/>
    <w:rsid w:val="00D83FD5"/>
    <w:rsid w:val="00D841AE"/>
    <w:rsid w:val="00D84287"/>
    <w:rsid w:val="00D84A4C"/>
    <w:rsid w:val="00D84F6B"/>
    <w:rsid w:val="00D8546B"/>
    <w:rsid w:val="00D86C2C"/>
    <w:rsid w:val="00D86D89"/>
    <w:rsid w:val="00D8706C"/>
    <w:rsid w:val="00D8786C"/>
    <w:rsid w:val="00D87AC5"/>
    <w:rsid w:val="00D87C49"/>
    <w:rsid w:val="00D90EFF"/>
    <w:rsid w:val="00D90F55"/>
    <w:rsid w:val="00D91B8F"/>
    <w:rsid w:val="00D92385"/>
    <w:rsid w:val="00D92F0C"/>
    <w:rsid w:val="00D9313B"/>
    <w:rsid w:val="00D9497A"/>
    <w:rsid w:val="00D94D38"/>
    <w:rsid w:val="00D950C8"/>
    <w:rsid w:val="00D9524C"/>
    <w:rsid w:val="00D95D0D"/>
    <w:rsid w:val="00D95D4C"/>
    <w:rsid w:val="00D964B0"/>
    <w:rsid w:val="00D96D62"/>
    <w:rsid w:val="00D971E0"/>
    <w:rsid w:val="00DA0298"/>
    <w:rsid w:val="00DA05D7"/>
    <w:rsid w:val="00DA0D2F"/>
    <w:rsid w:val="00DA0F15"/>
    <w:rsid w:val="00DA12DF"/>
    <w:rsid w:val="00DA1764"/>
    <w:rsid w:val="00DA1915"/>
    <w:rsid w:val="00DA233A"/>
    <w:rsid w:val="00DA2E03"/>
    <w:rsid w:val="00DA2E2A"/>
    <w:rsid w:val="00DA33FD"/>
    <w:rsid w:val="00DA3DD2"/>
    <w:rsid w:val="00DA4BBA"/>
    <w:rsid w:val="00DA6178"/>
    <w:rsid w:val="00DA683C"/>
    <w:rsid w:val="00DA6B59"/>
    <w:rsid w:val="00DA6CC5"/>
    <w:rsid w:val="00DA6D30"/>
    <w:rsid w:val="00DA6E97"/>
    <w:rsid w:val="00DA71D8"/>
    <w:rsid w:val="00DB08D1"/>
    <w:rsid w:val="00DB0963"/>
    <w:rsid w:val="00DB09C0"/>
    <w:rsid w:val="00DB0DB8"/>
    <w:rsid w:val="00DB12AA"/>
    <w:rsid w:val="00DB1A41"/>
    <w:rsid w:val="00DB29D3"/>
    <w:rsid w:val="00DB30A4"/>
    <w:rsid w:val="00DB3435"/>
    <w:rsid w:val="00DB3552"/>
    <w:rsid w:val="00DB3D54"/>
    <w:rsid w:val="00DB4010"/>
    <w:rsid w:val="00DB4121"/>
    <w:rsid w:val="00DB439B"/>
    <w:rsid w:val="00DB46F7"/>
    <w:rsid w:val="00DB4CBD"/>
    <w:rsid w:val="00DB4E7B"/>
    <w:rsid w:val="00DB4F6D"/>
    <w:rsid w:val="00DB59B4"/>
    <w:rsid w:val="00DB5AA7"/>
    <w:rsid w:val="00DB6056"/>
    <w:rsid w:val="00DB646A"/>
    <w:rsid w:val="00DB6547"/>
    <w:rsid w:val="00DB71CE"/>
    <w:rsid w:val="00DB75AA"/>
    <w:rsid w:val="00DB7C3F"/>
    <w:rsid w:val="00DC0A1F"/>
    <w:rsid w:val="00DC0BF5"/>
    <w:rsid w:val="00DC0E21"/>
    <w:rsid w:val="00DC1223"/>
    <w:rsid w:val="00DC160A"/>
    <w:rsid w:val="00DC26FC"/>
    <w:rsid w:val="00DC2F79"/>
    <w:rsid w:val="00DC3103"/>
    <w:rsid w:val="00DC33B1"/>
    <w:rsid w:val="00DC3AE6"/>
    <w:rsid w:val="00DC4075"/>
    <w:rsid w:val="00DC49C3"/>
    <w:rsid w:val="00DC4EC3"/>
    <w:rsid w:val="00DC5275"/>
    <w:rsid w:val="00DC5B06"/>
    <w:rsid w:val="00DC6021"/>
    <w:rsid w:val="00DC6382"/>
    <w:rsid w:val="00DC690B"/>
    <w:rsid w:val="00DC6D41"/>
    <w:rsid w:val="00DC6F5B"/>
    <w:rsid w:val="00DC70A2"/>
    <w:rsid w:val="00DC740B"/>
    <w:rsid w:val="00DC747F"/>
    <w:rsid w:val="00DC75A9"/>
    <w:rsid w:val="00DC7E8F"/>
    <w:rsid w:val="00DD08B9"/>
    <w:rsid w:val="00DD0A83"/>
    <w:rsid w:val="00DD1356"/>
    <w:rsid w:val="00DD14BD"/>
    <w:rsid w:val="00DD1F09"/>
    <w:rsid w:val="00DD202E"/>
    <w:rsid w:val="00DD22E5"/>
    <w:rsid w:val="00DD3003"/>
    <w:rsid w:val="00DD339B"/>
    <w:rsid w:val="00DD43B5"/>
    <w:rsid w:val="00DD4470"/>
    <w:rsid w:val="00DD45BF"/>
    <w:rsid w:val="00DD4C09"/>
    <w:rsid w:val="00DD5986"/>
    <w:rsid w:val="00DD663F"/>
    <w:rsid w:val="00DD68AD"/>
    <w:rsid w:val="00DD7298"/>
    <w:rsid w:val="00DD7A00"/>
    <w:rsid w:val="00DE047C"/>
    <w:rsid w:val="00DE0D05"/>
    <w:rsid w:val="00DE0D23"/>
    <w:rsid w:val="00DE104A"/>
    <w:rsid w:val="00DE1595"/>
    <w:rsid w:val="00DE1C39"/>
    <w:rsid w:val="00DE1D11"/>
    <w:rsid w:val="00DE1F8A"/>
    <w:rsid w:val="00DE240F"/>
    <w:rsid w:val="00DE2EEA"/>
    <w:rsid w:val="00DE319B"/>
    <w:rsid w:val="00DE4664"/>
    <w:rsid w:val="00DE467B"/>
    <w:rsid w:val="00DE4DE0"/>
    <w:rsid w:val="00DE4E7A"/>
    <w:rsid w:val="00DE4F69"/>
    <w:rsid w:val="00DE5320"/>
    <w:rsid w:val="00DE5641"/>
    <w:rsid w:val="00DE5916"/>
    <w:rsid w:val="00DE5A1A"/>
    <w:rsid w:val="00DE63D5"/>
    <w:rsid w:val="00DE6427"/>
    <w:rsid w:val="00DE65D6"/>
    <w:rsid w:val="00DE660B"/>
    <w:rsid w:val="00DE68E3"/>
    <w:rsid w:val="00DE6EC1"/>
    <w:rsid w:val="00DE7421"/>
    <w:rsid w:val="00DE7818"/>
    <w:rsid w:val="00DE7A55"/>
    <w:rsid w:val="00DE7BAB"/>
    <w:rsid w:val="00DF0328"/>
    <w:rsid w:val="00DF033B"/>
    <w:rsid w:val="00DF0547"/>
    <w:rsid w:val="00DF07BF"/>
    <w:rsid w:val="00DF13E6"/>
    <w:rsid w:val="00DF1C0B"/>
    <w:rsid w:val="00DF2A33"/>
    <w:rsid w:val="00DF2C14"/>
    <w:rsid w:val="00DF4529"/>
    <w:rsid w:val="00DF5B71"/>
    <w:rsid w:val="00DF68A4"/>
    <w:rsid w:val="00DF694D"/>
    <w:rsid w:val="00DF6DC9"/>
    <w:rsid w:val="00DF6F64"/>
    <w:rsid w:val="00DF750E"/>
    <w:rsid w:val="00E007CC"/>
    <w:rsid w:val="00E008D4"/>
    <w:rsid w:val="00E00A63"/>
    <w:rsid w:val="00E01055"/>
    <w:rsid w:val="00E0146B"/>
    <w:rsid w:val="00E01490"/>
    <w:rsid w:val="00E019C3"/>
    <w:rsid w:val="00E03B17"/>
    <w:rsid w:val="00E03F04"/>
    <w:rsid w:val="00E041DF"/>
    <w:rsid w:val="00E042DF"/>
    <w:rsid w:val="00E0468A"/>
    <w:rsid w:val="00E04872"/>
    <w:rsid w:val="00E04A61"/>
    <w:rsid w:val="00E04F30"/>
    <w:rsid w:val="00E060CB"/>
    <w:rsid w:val="00E069D9"/>
    <w:rsid w:val="00E07084"/>
    <w:rsid w:val="00E07316"/>
    <w:rsid w:val="00E07529"/>
    <w:rsid w:val="00E07718"/>
    <w:rsid w:val="00E07792"/>
    <w:rsid w:val="00E07A21"/>
    <w:rsid w:val="00E07AAB"/>
    <w:rsid w:val="00E10526"/>
    <w:rsid w:val="00E10546"/>
    <w:rsid w:val="00E10669"/>
    <w:rsid w:val="00E107EA"/>
    <w:rsid w:val="00E10A97"/>
    <w:rsid w:val="00E10CCB"/>
    <w:rsid w:val="00E11204"/>
    <w:rsid w:val="00E11D90"/>
    <w:rsid w:val="00E121C0"/>
    <w:rsid w:val="00E144B6"/>
    <w:rsid w:val="00E14806"/>
    <w:rsid w:val="00E14D9E"/>
    <w:rsid w:val="00E15048"/>
    <w:rsid w:val="00E15096"/>
    <w:rsid w:val="00E1694E"/>
    <w:rsid w:val="00E171E4"/>
    <w:rsid w:val="00E172BD"/>
    <w:rsid w:val="00E206AA"/>
    <w:rsid w:val="00E2082A"/>
    <w:rsid w:val="00E21177"/>
    <w:rsid w:val="00E2124C"/>
    <w:rsid w:val="00E2138C"/>
    <w:rsid w:val="00E21E03"/>
    <w:rsid w:val="00E225DF"/>
    <w:rsid w:val="00E22AE9"/>
    <w:rsid w:val="00E22E1D"/>
    <w:rsid w:val="00E23124"/>
    <w:rsid w:val="00E2313B"/>
    <w:rsid w:val="00E23266"/>
    <w:rsid w:val="00E2336B"/>
    <w:rsid w:val="00E23823"/>
    <w:rsid w:val="00E23B4F"/>
    <w:rsid w:val="00E25120"/>
    <w:rsid w:val="00E25C0B"/>
    <w:rsid w:val="00E2627B"/>
    <w:rsid w:val="00E26385"/>
    <w:rsid w:val="00E26492"/>
    <w:rsid w:val="00E268C3"/>
    <w:rsid w:val="00E26D16"/>
    <w:rsid w:val="00E270DE"/>
    <w:rsid w:val="00E27375"/>
    <w:rsid w:val="00E27A62"/>
    <w:rsid w:val="00E30384"/>
    <w:rsid w:val="00E307AF"/>
    <w:rsid w:val="00E30F86"/>
    <w:rsid w:val="00E310DA"/>
    <w:rsid w:val="00E31310"/>
    <w:rsid w:val="00E32D55"/>
    <w:rsid w:val="00E33471"/>
    <w:rsid w:val="00E34381"/>
    <w:rsid w:val="00E34702"/>
    <w:rsid w:val="00E355C6"/>
    <w:rsid w:val="00E3590C"/>
    <w:rsid w:val="00E35BC3"/>
    <w:rsid w:val="00E3667F"/>
    <w:rsid w:val="00E36850"/>
    <w:rsid w:val="00E36E82"/>
    <w:rsid w:val="00E37506"/>
    <w:rsid w:val="00E37751"/>
    <w:rsid w:val="00E37961"/>
    <w:rsid w:val="00E40310"/>
    <w:rsid w:val="00E4086D"/>
    <w:rsid w:val="00E41467"/>
    <w:rsid w:val="00E421A1"/>
    <w:rsid w:val="00E42689"/>
    <w:rsid w:val="00E427EE"/>
    <w:rsid w:val="00E42E50"/>
    <w:rsid w:val="00E42E56"/>
    <w:rsid w:val="00E432F8"/>
    <w:rsid w:val="00E43348"/>
    <w:rsid w:val="00E43441"/>
    <w:rsid w:val="00E436B9"/>
    <w:rsid w:val="00E44770"/>
    <w:rsid w:val="00E447C7"/>
    <w:rsid w:val="00E44CD7"/>
    <w:rsid w:val="00E44DE7"/>
    <w:rsid w:val="00E4616D"/>
    <w:rsid w:val="00E466B5"/>
    <w:rsid w:val="00E46FFA"/>
    <w:rsid w:val="00E471AD"/>
    <w:rsid w:val="00E47816"/>
    <w:rsid w:val="00E47B5D"/>
    <w:rsid w:val="00E50212"/>
    <w:rsid w:val="00E502E0"/>
    <w:rsid w:val="00E507CD"/>
    <w:rsid w:val="00E5125A"/>
    <w:rsid w:val="00E5135C"/>
    <w:rsid w:val="00E515E9"/>
    <w:rsid w:val="00E518E4"/>
    <w:rsid w:val="00E52A7A"/>
    <w:rsid w:val="00E52AF4"/>
    <w:rsid w:val="00E52FBF"/>
    <w:rsid w:val="00E53B2B"/>
    <w:rsid w:val="00E53C26"/>
    <w:rsid w:val="00E56100"/>
    <w:rsid w:val="00E567B2"/>
    <w:rsid w:val="00E56B60"/>
    <w:rsid w:val="00E57053"/>
    <w:rsid w:val="00E570E8"/>
    <w:rsid w:val="00E57AC1"/>
    <w:rsid w:val="00E57EB2"/>
    <w:rsid w:val="00E605E7"/>
    <w:rsid w:val="00E616E8"/>
    <w:rsid w:val="00E61DAE"/>
    <w:rsid w:val="00E61F1F"/>
    <w:rsid w:val="00E621DE"/>
    <w:rsid w:val="00E629F8"/>
    <w:rsid w:val="00E63348"/>
    <w:rsid w:val="00E641B2"/>
    <w:rsid w:val="00E6462C"/>
    <w:rsid w:val="00E64731"/>
    <w:rsid w:val="00E64C85"/>
    <w:rsid w:val="00E64DBD"/>
    <w:rsid w:val="00E65B78"/>
    <w:rsid w:val="00E6608E"/>
    <w:rsid w:val="00E66875"/>
    <w:rsid w:val="00E67703"/>
    <w:rsid w:val="00E67818"/>
    <w:rsid w:val="00E707A2"/>
    <w:rsid w:val="00E70A7D"/>
    <w:rsid w:val="00E713AA"/>
    <w:rsid w:val="00E71E68"/>
    <w:rsid w:val="00E71EF9"/>
    <w:rsid w:val="00E72EF7"/>
    <w:rsid w:val="00E72EFF"/>
    <w:rsid w:val="00E732BD"/>
    <w:rsid w:val="00E73A5F"/>
    <w:rsid w:val="00E73E98"/>
    <w:rsid w:val="00E742B1"/>
    <w:rsid w:val="00E74D1D"/>
    <w:rsid w:val="00E74E8B"/>
    <w:rsid w:val="00E74EAC"/>
    <w:rsid w:val="00E752CA"/>
    <w:rsid w:val="00E75DC2"/>
    <w:rsid w:val="00E7653A"/>
    <w:rsid w:val="00E766DB"/>
    <w:rsid w:val="00E7693D"/>
    <w:rsid w:val="00E76B3B"/>
    <w:rsid w:val="00E77A42"/>
    <w:rsid w:val="00E77A4A"/>
    <w:rsid w:val="00E77AEB"/>
    <w:rsid w:val="00E8029A"/>
    <w:rsid w:val="00E80563"/>
    <w:rsid w:val="00E81E31"/>
    <w:rsid w:val="00E81FA3"/>
    <w:rsid w:val="00E821D3"/>
    <w:rsid w:val="00E82C1C"/>
    <w:rsid w:val="00E8353B"/>
    <w:rsid w:val="00E83909"/>
    <w:rsid w:val="00E83FDB"/>
    <w:rsid w:val="00E83FF9"/>
    <w:rsid w:val="00E84041"/>
    <w:rsid w:val="00E845A5"/>
    <w:rsid w:val="00E84926"/>
    <w:rsid w:val="00E84943"/>
    <w:rsid w:val="00E85124"/>
    <w:rsid w:val="00E85A53"/>
    <w:rsid w:val="00E869E1"/>
    <w:rsid w:val="00E86B2E"/>
    <w:rsid w:val="00E871F2"/>
    <w:rsid w:val="00E87A79"/>
    <w:rsid w:val="00E87CB3"/>
    <w:rsid w:val="00E9066F"/>
    <w:rsid w:val="00E90D64"/>
    <w:rsid w:val="00E90DCF"/>
    <w:rsid w:val="00E913D4"/>
    <w:rsid w:val="00E91615"/>
    <w:rsid w:val="00E91B07"/>
    <w:rsid w:val="00E91C37"/>
    <w:rsid w:val="00E92302"/>
    <w:rsid w:val="00E92A5D"/>
    <w:rsid w:val="00E931EA"/>
    <w:rsid w:val="00E932BF"/>
    <w:rsid w:val="00E93801"/>
    <w:rsid w:val="00E93B0F"/>
    <w:rsid w:val="00E952A9"/>
    <w:rsid w:val="00E95948"/>
    <w:rsid w:val="00E95EB3"/>
    <w:rsid w:val="00E96240"/>
    <w:rsid w:val="00E962AA"/>
    <w:rsid w:val="00E9651B"/>
    <w:rsid w:val="00E9662A"/>
    <w:rsid w:val="00E966E3"/>
    <w:rsid w:val="00E96B78"/>
    <w:rsid w:val="00E96CCA"/>
    <w:rsid w:val="00E96F3A"/>
    <w:rsid w:val="00E9715C"/>
    <w:rsid w:val="00E97336"/>
    <w:rsid w:val="00E97B91"/>
    <w:rsid w:val="00EA03A0"/>
    <w:rsid w:val="00EA04DF"/>
    <w:rsid w:val="00EA08DF"/>
    <w:rsid w:val="00EA1B9D"/>
    <w:rsid w:val="00EA1E3A"/>
    <w:rsid w:val="00EA2306"/>
    <w:rsid w:val="00EA28E0"/>
    <w:rsid w:val="00EA296A"/>
    <w:rsid w:val="00EA2F3E"/>
    <w:rsid w:val="00EA3752"/>
    <w:rsid w:val="00EA3758"/>
    <w:rsid w:val="00EA3EC1"/>
    <w:rsid w:val="00EA4668"/>
    <w:rsid w:val="00EA46C6"/>
    <w:rsid w:val="00EA4963"/>
    <w:rsid w:val="00EA49B2"/>
    <w:rsid w:val="00EA5153"/>
    <w:rsid w:val="00EA58B8"/>
    <w:rsid w:val="00EA5BEA"/>
    <w:rsid w:val="00EA6315"/>
    <w:rsid w:val="00EA656D"/>
    <w:rsid w:val="00EA65F5"/>
    <w:rsid w:val="00EA665A"/>
    <w:rsid w:val="00EA71B4"/>
    <w:rsid w:val="00EA7A8B"/>
    <w:rsid w:val="00EA7E11"/>
    <w:rsid w:val="00EA7F32"/>
    <w:rsid w:val="00EB0C8B"/>
    <w:rsid w:val="00EB0D13"/>
    <w:rsid w:val="00EB0EA2"/>
    <w:rsid w:val="00EB0F66"/>
    <w:rsid w:val="00EB2147"/>
    <w:rsid w:val="00EB23AC"/>
    <w:rsid w:val="00EB26EB"/>
    <w:rsid w:val="00EB2F76"/>
    <w:rsid w:val="00EB3BE8"/>
    <w:rsid w:val="00EB3DA3"/>
    <w:rsid w:val="00EB4A29"/>
    <w:rsid w:val="00EB4F7C"/>
    <w:rsid w:val="00EB56E0"/>
    <w:rsid w:val="00EB5820"/>
    <w:rsid w:val="00EB5A77"/>
    <w:rsid w:val="00EB5D6A"/>
    <w:rsid w:val="00EB6D4F"/>
    <w:rsid w:val="00EB6DC3"/>
    <w:rsid w:val="00EB6FDA"/>
    <w:rsid w:val="00EB7FF3"/>
    <w:rsid w:val="00EC07EA"/>
    <w:rsid w:val="00EC0E02"/>
    <w:rsid w:val="00EC113A"/>
    <w:rsid w:val="00EC1466"/>
    <w:rsid w:val="00EC2069"/>
    <w:rsid w:val="00EC2A18"/>
    <w:rsid w:val="00EC2D0D"/>
    <w:rsid w:val="00EC3538"/>
    <w:rsid w:val="00EC3842"/>
    <w:rsid w:val="00EC3B03"/>
    <w:rsid w:val="00EC3D81"/>
    <w:rsid w:val="00EC44BB"/>
    <w:rsid w:val="00EC4559"/>
    <w:rsid w:val="00EC49D4"/>
    <w:rsid w:val="00EC5210"/>
    <w:rsid w:val="00EC5E26"/>
    <w:rsid w:val="00EC65B6"/>
    <w:rsid w:val="00EC6602"/>
    <w:rsid w:val="00EC6A61"/>
    <w:rsid w:val="00EC6B01"/>
    <w:rsid w:val="00EC6F32"/>
    <w:rsid w:val="00EC714D"/>
    <w:rsid w:val="00EC7402"/>
    <w:rsid w:val="00EC74B1"/>
    <w:rsid w:val="00EC74F5"/>
    <w:rsid w:val="00EC7698"/>
    <w:rsid w:val="00EC77B7"/>
    <w:rsid w:val="00ED0F1C"/>
    <w:rsid w:val="00ED111B"/>
    <w:rsid w:val="00ED142E"/>
    <w:rsid w:val="00ED21E8"/>
    <w:rsid w:val="00ED29CA"/>
    <w:rsid w:val="00ED2BD5"/>
    <w:rsid w:val="00ED2EDD"/>
    <w:rsid w:val="00ED398F"/>
    <w:rsid w:val="00ED439A"/>
    <w:rsid w:val="00ED46F9"/>
    <w:rsid w:val="00ED49AD"/>
    <w:rsid w:val="00ED5521"/>
    <w:rsid w:val="00ED5635"/>
    <w:rsid w:val="00ED6668"/>
    <w:rsid w:val="00ED716B"/>
    <w:rsid w:val="00ED799B"/>
    <w:rsid w:val="00ED7AAD"/>
    <w:rsid w:val="00EE0331"/>
    <w:rsid w:val="00EE170A"/>
    <w:rsid w:val="00EE312A"/>
    <w:rsid w:val="00EE35B8"/>
    <w:rsid w:val="00EE4575"/>
    <w:rsid w:val="00EE59DE"/>
    <w:rsid w:val="00EE5F71"/>
    <w:rsid w:val="00EE6AFE"/>
    <w:rsid w:val="00EE6BF4"/>
    <w:rsid w:val="00EE6F53"/>
    <w:rsid w:val="00EE72C2"/>
    <w:rsid w:val="00EF0084"/>
    <w:rsid w:val="00EF0DEA"/>
    <w:rsid w:val="00EF2807"/>
    <w:rsid w:val="00EF29F4"/>
    <w:rsid w:val="00EF3708"/>
    <w:rsid w:val="00EF3710"/>
    <w:rsid w:val="00EF382B"/>
    <w:rsid w:val="00EF40FD"/>
    <w:rsid w:val="00EF5046"/>
    <w:rsid w:val="00EF5512"/>
    <w:rsid w:val="00EF55D5"/>
    <w:rsid w:val="00EF60AA"/>
    <w:rsid w:val="00EF6DAD"/>
    <w:rsid w:val="00EF6FFE"/>
    <w:rsid w:val="00EF7475"/>
    <w:rsid w:val="00EF77AA"/>
    <w:rsid w:val="00EF7D62"/>
    <w:rsid w:val="00F008DF"/>
    <w:rsid w:val="00F00FDD"/>
    <w:rsid w:val="00F012F6"/>
    <w:rsid w:val="00F01306"/>
    <w:rsid w:val="00F03162"/>
    <w:rsid w:val="00F03332"/>
    <w:rsid w:val="00F036DB"/>
    <w:rsid w:val="00F03759"/>
    <w:rsid w:val="00F03869"/>
    <w:rsid w:val="00F04E33"/>
    <w:rsid w:val="00F054A1"/>
    <w:rsid w:val="00F054D3"/>
    <w:rsid w:val="00F055F0"/>
    <w:rsid w:val="00F057CB"/>
    <w:rsid w:val="00F05A0D"/>
    <w:rsid w:val="00F05E4D"/>
    <w:rsid w:val="00F062A5"/>
    <w:rsid w:val="00F06539"/>
    <w:rsid w:val="00F06D53"/>
    <w:rsid w:val="00F06DA8"/>
    <w:rsid w:val="00F06E48"/>
    <w:rsid w:val="00F07929"/>
    <w:rsid w:val="00F079A8"/>
    <w:rsid w:val="00F07F5A"/>
    <w:rsid w:val="00F10061"/>
    <w:rsid w:val="00F103F5"/>
    <w:rsid w:val="00F109A1"/>
    <w:rsid w:val="00F11906"/>
    <w:rsid w:val="00F11CE1"/>
    <w:rsid w:val="00F12633"/>
    <w:rsid w:val="00F13003"/>
    <w:rsid w:val="00F132DF"/>
    <w:rsid w:val="00F13824"/>
    <w:rsid w:val="00F13F3A"/>
    <w:rsid w:val="00F15742"/>
    <w:rsid w:val="00F15C86"/>
    <w:rsid w:val="00F15D08"/>
    <w:rsid w:val="00F16106"/>
    <w:rsid w:val="00F202C8"/>
    <w:rsid w:val="00F20632"/>
    <w:rsid w:val="00F20E25"/>
    <w:rsid w:val="00F216DA"/>
    <w:rsid w:val="00F21930"/>
    <w:rsid w:val="00F22985"/>
    <w:rsid w:val="00F232A3"/>
    <w:rsid w:val="00F23740"/>
    <w:rsid w:val="00F240FF"/>
    <w:rsid w:val="00F244CA"/>
    <w:rsid w:val="00F24813"/>
    <w:rsid w:val="00F248D1"/>
    <w:rsid w:val="00F24E6B"/>
    <w:rsid w:val="00F25429"/>
    <w:rsid w:val="00F25A17"/>
    <w:rsid w:val="00F25E4B"/>
    <w:rsid w:val="00F2640E"/>
    <w:rsid w:val="00F26418"/>
    <w:rsid w:val="00F264A9"/>
    <w:rsid w:val="00F26641"/>
    <w:rsid w:val="00F26655"/>
    <w:rsid w:val="00F26AC5"/>
    <w:rsid w:val="00F270A2"/>
    <w:rsid w:val="00F2731D"/>
    <w:rsid w:val="00F27F44"/>
    <w:rsid w:val="00F3006D"/>
    <w:rsid w:val="00F3013F"/>
    <w:rsid w:val="00F30423"/>
    <w:rsid w:val="00F3141E"/>
    <w:rsid w:val="00F31BFC"/>
    <w:rsid w:val="00F31E1F"/>
    <w:rsid w:val="00F3203F"/>
    <w:rsid w:val="00F320ED"/>
    <w:rsid w:val="00F3251E"/>
    <w:rsid w:val="00F32B52"/>
    <w:rsid w:val="00F33309"/>
    <w:rsid w:val="00F33668"/>
    <w:rsid w:val="00F33F55"/>
    <w:rsid w:val="00F34171"/>
    <w:rsid w:val="00F34210"/>
    <w:rsid w:val="00F3487A"/>
    <w:rsid w:val="00F3537C"/>
    <w:rsid w:val="00F35622"/>
    <w:rsid w:val="00F35989"/>
    <w:rsid w:val="00F35E24"/>
    <w:rsid w:val="00F3669E"/>
    <w:rsid w:val="00F372E5"/>
    <w:rsid w:val="00F373BF"/>
    <w:rsid w:val="00F3760D"/>
    <w:rsid w:val="00F377CF"/>
    <w:rsid w:val="00F37C2E"/>
    <w:rsid w:val="00F40BA1"/>
    <w:rsid w:val="00F40E5D"/>
    <w:rsid w:val="00F41399"/>
    <w:rsid w:val="00F4141E"/>
    <w:rsid w:val="00F41828"/>
    <w:rsid w:val="00F41CE8"/>
    <w:rsid w:val="00F41EA0"/>
    <w:rsid w:val="00F41EA2"/>
    <w:rsid w:val="00F430D8"/>
    <w:rsid w:val="00F43355"/>
    <w:rsid w:val="00F4382E"/>
    <w:rsid w:val="00F43F48"/>
    <w:rsid w:val="00F44DE2"/>
    <w:rsid w:val="00F4586F"/>
    <w:rsid w:val="00F4632C"/>
    <w:rsid w:val="00F47D18"/>
    <w:rsid w:val="00F508C4"/>
    <w:rsid w:val="00F51116"/>
    <w:rsid w:val="00F51537"/>
    <w:rsid w:val="00F51D11"/>
    <w:rsid w:val="00F52A52"/>
    <w:rsid w:val="00F52A92"/>
    <w:rsid w:val="00F533E6"/>
    <w:rsid w:val="00F53CA4"/>
    <w:rsid w:val="00F54F1B"/>
    <w:rsid w:val="00F55C5B"/>
    <w:rsid w:val="00F55F1F"/>
    <w:rsid w:val="00F560AC"/>
    <w:rsid w:val="00F56313"/>
    <w:rsid w:val="00F5651B"/>
    <w:rsid w:val="00F56AD7"/>
    <w:rsid w:val="00F56CEB"/>
    <w:rsid w:val="00F575D1"/>
    <w:rsid w:val="00F57C8D"/>
    <w:rsid w:val="00F57CD2"/>
    <w:rsid w:val="00F60237"/>
    <w:rsid w:val="00F607BD"/>
    <w:rsid w:val="00F60CEA"/>
    <w:rsid w:val="00F618A0"/>
    <w:rsid w:val="00F620EE"/>
    <w:rsid w:val="00F62B36"/>
    <w:rsid w:val="00F62B3F"/>
    <w:rsid w:val="00F62C71"/>
    <w:rsid w:val="00F639CF"/>
    <w:rsid w:val="00F63AE9"/>
    <w:rsid w:val="00F63F47"/>
    <w:rsid w:val="00F64ADD"/>
    <w:rsid w:val="00F6565E"/>
    <w:rsid w:val="00F65723"/>
    <w:rsid w:val="00F66200"/>
    <w:rsid w:val="00F66AE2"/>
    <w:rsid w:val="00F66BDF"/>
    <w:rsid w:val="00F66DEA"/>
    <w:rsid w:val="00F66E33"/>
    <w:rsid w:val="00F67754"/>
    <w:rsid w:val="00F678C3"/>
    <w:rsid w:val="00F70F78"/>
    <w:rsid w:val="00F73082"/>
    <w:rsid w:val="00F73667"/>
    <w:rsid w:val="00F73BB1"/>
    <w:rsid w:val="00F73F77"/>
    <w:rsid w:val="00F74275"/>
    <w:rsid w:val="00F746FE"/>
    <w:rsid w:val="00F7518A"/>
    <w:rsid w:val="00F76055"/>
    <w:rsid w:val="00F77434"/>
    <w:rsid w:val="00F7767E"/>
    <w:rsid w:val="00F778AC"/>
    <w:rsid w:val="00F8019E"/>
    <w:rsid w:val="00F8063A"/>
    <w:rsid w:val="00F812B7"/>
    <w:rsid w:val="00F824BB"/>
    <w:rsid w:val="00F83856"/>
    <w:rsid w:val="00F83AA1"/>
    <w:rsid w:val="00F83D27"/>
    <w:rsid w:val="00F841A5"/>
    <w:rsid w:val="00F8460C"/>
    <w:rsid w:val="00F84E8C"/>
    <w:rsid w:val="00F8507E"/>
    <w:rsid w:val="00F853E2"/>
    <w:rsid w:val="00F85723"/>
    <w:rsid w:val="00F862FE"/>
    <w:rsid w:val="00F86D8F"/>
    <w:rsid w:val="00F87362"/>
    <w:rsid w:val="00F873C2"/>
    <w:rsid w:val="00F877C1"/>
    <w:rsid w:val="00F87940"/>
    <w:rsid w:val="00F87988"/>
    <w:rsid w:val="00F91FDD"/>
    <w:rsid w:val="00F924E9"/>
    <w:rsid w:val="00F93021"/>
    <w:rsid w:val="00F93135"/>
    <w:rsid w:val="00F947CE"/>
    <w:rsid w:val="00F96500"/>
    <w:rsid w:val="00F9757C"/>
    <w:rsid w:val="00F979A7"/>
    <w:rsid w:val="00FA087A"/>
    <w:rsid w:val="00FA104C"/>
    <w:rsid w:val="00FA1481"/>
    <w:rsid w:val="00FA17FF"/>
    <w:rsid w:val="00FA245A"/>
    <w:rsid w:val="00FA3374"/>
    <w:rsid w:val="00FA3A37"/>
    <w:rsid w:val="00FA3CA5"/>
    <w:rsid w:val="00FA404C"/>
    <w:rsid w:val="00FA4490"/>
    <w:rsid w:val="00FA4C35"/>
    <w:rsid w:val="00FA4FA9"/>
    <w:rsid w:val="00FA5563"/>
    <w:rsid w:val="00FA581A"/>
    <w:rsid w:val="00FA63CA"/>
    <w:rsid w:val="00FA6B54"/>
    <w:rsid w:val="00FA6B66"/>
    <w:rsid w:val="00FA7AD9"/>
    <w:rsid w:val="00FB1D21"/>
    <w:rsid w:val="00FB2253"/>
    <w:rsid w:val="00FB24F0"/>
    <w:rsid w:val="00FB2613"/>
    <w:rsid w:val="00FB304A"/>
    <w:rsid w:val="00FB42F2"/>
    <w:rsid w:val="00FB4B58"/>
    <w:rsid w:val="00FB511B"/>
    <w:rsid w:val="00FB5284"/>
    <w:rsid w:val="00FB55F2"/>
    <w:rsid w:val="00FB5996"/>
    <w:rsid w:val="00FB5F54"/>
    <w:rsid w:val="00FB6758"/>
    <w:rsid w:val="00FB6D3C"/>
    <w:rsid w:val="00FB6D6C"/>
    <w:rsid w:val="00FB6DCB"/>
    <w:rsid w:val="00FB6EB0"/>
    <w:rsid w:val="00FB6FDC"/>
    <w:rsid w:val="00FB70CB"/>
    <w:rsid w:val="00FB72EF"/>
    <w:rsid w:val="00FB7B6D"/>
    <w:rsid w:val="00FB7FAE"/>
    <w:rsid w:val="00FC07A8"/>
    <w:rsid w:val="00FC0D71"/>
    <w:rsid w:val="00FC109D"/>
    <w:rsid w:val="00FC1BE0"/>
    <w:rsid w:val="00FC21CD"/>
    <w:rsid w:val="00FC2456"/>
    <w:rsid w:val="00FC2572"/>
    <w:rsid w:val="00FC2685"/>
    <w:rsid w:val="00FC2D03"/>
    <w:rsid w:val="00FC32C9"/>
    <w:rsid w:val="00FC3548"/>
    <w:rsid w:val="00FC3660"/>
    <w:rsid w:val="00FC39F5"/>
    <w:rsid w:val="00FC3A90"/>
    <w:rsid w:val="00FC3BC6"/>
    <w:rsid w:val="00FC3FF8"/>
    <w:rsid w:val="00FC410B"/>
    <w:rsid w:val="00FC4121"/>
    <w:rsid w:val="00FC4280"/>
    <w:rsid w:val="00FC6DCA"/>
    <w:rsid w:val="00FC7720"/>
    <w:rsid w:val="00FC7A32"/>
    <w:rsid w:val="00FC7CB2"/>
    <w:rsid w:val="00FC7CD7"/>
    <w:rsid w:val="00FD0306"/>
    <w:rsid w:val="00FD08DC"/>
    <w:rsid w:val="00FD17A2"/>
    <w:rsid w:val="00FD1B58"/>
    <w:rsid w:val="00FD218D"/>
    <w:rsid w:val="00FD21BB"/>
    <w:rsid w:val="00FD231D"/>
    <w:rsid w:val="00FD3015"/>
    <w:rsid w:val="00FD3111"/>
    <w:rsid w:val="00FD3CCC"/>
    <w:rsid w:val="00FD4293"/>
    <w:rsid w:val="00FD46F4"/>
    <w:rsid w:val="00FD4D1F"/>
    <w:rsid w:val="00FD541A"/>
    <w:rsid w:val="00FD57B3"/>
    <w:rsid w:val="00FD5828"/>
    <w:rsid w:val="00FD5D23"/>
    <w:rsid w:val="00FD5D49"/>
    <w:rsid w:val="00FD64A0"/>
    <w:rsid w:val="00FD7284"/>
    <w:rsid w:val="00FD76C3"/>
    <w:rsid w:val="00FE038D"/>
    <w:rsid w:val="00FE118E"/>
    <w:rsid w:val="00FE138B"/>
    <w:rsid w:val="00FE1817"/>
    <w:rsid w:val="00FE184A"/>
    <w:rsid w:val="00FE1884"/>
    <w:rsid w:val="00FE2303"/>
    <w:rsid w:val="00FE244F"/>
    <w:rsid w:val="00FE245E"/>
    <w:rsid w:val="00FE26EB"/>
    <w:rsid w:val="00FE2E17"/>
    <w:rsid w:val="00FE3008"/>
    <w:rsid w:val="00FE3B3E"/>
    <w:rsid w:val="00FE6756"/>
    <w:rsid w:val="00FE7A18"/>
    <w:rsid w:val="00FE7D1A"/>
    <w:rsid w:val="00FF04BB"/>
    <w:rsid w:val="00FF07BB"/>
    <w:rsid w:val="00FF0A5F"/>
    <w:rsid w:val="00FF0DF1"/>
    <w:rsid w:val="00FF17F5"/>
    <w:rsid w:val="00FF1CD9"/>
    <w:rsid w:val="00FF1FBF"/>
    <w:rsid w:val="00FF25B1"/>
    <w:rsid w:val="00FF279B"/>
    <w:rsid w:val="00FF3873"/>
    <w:rsid w:val="00FF3EFD"/>
    <w:rsid w:val="00FF599E"/>
    <w:rsid w:val="00FF5A96"/>
    <w:rsid w:val="00FF5EE4"/>
    <w:rsid w:val="00FF660A"/>
    <w:rsid w:val="00FF71CD"/>
    <w:rsid w:val="00FF7839"/>
    <w:rsid w:val="00FF7DB8"/>
    <w:rsid w:val="00FF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03229"/>
  <w15:docId w15:val="{A7E2ECD4-13AF-44BD-8876-D79A8DB46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 w:qFormat="1"/>
    <w:lsdException w:name="Body Text Indent 2" w:semiHidden="1" w:unhideWhenUsed="1" w:qFormat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2C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896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77896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7789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77896"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77896"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77896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77896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77896"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77896"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377896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377896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7789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37789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377896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377896"/>
    <w:rPr>
      <w:rFonts w:ascii="Arial" w:eastAsia="Times New Roman" w:hAnsi="Arial" w:cs="Times New Roman"/>
      <w:b/>
      <w:sz w:val="28"/>
      <w:szCs w:val="20"/>
      <w:shd w:val="pct10" w:color="auto" w:fill="auto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377896"/>
    <w:rPr>
      <w:rFonts w:ascii="Arial" w:eastAsia="Times New Roman" w:hAnsi="Arial" w:cs="Times New Roman"/>
      <w:sz w:val="24"/>
      <w:szCs w:val="20"/>
      <w:lang w:val="cs-CZ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7896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7789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qFormat/>
    <w:rsid w:val="00377896"/>
    <w:rPr>
      <w:rFonts w:ascii="Arial" w:hAnsi="Arial"/>
      <w:color w:val="00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377896"/>
    <w:rPr>
      <w:rFonts w:ascii="Arial" w:eastAsia="Times New Roman" w:hAnsi="Arial" w:cs="Times New Roman"/>
      <w:color w:val="000000"/>
      <w:szCs w:val="20"/>
      <w:lang w:eastAsia="pl-PL"/>
    </w:rPr>
  </w:style>
  <w:style w:type="character" w:styleId="Numerstrony">
    <w:name w:val="page number"/>
    <w:basedOn w:val="Domylnaczcionkaakapitu"/>
    <w:rsid w:val="00377896"/>
  </w:style>
  <w:style w:type="paragraph" w:styleId="NormalnyWeb">
    <w:name w:val="Normal (Web)"/>
    <w:basedOn w:val="Normalny"/>
    <w:uiPriority w:val="99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uiPriority w:val="99"/>
    <w:rsid w:val="00377896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rsid w:val="00377896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377896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blokowy">
    <w:name w:val="Block Text"/>
    <w:basedOn w:val="Normalny"/>
    <w:rsid w:val="00377896"/>
    <w:pPr>
      <w:suppressAutoHyphens/>
      <w:spacing w:before="120"/>
      <w:ind w:left="360" w:right="-1"/>
      <w:jc w:val="both"/>
    </w:pPr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778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Indeks1">
    <w:name w:val="index 1"/>
    <w:basedOn w:val="Normalny"/>
    <w:next w:val="Normalny"/>
    <w:autoRedefine/>
    <w:semiHidden/>
    <w:rsid w:val="00377896"/>
    <w:pPr>
      <w:ind w:left="200" w:hanging="200"/>
    </w:pPr>
  </w:style>
  <w:style w:type="paragraph" w:styleId="Tytu">
    <w:name w:val="Title"/>
    <w:basedOn w:val="Normalny"/>
    <w:link w:val="TytuZnak"/>
    <w:uiPriority w:val="99"/>
    <w:qFormat/>
    <w:rsid w:val="00377896"/>
    <w:pPr>
      <w:tabs>
        <w:tab w:val="left" w:pos="284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37789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table" w:styleId="Tabela-Siatka">
    <w:name w:val="Table Grid"/>
    <w:basedOn w:val="Standardowy"/>
    <w:uiPriority w:val="39"/>
    <w:rsid w:val="003778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3778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32">
    <w:name w:val="xl32"/>
    <w:basedOn w:val="Normalny"/>
    <w:rsid w:val="0037789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377896"/>
    <w:pPr>
      <w:suppressAutoHyphens/>
      <w:jc w:val="both"/>
    </w:pPr>
    <w:rPr>
      <w:rFonts w:ascii="Arial Narrow" w:hAnsi="Arial Narrow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77896"/>
    <w:pPr>
      <w:suppressAutoHyphens/>
      <w:jc w:val="center"/>
    </w:pPr>
    <w:rPr>
      <w:rFonts w:ascii="Arial Narrow" w:hAnsi="Arial Narrow"/>
      <w:b/>
      <w:sz w:val="32"/>
      <w:szCs w:val="24"/>
      <w:u w:val="single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37789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rsid w:val="003778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rzypis">
    <w:name w:val="przypis"/>
    <w:basedOn w:val="Normalny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rsid w:val="00377896"/>
    <w:pPr>
      <w:spacing w:before="100" w:after="100"/>
      <w:jc w:val="both"/>
    </w:pPr>
  </w:style>
  <w:style w:type="paragraph" w:styleId="Bezodstpw">
    <w:name w:val="No Spacing"/>
    <w:link w:val="BezodstpwZnak"/>
    <w:qFormat/>
    <w:rsid w:val="0037789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37789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5">
    <w:name w:val="Znak Znak5"/>
    <w:semiHidden/>
    <w:rsid w:val="00377896"/>
    <w:rPr>
      <w:rFonts w:ascii="Times New Roman" w:hAnsi="Times New Roman"/>
    </w:rPr>
  </w:style>
  <w:style w:type="character" w:styleId="Odwoaniedokomentarza">
    <w:name w:val="annotation reference"/>
    <w:uiPriority w:val="99"/>
    <w:rsid w:val="0037789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778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78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377896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77896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rsid w:val="00377896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77896"/>
    <w:rPr>
      <w:vertAlign w:val="superscript"/>
    </w:rPr>
  </w:style>
  <w:style w:type="paragraph" w:customStyle="1" w:styleId="Style1">
    <w:name w:val="Style1"/>
    <w:basedOn w:val="Normalny"/>
    <w:rsid w:val="00377896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uiPriority w:val="99"/>
    <w:rsid w:val="00377896"/>
    <w:rPr>
      <w:rFonts w:ascii="Arial" w:hAnsi="Arial" w:cs="Arial"/>
      <w:sz w:val="16"/>
      <w:szCs w:val="16"/>
    </w:rPr>
  </w:style>
  <w:style w:type="paragraph" w:customStyle="1" w:styleId="Style9">
    <w:name w:val="Style9"/>
    <w:basedOn w:val="Normalny"/>
    <w:uiPriority w:val="99"/>
    <w:rsid w:val="00377896"/>
    <w:pPr>
      <w:widowControl w:val="0"/>
      <w:autoSpaceDE w:val="0"/>
      <w:autoSpaceDN w:val="0"/>
      <w:adjustRightInd w:val="0"/>
      <w:spacing w:line="210" w:lineRule="exact"/>
      <w:ind w:firstLine="322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rsid w:val="00377896"/>
    <w:pPr>
      <w:widowControl w:val="0"/>
      <w:autoSpaceDE w:val="0"/>
      <w:autoSpaceDN w:val="0"/>
      <w:adjustRightInd w:val="0"/>
      <w:spacing w:line="211" w:lineRule="exact"/>
      <w:ind w:firstLine="326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rsid w:val="0037789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styleId="Podtytu">
    <w:name w:val="Subtitle"/>
    <w:basedOn w:val="Normalny"/>
    <w:link w:val="PodtytuZnak"/>
    <w:qFormat/>
    <w:rsid w:val="00377896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377896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Zwykytekst">
    <w:name w:val="Plain Text"/>
    <w:basedOn w:val="Normalny"/>
    <w:link w:val="ZwykytekstZnak"/>
    <w:rsid w:val="00377896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37789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77896"/>
    <w:pPr>
      <w:ind w:firstLine="36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77896"/>
    <w:rPr>
      <w:rFonts w:ascii="Arial" w:eastAsia="Times New Roman" w:hAnsi="Arial" w:cs="Times New Roman"/>
      <w:szCs w:val="20"/>
      <w:lang w:eastAsia="pl-PL"/>
    </w:rPr>
  </w:style>
  <w:style w:type="paragraph" w:styleId="Legenda">
    <w:name w:val="caption"/>
    <w:basedOn w:val="Normalny"/>
    <w:next w:val="Normalny"/>
    <w:qFormat/>
    <w:rsid w:val="00377896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HTML-wstpniesformatowany">
    <w:name w:val="HTML Preformatted"/>
    <w:basedOn w:val="Normalny"/>
    <w:link w:val="HTML-wstpniesformatowanyZnak"/>
    <w:rsid w:val="003778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377896"/>
    <w:rPr>
      <w:rFonts w:ascii="Courier New" w:eastAsia="Courier New" w:hAnsi="Courier New" w:cs="Times New Roman"/>
      <w:sz w:val="20"/>
      <w:szCs w:val="20"/>
      <w:lang w:eastAsia="pl-PL"/>
    </w:rPr>
  </w:style>
  <w:style w:type="character" w:customStyle="1" w:styleId="br21">
    <w:name w:val="br21"/>
    <w:rsid w:val="00377896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uiPriority w:val="99"/>
    <w:rsid w:val="00377896"/>
    <w:rPr>
      <w:color w:val="800080"/>
      <w:u w:val="single"/>
    </w:rPr>
  </w:style>
  <w:style w:type="paragraph" w:customStyle="1" w:styleId="Blockquote">
    <w:name w:val="Blockquote"/>
    <w:basedOn w:val="Normalny"/>
    <w:rsid w:val="00377896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377896"/>
    <w:pPr>
      <w:spacing w:before="60" w:after="60"/>
      <w:ind w:left="851" w:hanging="295"/>
      <w:jc w:val="both"/>
    </w:pPr>
    <w:rPr>
      <w:sz w:val="24"/>
    </w:rPr>
  </w:style>
  <w:style w:type="paragraph" w:customStyle="1" w:styleId="Naglwek2">
    <w:name w:val="Naglówek 2"/>
    <w:basedOn w:val="Normalny"/>
    <w:next w:val="Normalny"/>
    <w:rsid w:val="00377896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rsid w:val="00377896"/>
    <w:pPr>
      <w:ind w:left="850" w:hanging="425"/>
    </w:pPr>
  </w:style>
  <w:style w:type="paragraph" w:customStyle="1" w:styleId="NaglNwek1">
    <w:name w:val="NaglNwek 1"/>
    <w:basedOn w:val="Normalny"/>
    <w:next w:val="Normalny"/>
    <w:rsid w:val="00377896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Podpis">
    <w:name w:val="Signature"/>
    <w:basedOn w:val="Normalny"/>
    <w:link w:val="PodpisZnak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rsid w:val="00377896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customStyle="1" w:styleId="Zawartotabeli">
    <w:name w:val="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377896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">
    <w:name w:val="WW-Nagłówek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">
    <w:name w:val="WW-Podpis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">
    <w:name w:val="WW-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">
    <w:name w:val="WW-Nagłówek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">
    <w:name w:val="WW-Podpis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">
    <w:name w:val="WW-Indeks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">
    <w:name w:val="WW-Nagłówek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">
    <w:name w:val="WW-Podpis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">
    <w:name w:val="WW-Indeks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">
    <w:name w:val="WW-Nagłówek1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1">
    <w:name w:val="WW-Indeks1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1">
    <w:name w:val="WW-Nagłówek1111"/>
    <w:basedOn w:val="Normalny"/>
    <w:next w:val="Tekstpodstawowy"/>
    <w:rsid w:val="00377896"/>
    <w:pPr>
      <w:keepNext/>
      <w:suppressAutoHyphens/>
      <w:spacing w:before="240" w:after="120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377896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WW-Tekstpodstawowy2">
    <w:name w:val="WW-Tekst podstawowy 2"/>
    <w:basedOn w:val="Normalny"/>
    <w:rsid w:val="00377896"/>
    <w:pPr>
      <w:suppressAutoHyphens/>
      <w:spacing w:line="360" w:lineRule="auto"/>
    </w:pPr>
    <w:rPr>
      <w:sz w:val="24"/>
      <w:lang w:eastAsia="ar-SA"/>
    </w:rPr>
  </w:style>
  <w:style w:type="paragraph" w:customStyle="1" w:styleId="WW-Zawartotabeli">
    <w:name w:val="WW-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377896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377896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377896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377896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377896"/>
    <w:pPr>
      <w:jc w:val="center"/>
    </w:pPr>
    <w:rPr>
      <w:b/>
      <w:bCs/>
      <w:i/>
      <w:iCs/>
    </w:rPr>
  </w:style>
  <w:style w:type="paragraph" w:styleId="Nagwekindeksu">
    <w:name w:val="index heading"/>
    <w:basedOn w:val="Normalny"/>
    <w:next w:val="Indeks1"/>
    <w:rsid w:val="00377896"/>
    <w:rPr>
      <w:sz w:val="24"/>
      <w:szCs w:val="24"/>
    </w:rPr>
  </w:style>
  <w:style w:type="character" w:customStyle="1" w:styleId="FontStyle11">
    <w:name w:val="Font Style11"/>
    <w:uiPriority w:val="99"/>
    <w:rsid w:val="00377896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  <w:ind w:hanging="18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4">
    <w:name w:val="Style44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57">
    <w:name w:val="Font Style57"/>
    <w:uiPriority w:val="99"/>
    <w:rsid w:val="00377896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uiPriority w:val="99"/>
    <w:rsid w:val="00377896"/>
    <w:rPr>
      <w:rFonts w:ascii="Arial" w:hAnsi="Arial" w:cs="Arial"/>
      <w:sz w:val="20"/>
      <w:szCs w:val="20"/>
    </w:rPr>
  </w:style>
  <w:style w:type="character" w:customStyle="1" w:styleId="FontStyle65">
    <w:name w:val="Font Style65"/>
    <w:uiPriority w:val="99"/>
    <w:rsid w:val="00377896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uiPriority w:val="99"/>
    <w:rsid w:val="00377896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67">
    <w:name w:val="Font Style67"/>
    <w:uiPriority w:val="99"/>
    <w:rsid w:val="00377896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377896"/>
    <w:pPr>
      <w:spacing w:before="100" w:after="100"/>
      <w:jc w:val="both"/>
    </w:pPr>
  </w:style>
  <w:style w:type="character" w:customStyle="1" w:styleId="FontStyle13">
    <w:name w:val="Font Style13"/>
    <w:rsid w:val="00377896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377896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NormalnyWeb3">
    <w:name w:val="Normalny (Web)3"/>
    <w:basedOn w:val="Normalny"/>
    <w:rsid w:val="00377896"/>
    <w:pPr>
      <w:spacing w:before="100" w:after="100"/>
      <w:jc w:val="both"/>
    </w:pPr>
  </w:style>
  <w:style w:type="character" w:customStyle="1" w:styleId="FontStyle58">
    <w:name w:val="Font Style58"/>
    <w:rsid w:val="00377896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778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NormalnyWeb4">
    <w:name w:val="Normalny (Web)4"/>
    <w:basedOn w:val="Normalny"/>
    <w:rsid w:val="00377896"/>
    <w:pPr>
      <w:spacing w:before="100" w:after="100"/>
      <w:jc w:val="both"/>
    </w:pPr>
  </w:style>
  <w:style w:type="character" w:customStyle="1" w:styleId="apple-style-span">
    <w:name w:val="apple-style-span"/>
    <w:basedOn w:val="Domylnaczcionkaakapitu"/>
    <w:rsid w:val="00377896"/>
  </w:style>
  <w:style w:type="character" w:customStyle="1" w:styleId="Nagwek40">
    <w:name w:val="Nagłówek #4_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link w:val="Teksttreci0"/>
    <w:rsid w:val="00377896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77896"/>
    <w:pPr>
      <w:shd w:val="clear" w:color="auto" w:fill="FFFFFF"/>
      <w:spacing w:before="360" w:after="60" w:line="0" w:lineRule="atLeast"/>
      <w:ind w:hanging="9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1">
    <w:name w:val="Nagłówek #4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lubstopka">
    <w:name w:val="Nagłówek lub stopka_"/>
    <w:link w:val="Nagweklubstopka0"/>
    <w:rsid w:val="00377896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377896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95pt">
    <w:name w:val="Nagłówek lub stopka + 9;5 pt"/>
    <w:rsid w:val="00377896"/>
    <w:rPr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link w:val="Teksttreci20"/>
    <w:rsid w:val="00377896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6">
    <w:name w:val="Tekst treści (6)_"/>
    <w:link w:val="Teksttreci60"/>
    <w:rsid w:val="00377896"/>
    <w:rPr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11ptKursywa">
    <w:name w:val="Nagłówek lub stopka + 11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link w:val="Nagwek22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TeksttreciKursywa">
    <w:name w:val="Tekst treści + 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10">
    <w:name w:val="Tekst treści (10)_"/>
    <w:link w:val="Teksttreci100"/>
    <w:rsid w:val="00377896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377896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  <w:lang w:eastAsia="en-US"/>
    </w:rPr>
  </w:style>
  <w:style w:type="character" w:customStyle="1" w:styleId="Teksttreci11">
    <w:name w:val="Tekst treści (11)_"/>
    <w:link w:val="Teksttreci110"/>
    <w:rsid w:val="00377896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377896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  <w:lang w:eastAsia="en-US"/>
    </w:rPr>
  </w:style>
  <w:style w:type="character" w:customStyle="1" w:styleId="Nagwek23">
    <w:name w:val="Nagłówek #2 (3)_"/>
    <w:link w:val="Nagwek23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30">
    <w:name w:val="Nagłówek #3_"/>
    <w:link w:val="Nagwek31"/>
    <w:rsid w:val="00377896"/>
    <w:rPr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77896"/>
    <w:pPr>
      <w:shd w:val="clear" w:color="auto" w:fill="FFFFFF"/>
      <w:spacing w:before="540" w:after="300" w:line="0" w:lineRule="atLeast"/>
      <w:outlineLvl w:val="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grubienieNagweklubstopka115ptOdstpy3pt">
    <w:name w:val="Pogrubienie;Nagłówek lub stopka + 11;5 pt;Odstępy 3 pt"/>
    <w:rsid w:val="003778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link w:val="Nagwek240"/>
    <w:rsid w:val="00377896"/>
    <w:rPr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377896"/>
    <w:pPr>
      <w:shd w:val="clear" w:color="auto" w:fill="FFFFFF"/>
      <w:spacing w:before="540" w:after="300" w:line="0" w:lineRule="atLeast"/>
      <w:outlineLvl w:val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12">
    <w:name w:val="Tekst treści (12)_"/>
    <w:link w:val="Teksttreci120"/>
    <w:rsid w:val="00377896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377896"/>
    <w:pPr>
      <w:shd w:val="clear" w:color="auto" w:fill="FFFFFF"/>
      <w:spacing w:after="120" w:line="0" w:lineRule="atLeast"/>
      <w:ind w:hanging="4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3">
    <w:name w:val="Tekst treści (13)_"/>
    <w:link w:val="Teksttreci130"/>
    <w:rsid w:val="00377896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377896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  <w:lang w:eastAsia="en-US"/>
    </w:rPr>
  </w:style>
  <w:style w:type="character" w:customStyle="1" w:styleId="Nagwek25">
    <w:name w:val="Nagłówek #2 (5)_"/>
    <w:link w:val="Nagwek25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377896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42">
    <w:name w:val="Nagłówek #4 (2)_"/>
    <w:link w:val="Nagwek420"/>
    <w:rsid w:val="00377896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377896"/>
    <w:pPr>
      <w:shd w:val="clear" w:color="auto" w:fill="FFFFFF"/>
      <w:spacing w:before="480" w:line="0" w:lineRule="atLeast"/>
      <w:outlineLvl w:val="3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6">
    <w:name w:val="Tekst treści (16)_"/>
    <w:link w:val="Teksttreci160"/>
    <w:rsid w:val="00377896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377896"/>
    <w:pPr>
      <w:shd w:val="clear" w:color="auto" w:fill="FFFFFF"/>
      <w:spacing w:after="480" w:line="326" w:lineRule="exact"/>
      <w:jc w:val="center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Teksttreci16135pt">
    <w:name w:val="Tekst treści (16) + 13;5 pt"/>
    <w:rsid w:val="00377896"/>
    <w:rPr>
      <w:sz w:val="27"/>
      <w:szCs w:val="27"/>
      <w:shd w:val="clear" w:color="auto" w:fill="FFFFFF"/>
    </w:rPr>
  </w:style>
  <w:style w:type="character" w:customStyle="1" w:styleId="Teksttreci14">
    <w:name w:val="Tekst treści (14)_"/>
    <w:link w:val="Teksttreci140"/>
    <w:rsid w:val="00377896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5">
    <w:name w:val="Tekst treści (15)_"/>
    <w:link w:val="Teksttreci150"/>
    <w:rsid w:val="00377896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Podpistabeli">
    <w:name w:val="Podpis tabeli_"/>
    <w:link w:val="Podpistabeli0"/>
    <w:rsid w:val="00377896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Teksttreci17">
    <w:name w:val="Tekst treści (17)_"/>
    <w:link w:val="Teksttreci170"/>
    <w:rsid w:val="00377896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377896"/>
    <w:pPr>
      <w:shd w:val="clear" w:color="auto" w:fill="FFFFFF"/>
      <w:spacing w:after="138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Nagwek20">
    <w:name w:val="Nagłówek #2_"/>
    <w:link w:val="Nagwek21"/>
    <w:rsid w:val="00377896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377896"/>
    <w:pPr>
      <w:shd w:val="clear" w:color="auto" w:fill="FFFFFF"/>
      <w:spacing w:before="1380" w:after="900" w:line="0" w:lineRule="atLeast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8">
    <w:name w:val="Tekst treści (18)_"/>
    <w:link w:val="Teksttreci180"/>
    <w:rsid w:val="00377896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377896"/>
    <w:pPr>
      <w:shd w:val="clear" w:color="auto" w:fill="FFFFFF"/>
      <w:spacing w:before="720" w:after="1560" w:line="0" w:lineRule="atLeas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Nagwek26">
    <w:name w:val="Nagłówek #2 (6)_"/>
    <w:link w:val="Nagwek260"/>
    <w:rsid w:val="00377896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0">
    <w:name w:val="Nagłówek #2 (6)"/>
    <w:basedOn w:val="Normalny"/>
    <w:link w:val="Nagwek26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  <w:lang w:eastAsia="en-US"/>
    </w:rPr>
  </w:style>
  <w:style w:type="character" w:customStyle="1" w:styleId="Teksttreci2Bezpogrubienia">
    <w:name w:val="Tekst treści (2) + Bez pogrubienia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6Odstpy1pt">
    <w:name w:val="Tekst treści (6) + Odstępy 1 pt"/>
    <w:rsid w:val="00377896"/>
    <w:rPr>
      <w:spacing w:val="30"/>
      <w:sz w:val="22"/>
      <w:szCs w:val="22"/>
      <w:shd w:val="clear" w:color="auto" w:fill="FFFFFF"/>
    </w:rPr>
  </w:style>
  <w:style w:type="character" w:customStyle="1" w:styleId="Teksttreci19">
    <w:name w:val="Tekst treści (19)_"/>
    <w:link w:val="Teksttreci190"/>
    <w:rsid w:val="00377896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377896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  <w:lang w:eastAsia="en-US"/>
    </w:rPr>
  </w:style>
  <w:style w:type="character" w:customStyle="1" w:styleId="Teksttreci200">
    <w:name w:val="Tekst treści (20)_"/>
    <w:link w:val="Teksttreci201"/>
    <w:rsid w:val="00377896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tekst">
    <w:name w:val="tekst"/>
    <w:basedOn w:val="Normalny"/>
    <w:rsid w:val="00377896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Listanumerowana2">
    <w:name w:val="List Number 2"/>
    <w:basedOn w:val="Normalny"/>
    <w:rsid w:val="00377896"/>
    <w:pPr>
      <w:numPr>
        <w:numId w:val="1"/>
      </w:numPr>
      <w:contextualSpacing/>
    </w:pPr>
  </w:style>
  <w:style w:type="paragraph" w:styleId="Lista2">
    <w:name w:val="List 2"/>
    <w:basedOn w:val="Normalny"/>
    <w:rsid w:val="00377896"/>
    <w:pPr>
      <w:ind w:left="566" w:hanging="283"/>
      <w:contextualSpacing/>
    </w:pPr>
  </w:style>
  <w:style w:type="paragraph" w:styleId="Listapunktowana2">
    <w:name w:val="List Bullet 2"/>
    <w:basedOn w:val="Normalny"/>
    <w:autoRedefine/>
    <w:rsid w:val="00377896"/>
    <w:pPr>
      <w:tabs>
        <w:tab w:val="left" w:pos="708"/>
      </w:tabs>
    </w:pPr>
    <w:rPr>
      <w:sz w:val="24"/>
      <w:szCs w:val="24"/>
    </w:rPr>
  </w:style>
  <w:style w:type="paragraph" w:customStyle="1" w:styleId="Wcietyzkresk13">
    <w:name w:val="Wciety zkresk1 3"/>
    <w:basedOn w:val="Normalny"/>
    <w:rsid w:val="00377896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sz w:val="24"/>
    </w:rPr>
  </w:style>
  <w:style w:type="paragraph" w:customStyle="1" w:styleId="zwykly">
    <w:name w:val="zwykly"/>
    <w:basedOn w:val="Normalny"/>
    <w:rsid w:val="00377896"/>
    <w:pPr>
      <w:tabs>
        <w:tab w:val="left" w:pos="397"/>
        <w:tab w:val="left" w:pos="794"/>
        <w:tab w:val="left" w:pos="1191"/>
      </w:tabs>
      <w:spacing w:line="360" w:lineRule="atLeast"/>
    </w:pPr>
    <w:rPr>
      <w:sz w:val="24"/>
      <w:szCs w:val="24"/>
      <w:lang w:val="en-GB"/>
    </w:rPr>
  </w:style>
  <w:style w:type="character" w:styleId="Pogrubienie">
    <w:name w:val="Strong"/>
    <w:uiPriority w:val="22"/>
    <w:qFormat/>
    <w:rsid w:val="00377896"/>
    <w:rPr>
      <w:b/>
      <w:bCs/>
    </w:rPr>
  </w:style>
  <w:style w:type="paragraph" w:customStyle="1" w:styleId="Zwykytekst1">
    <w:name w:val="Zwykły tekst1"/>
    <w:basedOn w:val="Normalny"/>
    <w:rsid w:val="00377896"/>
    <w:pPr>
      <w:suppressAutoHyphens/>
    </w:pPr>
    <w:rPr>
      <w:rFonts w:ascii="Courier New" w:hAnsi="Courier New"/>
      <w:lang w:eastAsia="ar-SA"/>
    </w:rPr>
  </w:style>
  <w:style w:type="character" w:styleId="Tekstzastpczy">
    <w:name w:val="Placeholder Text"/>
    <w:uiPriority w:val="99"/>
    <w:semiHidden/>
    <w:rsid w:val="00377896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77896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7789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unhideWhenUsed/>
    <w:rsid w:val="00377896"/>
    <w:rPr>
      <w:vertAlign w:val="superscript"/>
    </w:rPr>
  </w:style>
  <w:style w:type="character" w:customStyle="1" w:styleId="apple-converted-space">
    <w:name w:val="apple-converted-space"/>
    <w:basedOn w:val="Domylnaczcionkaakapitu"/>
    <w:rsid w:val="00377896"/>
  </w:style>
  <w:style w:type="character" w:customStyle="1" w:styleId="postbody">
    <w:name w:val="postbody"/>
    <w:basedOn w:val="Domylnaczcionkaakapitu"/>
    <w:rsid w:val="00377896"/>
  </w:style>
  <w:style w:type="paragraph" w:customStyle="1" w:styleId="Tekstpodstawowywciety2">
    <w:name w:val="Tekst podstawowy wciety 2"/>
    <w:basedOn w:val="Normalny"/>
    <w:next w:val="Normalny"/>
    <w:rsid w:val="00377896"/>
    <w:pPr>
      <w:autoSpaceDE w:val="0"/>
      <w:autoSpaceDN w:val="0"/>
      <w:adjustRightInd w:val="0"/>
    </w:pPr>
    <w:rPr>
      <w:rFonts w:ascii="TimesNewRoman,Bold" w:hAnsi="TimesNewRoman,Bold"/>
      <w:sz w:val="24"/>
    </w:rPr>
  </w:style>
  <w:style w:type="paragraph" w:customStyle="1" w:styleId="Tekstpodstawowywcity21">
    <w:name w:val="Tekst podstawowy wcięty 21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Tekstpodstawowywcity22">
    <w:name w:val="Tekst podstawowy wcięty 22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Standard">
    <w:name w:val="Standard"/>
    <w:rsid w:val="0037789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en-US" w:eastAsia="zh-CN" w:bidi="hi-IN"/>
    </w:rPr>
  </w:style>
  <w:style w:type="paragraph" w:customStyle="1" w:styleId="Stopka1">
    <w:name w:val="Stopka1"/>
    <w:basedOn w:val="Standard"/>
    <w:rsid w:val="00377896"/>
    <w:pPr>
      <w:suppressLineNumbers/>
      <w:tabs>
        <w:tab w:val="center" w:pos="4320"/>
        <w:tab w:val="right" w:pos="8640"/>
      </w:tabs>
    </w:pPr>
  </w:style>
  <w:style w:type="paragraph" w:customStyle="1" w:styleId="Tekstpodstawowywcity23">
    <w:name w:val="Tekst podstawowy wcięty 23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character" w:customStyle="1" w:styleId="st">
    <w:name w:val="st"/>
    <w:basedOn w:val="Domylnaczcionkaakapitu"/>
    <w:rsid w:val="00377896"/>
  </w:style>
  <w:style w:type="character" w:styleId="Uwydatnienie">
    <w:name w:val="Emphasis"/>
    <w:uiPriority w:val="20"/>
    <w:qFormat/>
    <w:rsid w:val="00377896"/>
    <w:rPr>
      <w:i/>
      <w:iCs/>
    </w:rPr>
  </w:style>
  <w:style w:type="paragraph" w:customStyle="1" w:styleId="Akapitzlist2">
    <w:name w:val="Akapit z listą2"/>
    <w:basedOn w:val="Normalny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377896"/>
    <w:pPr>
      <w:spacing w:line="197" w:lineRule="atLeast"/>
    </w:pPr>
    <w:rPr>
      <w:rFonts w:ascii="Classic EFN" w:eastAsiaTheme="minorHAnsi" w:hAnsi="Classic EFN" w:cstheme="minorBidi"/>
      <w:color w:val="auto"/>
    </w:rPr>
  </w:style>
  <w:style w:type="paragraph" w:customStyle="1" w:styleId="NormalBold">
    <w:name w:val="NormalBold"/>
    <w:basedOn w:val="Normalny"/>
    <w:link w:val="NormalBoldChar"/>
    <w:rsid w:val="00377896"/>
    <w:pPr>
      <w:widowControl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37789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377896"/>
    <w:rPr>
      <w:b/>
      <w:i/>
      <w:spacing w:val="0"/>
    </w:rPr>
  </w:style>
  <w:style w:type="paragraph" w:customStyle="1" w:styleId="Text1">
    <w:name w:val="Text 1"/>
    <w:basedOn w:val="Normalny"/>
    <w:rsid w:val="00377896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377896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377896"/>
    <w:pPr>
      <w:numPr>
        <w:numId w:val="2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377896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377896"/>
    <w:pPr>
      <w:numPr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377896"/>
    <w:pPr>
      <w:numPr>
        <w:ilvl w:val="1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377896"/>
    <w:pPr>
      <w:numPr>
        <w:ilvl w:val="2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377896"/>
    <w:pPr>
      <w:numPr>
        <w:ilvl w:val="3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37789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37789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377896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numbering" w:customStyle="1" w:styleId="WWNum2">
    <w:name w:val="WWNum2"/>
    <w:basedOn w:val="Bezlisty"/>
    <w:rsid w:val="00377896"/>
    <w:pPr>
      <w:numPr>
        <w:numId w:val="6"/>
      </w:numPr>
    </w:pPr>
  </w:style>
  <w:style w:type="numbering" w:customStyle="1" w:styleId="WWNum10">
    <w:name w:val="WWNum10"/>
    <w:basedOn w:val="Bezlisty"/>
    <w:rsid w:val="00377896"/>
    <w:pPr>
      <w:numPr>
        <w:numId w:val="123"/>
      </w:numPr>
    </w:pPr>
  </w:style>
  <w:style w:type="numbering" w:customStyle="1" w:styleId="WWNum29">
    <w:name w:val="WWNum29"/>
    <w:basedOn w:val="Bezlisty"/>
    <w:rsid w:val="00377896"/>
    <w:pPr>
      <w:numPr>
        <w:numId w:val="7"/>
      </w:numPr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3778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-1">
    <w:name w:val="E-1"/>
    <w:basedOn w:val="Normalny"/>
    <w:rsid w:val="00C24DB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Edward">
    <w:name w:val="Edward"/>
    <w:basedOn w:val="Normalny"/>
    <w:rsid w:val="00C24DBD"/>
    <w:rPr>
      <w:rFonts w:ascii="Tms Rmn" w:hAnsi="Tms Rmn"/>
      <w:noProof/>
    </w:rPr>
  </w:style>
  <w:style w:type="paragraph" w:customStyle="1" w:styleId="Nagwek11">
    <w:name w:val="Nagłówek 11"/>
    <w:basedOn w:val="Normalny"/>
    <w:rsid w:val="00C24DBD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C24DBD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customStyle="1" w:styleId="Akapitzlist1">
    <w:name w:val="Akapit z listą1"/>
    <w:basedOn w:val="Normalny"/>
    <w:qFormat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Akapitzlist3">
    <w:name w:val="Akapit z listą3"/>
    <w:basedOn w:val="Normalny"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gwp0fa1a083msonormal">
    <w:name w:val="gwp0fa1a083_msonormal"/>
    <w:basedOn w:val="Normalny"/>
    <w:rsid w:val="007F74CC"/>
    <w:pPr>
      <w:spacing w:before="100" w:beforeAutospacing="1" w:after="100" w:afterAutospacing="1"/>
    </w:pPr>
    <w:rPr>
      <w:sz w:val="24"/>
      <w:szCs w:val="24"/>
    </w:rPr>
  </w:style>
  <w:style w:type="numbering" w:customStyle="1" w:styleId="StylStylPunktowane11ptPogrubienieKonspektynumerowaneTim121">
    <w:name w:val="Styl Styl Punktowane 11 pt Pogrubienie + Konspekty numerowane Tim...121"/>
    <w:rsid w:val="003B4371"/>
    <w:pPr>
      <w:numPr>
        <w:numId w:val="12"/>
      </w:numPr>
    </w:pPr>
  </w:style>
  <w:style w:type="numbering" w:customStyle="1" w:styleId="StylStylPunktowane11ptPogrubienieKonspektynumerowaneTim3">
    <w:name w:val="Styl Styl Punktowane 11 pt Pogrubienie + Konspekty numerowane Tim...3"/>
    <w:rsid w:val="00843C85"/>
    <w:pPr>
      <w:numPr>
        <w:numId w:val="13"/>
      </w:numPr>
    </w:pPr>
  </w:style>
  <w:style w:type="paragraph" w:customStyle="1" w:styleId="Normalny1">
    <w:name w:val="Normalny1"/>
    <w:rsid w:val="006B6DD0"/>
    <w:pPr>
      <w:spacing w:after="0"/>
    </w:pPr>
    <w:rPr>
      <w:rFonts w:ascii="Arial" w:eastAsia="Arial" w:hAnsi="Arial" w:cs="Arial"/>
      <w:lang w:eastAsia="pl-PL"/>
    </w:rPr>
  </w:style>
  <w:style w:type="character" w:customStyle="1" w:styleId="highlight">
    <w:name w:val="highlight"/>
    <w:basedOn w:val="Domylnaczcionkaakapitu"/>
    <w:rsid w:val="002F03E3"/>
  </w:style>
  <w:style w:type="character" w:customStyle="1" w:styleId="markedcontent">
    <w:name w:val="markedcontent"/>
    <w:basedOn w:val="Domylnaczcionkaakapitu"/>
    <w:rsid w:val="004842A5"/>
  </w:style>
  <w:style w:type="numbering" w:customStyle="1" w:styleId="Bezlisty1">
    <w:name w:val="Bez listy1"/>
    <w:next w:val="Bezlisty"/>
    <w:uiPriority w:val="99"/>
    <w:semiHidden/>
    <w:unhideWhenUsed/>
    <w:rsid w:val="009D1B41"/>
  </w:style>
  <w:style w:type="paragraph" w:customStyle="1" w:styleId="FR4">
    <w:name w:val="FR4"/>
    <w:rsid w:val="009D1B41"/>
    <w:pPr>
      <w:widowControl w:val="0"/>
      <w:spacing w:after="0" w:line="280" w:lineRule="auto"/>
      <w:ind w:left="240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customStyle="1" w:styleId="Text">
    <w:name w:val="Text"/>
    <w:basedOn w:val="Normalny"/>
    <w:rsid w:val="009D1B41"/>
    <w:pPr>
      <w:tabs>
        <w:tab w:val="left" w:pos="567"/>
      </w:tabs>
      <w:spacing w:before="60" w:after="60" w:line="280" w:lineRule="exact"/>
      <w:ind w:firstLine="567"/>
      <w:jc w:val="both"/>
    </w:pPr>
    <w:rPr>
      <w:sz w:val="24"/>
    </w:rPr>
  </w:style>
  <w:style w:type="paragraph" w:styleId="Tekstpodstawowyzwciciem2">
    <w:name w:val="Body Text First Indent 2"/>
    <w:basedOn w:val="Tekstpodstawowywcity"/>
    <w:link w:val="Tekstpodstawowyzwciciem2Znak"/>
    <w:rsid w:val="009D1B41"/>
    <w:pPr>
      <w:ind w:firstLine="210"/>
    </w:pPr>
    <w:rPr>
      <w:sz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1B4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oziom1-czesc">
    <w:name w:val="Poziom 1 -czesc"/>
    <w:basedOn w:val="Normalny"/>
    <w:rsid w:val="009D1B41"/>
    <w:pPr>
      <w:numPr>
        <w:numId w:val="25"/>
      </w:numPr>
    </w:pPr>
    <w:rPr>
      <w:sz w:val="24"/>
    </w:rPr>
  </w:style>
  <w:style w:type="paragraph" w:customStyle="1" w:styleId="Poziom2-pkt">
    <w:name w:val="Poziom 2 - pkt"/>
    <w:basedOn w:val="Normalny"/>
    <w:rsid w:val="009D1B41"/>
    <w:pPr>
      <w:numPr>
        <w:numId w:val="26"/>
      </w:numPr>
      <w:ind w:hanging="396"/>
    </w:pPr>
    <w:rPr>
      <w:sz w:val="24"/>
    </w:rPr>
  </w:style>
  <w:style w:type="paragraph" w:customStyle="1" w:styleId="Poziom3-ppkt">
    <w:name w:val="Poziom 3 - ppkt"/>
    <w:basedOn w:val="Normalny"/>
    <w:rsid w:val="009D1B41"/>
    <w:pPr>
      <w:numPr>
        <w:ilvl w:val="1"/>
        <w:numId w:val="26"/>
      </w:numPr>
      <w:tabs>
        <w:tab w:val="num" w:pos="1134"/>
      </w:tabs>
      <w:ind w:left="1134" w:hanging="397"/>
    </w:pPr>
    <w:rPr>
      <w:sz w:val="24"/>
    </w:rPr>
  </w:style>
  <w:style w:type="paragraph" w:customStyle="1" w:styleId="F3dotyczy">
    <w:name w:val="F3_dotyczy"/>
    <w:aliases w:val="załącznik"/>
    <w:basedOn w:val="Normalny"/>
    <w:rsid w:val="009D1B41"/>
    <w:rPr>
      <w:sz w:val="24"/>
    </w:rPr>
  </w:style>
  <w:style w:type="paragraph" w:customStyle="1" w:styleId="F4AKAPIT">
    <w:name w:val="F4_AKAPIT"/>
    <w:basedOn w:val="Normalny"/>
    <w:rsid w:val="009D1B41"/>
    <w:pPr>
      <w:ind w:firstLine="709"/>
      <w:jc w:val="both"/>
    </w:pPr>
    <w:rPr>
      <w:sz w:val="24"/>
    </w:rPr>
  </w:style>
  <w:style w:type="character" w:customStyle="1" w:styleId="Domylnaczcionkaakapitu1">
    <w:name w:val="Domyślna czcionka akapitu1"/>
    <w:rsid w:val="009D1B41"/>
  </w:style>
  <w:style w:type="paragraph" w:customStyle="1" w:styleId="Akapitzlist12">
    <w:name w:val="Akapit z listą12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5">
    <w:name w:val="Akapit z listą5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ny"/>
    <w:rsid w:val="009D1B41"/>
    <w:pPr>
      <w:suppressAutoHyphens/>
    </w:pPr>
    <w:rPr>
      <w:rFonts w:cs="Calibri"/>
      <w:kern w:val="1"/>
      <w:sz w:val="24"/>
      <w:szCs w:val="24"/>
      <w:lang w:eastAsia="ar-SA"/>
    </w:rPr>
  </w:style>
  <w:style w:type="paragraph" w:customStyle="1" w:styleId="Texte1xx">
    <w:name w:val="Texte 1.xx"/>
    <w:basedOn w:val="Normalny"/>
    <w:uiPriority w:val="99"/>
    <w:rsid w:val="009D1B41"/>
    <w:pPr>
      <w:suppressAutoHyphens/>
      <w:spacing w:before="120" w:after="120"/>
      <w:ind w:left="1418" w:firstLine="1"/>
      <w:jc w:val="both"/>
    </w:pPr>
    <w:rPr>
      <w:rFonts w:ascii="Arial" w:hAnsi="Arial"/>
      <w:sz w:val="22"/>
      <w:lang w:eastAsia="ar-SA"/>
    </w:rPr>
  </w:style>
  <w:style w:type="paragraph" w:customStyle="1" w:styleId="Akapitzlist11">
    <w:name w:val="Akapit z listą11"/>
    <w:basedOn w:val="Normalny"/>
    <w:uiPriority w:val="99"/>
    <w:rsid w:val="009D1B41"/>
    <w:pPr>
      <w:suppressAutoHyphens/>
      <w:spacing w:after="120" w:line="100" w:lineRule="atLeast"/>
      <w:ind w:left="720"/>
      <w:jc w:val="both"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ng-binding">
    <w:name w:val="ng-binding"/>
    <w:basedOn w:val="Domylnaczcionkaakapitu"/>
    <w:rsid w:val="009D1B41"/>
  </w:style>
  <w:style w:type="numbering" w:customStyle="1" w:styleId="Bezlisty11">
    <w:name w:val="Bez listy11"/>
    <w:next w:val="Bezlisty"/>
    <w:uiPriority w:val="99"/>
    <w:semiHidden/>
    <w:unhideWhenUsed/>
    <w:rsid w:val="009D1B4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6E20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255D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0329C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91E76"/>
    <w:rPr>
      <w:color w:val="605E5C"/>
      <w:shd w:val="clear" w:color="auto" w:fill="E1DFDD"/>
    </w:rPr>
  </w:style>
  <w:style w:type="numbering" w:customStyle="1" w:styleId="Bezlisty2">
    <w:name w:val="Bez listy2"/>
    <w:next w:val="Bezlisty"/>
    <w:uiPriority w:val="99"/>
    <w:semiHidden/>
    <w:unhideWhenUsed/>
    <w:rsid w:val="00702147"/>
  </w:style>
  <w:style w:type="character" w:customStyle="1" w:styleId="Tekstpodstawowy3Znak1">
    <w:name w:val="Tekst podstawowy 3 Znak1"/>
    <w:basedOn w:val="Domylnaczcionkaakapitu"/>
    <w:uiPriority w:val="99"/>
    <w:semiHidden/>
    <w:rsid w:val="00702147"/>
    <w:rPr>
      <w:rFonts w:ascii="Times New Roman" w:eastAsia="Times New Roman" w:hAnsi="Times New Roman" w:cs="Times New Roman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rsid w:val="00702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">
    <w:name w:val="WW8Num2014"/>
    <w:rsid w:val="00702147"/>
    <w:pPr>
      <w:numPr>
        <w:numId w:val="37"/>
      </w:numPr>
    </w:pPr>
  </w:style>
  <w:style w:type="character" w:customStyle="1" w:styleId="Znakiprzypiswdolnych">
    <w:name w:val="Znaki przypisów dolnych"/>
    <w:rsid w:val="00702147"/>
    <w:rPr>
      <w:vertAlign w:val="superscript"/>
    </w:rPr>
  </w:style>
  <w:style w:type="character" w:customStyle="1" w:styleId="BezodstpwZnak">
    <w:name w:val="Bez odstępów Znak"/>
    <w:link w:val="Bezodstpw"/>
    <w:locked/>
    <w:rsid w:val="00702147"/>
    <w:rPr>
      <w:rFonts w:ascii="Calibri" w:eastAsia="Times New Roman" w:hAnsi="Calibri" w:cs="Times New Roman"/>
      <w:lang w:eastAsia="pl-PL"/>
    </w:rPr>
  </w:style>
  <w:style w:type="character" w:customStyle="1" w:styleId="hgkelc">
    <w:name w:val="hgkelc"/>
    <w:basedOn w:val="Domylnaczcionkaakapitu"/>
    <w:rsid w:val="00702147"/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6275F4"/>
    <w:rPr>
      <w:color w:val="605E5C"/>
      <w:shd w:val="clear" w:color="auto" w:fill="E1DFDD"/>
    </w:rPr>
  </w:style>
  <w:style w:type="paragraph" w:customStyle="1" w:styleId="Tekstprzypisudolnego1">
    <w:name w:val="Tekst przypisu dolnego1"/>
    <w:basedOn w:val="Normalny"/>
    <w:rsid w:val="003C4E79"/>
    <w:pPr>
      <w:suppressAutoHyphens/>
      <w:spacing w:line="100" w:lineRule="atLeast"/>
    </w:pPr>
    <w:rPr>
      <w:kern w:val="2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230708"/>
  </w:style>
  <w:style w:type="numbering" w:customStyle="1" w:styleId="WW8Num20141">
    <w:name w:val="WW8Num20141"/>
    <w:rsid w:val="00230708"/>
    <w:pPr>
      <w:numPr>
        <w:numId w:val="4"/>
      </w:numPr>
    </w:pPr>
  </w:style>
  <w:style w:type="table" w:customStyle="1" w:styleId="Tabela-Siatka2">
    <w:name w:val="Tabela - Siatka2"/>
    <w:basedOn w:val="Standardowy"/>
    <w:next w:val="Tabela-Siatka"/>
    <w:rsid w:val="006A0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7B0549"/>
    <w:rPr>
      <w:color w:val="605E5C"/>
      <w:shd w:val="clear" w:color="auto" w:fill="E1DFDD"/>
    </w:rPr>
  </w:style>
  <w:style w:type="numbering" w:customStyle="1" w:styleId="Bezlisty4">
    <w:name w:val="Bez listy4"/>
    <w:next w:val="Bezlisty"/>
    <w:uiPriority w:val="99"/>
    <w:semiHidden/>
    <w:unhideWhenUsed/>
    <w:rsid w:val="00635762"/>
  </w:style>
  <w:style w:type="table" w:customStyle="1" w:styleId="Tabela-Siatka3">
    <w:name w:val="Tabela - Siatka3"/>
    <w:basedOn w:val="Standardowy"/>
    <w:next w:val="Tabela-Siatka"/>
    <w:rsid w:val="00635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2">
    <w:name w:val="WW8Num20142"/>
    <w:rsid w:val="00635762"/>
  </w:style>
  <w:style w:type="numbering" w:customStyle="1" w:styleId="WWNum1">
    <w:name w:val="WWNum1"/>
    <w:basedOn w:val="Bezlisty"/>
    <w:rsid w:val="008D6B86"/>
    <w:pPr>
      <w:numPr>
        <w:numId w:val="73"/>
      </w:numPr>
    </w:pPr>
  </w:style>
  <w:style w:type="numbering" w:customStyle="1" w:styleId="WWNum21">
    <w:name w:val="WWNum21"/>
    <w:basedOn w:val="Bezlisty"/>
    <w:rsid w:val="008D6B86"/>
    <w:pPr>
      <w:numPr>
        <w:numId w:val="74"/>
      </w:numPr>
    </w:pPr>
  </w:style>
  <w:style w:type="numbering" w:customStyle="1" w:styleId="WWNum3">
    <w:name w:val="WWNum3"/>
    <w:basedOn w:val="Bezlisty"/>
    <w:rsid w:val="008D6B86"/>
    <w:pPr>
      <w:numPr>
        <w:numId w:val="75"/>
      </w:numPr>
    </w:pPr>
  </w:style>
  <w:style w:type="numbering" w:customStyle="1" w:styleId="WWNum4">
    <w:name w:val="WWNum4"/>
    <w:basedOn w:val="Bezlisty"/>
    <w:rsid w:val="008D6B86"/>
    <w:pPr>
      <w:numPr>
        <w:numId w:val="76"/>
      </w:numPr>
    </w:pPr>
  </w:style>
  <w:style w:type="numbering" w:customStyle="1" w:styleId="WWNum5">
    <w:name w:val="WWNum5"/>
    <w:basedOn w:val="Bezlisty"/>
    <w:rsid w:val="008D6B86"/>
    <w:pPr>
      <w:numPr>
        <w:numId w:val="77"/>
      </w:numPr>
    </w:pPr>
  </w:style>
  <w:style w:type="numbering" w:customStyle="1" w:styleId="WWNum6">
    <w:name w:val="WWNum6"/>
    <w:basedOn w:val="Bezlisty"/>
    <w:rsid w:val="008D6B86"/>
    <w:pPr>
      <w:numPr>
        <w:numId w:val="78"/>
      </w:numPr>
    </w:pPr>
  </w:style>
  <w:style w:type="numbering" w:customStyle="1" w:styleId="WWNum7">
    <w:name w:val="WWNum7"/>
    <w:basedOn w:val="Bezlisty"/>
    <w:rsid w:val="008D6B86"/>
    <w:pPr>
      <w:numPr>
        <w:numId w:val="79"/>
      </w:numPr>
    </w:pPr>
  </w:style>
  <w:style w:type="numbering" w:customStyle="1" w:styleId="WWNum8">
    <w:name w:val="WWNum8"/>
    <w:basedOn w:val="Bezlisty"/>
    <w:rsid w:val="008D6B86"/>
    <w:pPr>
      <w:numPr>
        <w:numId w:val="80"/>
      </w:numPr>
    </w:pPr>
  </w:style>
  <w:style w:type="numbering" w:customStyle="1" w:styleId="WWNum101">
    <w:name w:val="WWNum101"/>
    <w:basedOn w:val="Bezlisty"/>
    <w:rsid w:val="008D6B86"/>
    <w:pPr>
      <w:numPr>
        <w:numId w:val="81"/>
      </w:numPr>
    </w:pPr>
  </w:style>
  <w:style w:type="numbering" w:customStyle="1" w:styleId="WWNum11">
    <w:name w:val="WWNum11"/>
    <w:basedOn w:val="Bezlisty"/>
    <w:rsid w:val="008D6B86"/>
    <w:pPr>
      <w:numPr>
        <w:numId w:val="82"/>
      </w:numPr>
    </w:pPr>
  </w:style>
  <w:style w:type="numbering" w:customStyle="1" w:styleId="WWNum12">
    <w:name w:val="WWNum12"/>
    <w:basedOn w:val="Bezlisty"/>
    <w:rsid w:val="008D6B86"/>
    <w:pPr>
      <w:numPr>
        <w:numId w:val="83"/>
      </w:numPr>
    </w:pPr>
  </w:style>
  <w:style w:type="numbering" w:customStyle="1" w:styleId="WWNum13">
    <w:name w:val="WWNum13"/>
    <w:basedOn w:val="Bezlisty"/>
    <w:rsid w:val="008D6B86"/>
    <w:pPr>
      <w:numPr>
        <w:numId w:val="84"/>
      </w:numPr>
    </w:pPr>
  </w:style>
  <w:style w:type="numbering" w:customStyle="1" w:styleId="WWNum14">
    <w:name w:val="WWNum14"/>
    <w:basedOn w:val="Bezlisty"/>
    <w:rsid w:val="008D6B86"/>
    <w:pPr>
      <w:numPr>
        <w:numId w:val="85"/>
      </w:numPr>
    </w:pPr>
  </w:style>
  <w:style w:type="numbering" w:customStyle="1" w:styleId="WWNum16">
    <w:name w:val="WWNum16"/>
    <w:basedOn w:val="Bezlisty"/>
    <w:rsid w:val="008D6B86"/>
    <w:pPr>
      <w:numPr>
        <w:numId w:val="86"/>
      </w:numPr>
    </w:pPr>
  </w:style>
  <w:style w:type="numbering" w:customStyle="1" w:styleId="Bezlisty5">
    <w:name w:val="Bez listy5"/>
    <w:next w:val="Bezlisty"/>
    <w:uiPriority w:val="99"/>
    <w:semiHidden/>
    <w:unhideWhenUsed/>
    <w:rsid w:val="004315D1"/>
  </w:style>
  <w:style w:type="numbering" w:customStyle="1" w:styleId="WWNum31">
    <w:name w:val="WWNum31"/>
    <w:basedOn w:val="Bezlisty"/>
    <w:rsid w:val="004315D1"/>
    <w:pPr>
      <w:numPr>
        <w:numId w:val="87"/>
      </w:numPr>
    </w:pPr>
  </w:style>
  <w:style w:type="numbering" w:customStyle="1" w:styleId="WWNum32">
    <w:name w:val="WWNum32"/>
    <w:basedOn w:val="Bezlisty"/>
    <w:rsid w:val="004315D1"/>
    <w:pPr>
      <w:numPr>
        <w:numId w:val="88"/>
      </w:numPr>
    </w:pPr>
  </w:style>
  <w:style w:type="numbering" w:customStyle="1" w:styleId="WWNum41">
    <w:name w:val="WWNum41"/>
    <w:basedOn w:val="Bezlisty"/>
    <w:rsid w:val="004315D1"/>
    <w:pPr>
      <w:numPr>
        <w:numId w:val="89"/>
      </w:numPr>
    </w:pPr>
  </w:style>
  <w:style w:type="numbering" w:customStyle="1" w:styleId="WWNum102">
    <w:name w:val="WWNum102"/>
    <w:basedOn w:val="Bezlisty"/>
    <w:rsid w:val="004315D1"/>
    <w:pPr>
      <w:numPr>
        <w:numId w:val="90"/>
      </w:numPr>
    </w:pPr>
  </w:style>
  <w:style w:type="numbering" w:customStyle="1" w:styleId="WWNum121">
    <w:name w:val="WWNum121"/>
    <w:basedOn w:val="Bezlisty"/>
    <w:rsid w:val="004315D1"/>
    <w:pPr>
      <w:numPr>
        <w:numId w:val="91"/>
      </w:numPr>
    </w:pPr>
  </w:style>
  <w:style w:type="numbering" w:customStyle="1" w:styleId="WWNum103">
    <w:name w:val="WWNum103"/>
    <w:basedOn w:val="Bezlisty"/>
    <w:rsid w:val="0027271B"/>
    <w:pPr>
      <w:numPr>
        <w:numId w:val="92"/>
      </w:numPr>
    </w:pPr>
  </w:style>
  <w:style w:type="table" w:customStyle="1" w:styleId="Tabela-Siatka4">
    <w:name w:val="Tabela - Siatka4"/>
    <w:basedOn w:val="Standardowy"/>
    <w:next w:val="Tabela-Siatka"/>
    <w:uiPriority w:val="59"/>
    <w:rsid w:val="00581E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907D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31">
    <w:name w:val="WWNum1031"/>
    <w:basedOn w:val="Bezlisty"/>
    <w:rsid w:val="00AA01C7"/>
    <w:pPr>
      <w:numPr>
        <w:numId w:val="106"/>
      </w:numPr>
    </w:pPr>
  </w:style>
  <w:style w:type="table" w:customStyle="1" w:styleId="Tabela-Siatka6">
    <w:name w:val="Tabela - Siatka6"/>
    <w:basedOn w:val="Standardowy"/>
    <w:next w:val="Tabela-Siatka"/>
    <w:uiPriority w:val="59"/>
    <w:rsid w:val="008709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A41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8D0449"/>
  </w:style>
  <w:style w:type="numbering" w:customStyle="1" w:styleId="Bezlisty12">
    <w:name w:val="Bez listy12"/>
    <w:next w:val="Bezlisty"/>
    <w:uiPriority w:val="99"/>
    <w:semiHidden/>
    <w:unhideWhenUsed/>
    <w:rsid w:val="008D0449"/>
  </w:style>
  <w:style w:type="table" w:customStyle="1" w:styleId="Tabela-Siatka8">
    <w:name w:val="Tabela - Siatka8"/>
    <w:basedOn w:val="Standardowy"/>
    <w:next w:val="Tabela-Siatka"/>
    <w:rsid w:val="008D04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3">
    <w:name w:val="WW8Num20143"/>
    <w:rsid w:val="008D0449"/>
    <w:pPr>
      <w:numPr>
        <w:numId w:val="5"/>
      </w:numPr>
    </w:pPr>
  </w:style>
  <w:style w:type="numbering" w:customStyle="1" w:styleId="Bezlisty7">
    <w:name w:val="Bez listy7"/>
    <w:next w:val="Bezlisty"/>
    <w:uiPriority w:val="99"/>
    <w:semiHidden/>
    <w:unhideWhenUsed/>
    <w:rsid w:val="00936DDB"/>
  </w:style>
  <w:style w:type="numbering" w:customStyle="1" w:styleId="Bezlisty13">
    <w:name w:val="Bez listy13"/>
    <w:next w:val="Bezlisty"/>
    <w:uiPriority w:val="99"/>
    <w:semiHidden/>
    <w:unhideWhenUsed/>
    <w:rsid w:val="00936DDB"/>
  </w:style>
  <w:style w:type="numbering" w:customStyle="1" w:styleId="WW8Num20144">
    <w:name w:val="WW8Num20144"/>
    <w:rsid w:val="00936DDB"/>
    <w:pPr>
      <w:numPr>
        <w:numId w:val="161"/>
      </w:numPr>
    </w:pPr>
  </w:style>
  <w:style w:type="numbering" w:customStyle="1" w:styleId="WWNum33">
    <w:name w:val="WWNum33"/>
    <w:basedOn w:val="Bezlisty"/>
    <w:rsid w:val="00936DDB"/>
    <w:pPr>
      <w:numPr>
        <w:numId w:val="140"/>
      </w:numPr>
    </w:pPr>
  </w:style>
  <w:style w:type="numbering" w:customStyle="1" w:styleId="WWNum42">
    <w:name w:val="WWNum42"/>
    <w:basedOn w:val="Bezlisty"/>
    <w:rsid w:val="00936DDB"/>
    <w:pPr>
      <w:numPr>
        <w:numId w:val="141"/>
      </w:numPr>
    </w:pPr>
  </w:style>
  <w:style w:type="numbering" w:customStyle="1" w:styleId="WWNum15">
    <w:name w:val="WWNum15"/>
    <w:basedOn w:val="Bezlisty"/>
    <w:rsid w:val="00936DDB"/>
    <w:pPr>
      <w:numPr>
        <w:numId w:val="142"/>
      </w:numPr>
    </w:pPr>
  </w:style>
  <w:style w:type="numbering" w:customStyle="1" w:styleId="WWNum104">
    <w:name w:val="WWNum104"/>
    <w:basedOn w:val="Bezlisty"/>
    <w:rsid w:val="00936DDB"/>
    <w:pPr>
      <w:numPr>
        <w:numId w:val="27"/>
      </w:numPr>
    </w:pPr>
  </w:style>
  <w:style w:type="table" w:customStyle="1" w:styleId="Tabela-Siatka9">
    <w:name w:val="Tabela - Siatka9"/>
    <w:basedOn w:val="Standardowy"/>
    <w:next w:val="Tabela-Siatka"/>
    <w:uiPriority w:val="59"/>
    <w:rsid w:val="001F6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40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6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1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33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6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1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4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3D0978-30CB-4548-8E5B-E59CFAB4216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30EC9AD-0117-4C25-8C3A-C53D34DD5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6499</TotalTime>
  <Pages>5</Pages>
  <Words>950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jaworek4272</dc:creator>
  <cp:lastModifiedBy>Mikusek Anna</cp:lastModifiedBy>
  <cp:revision>536</cp:revision>
  <cp:lastPrinted>2025-04-10T10:24:00Z</cp:lastPrinted>
  <dcterms:created xsi:type="dcterms:W3CDTF">2024-06-21T17:12:00Z</dcterms:created>
  <dcterms:modified xsi:type="dcterms:W3CDTF">2025-04-10T11:48:00Z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222d0b6d-d8c5-44fc-b330-3d93fdbf2219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