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D73536">
        <w:rPr>
          <w:rFonts w:ascii="Arial" w:hAnsi="Arial" w:cs="Arial"/>
          <w:b/>
        </w:rPr>
        <w:t xml:space="preserve">Załącznik nr </w:t>
      </w:r>
      <w:r w:rsidR="00B43CBA">
        <w:rPr>
          <w:rFonts w:ascii="Arial" w:hAnsi="Arial" w:cs="Arial"/>
          <w:b/>
        </w:rPr>
        <w:t>5</w:t>
      </w:r>
      <w:r w:rsidRPr="00D73536">
        <w:rPr>
          <w:rFonts w:ascii="Arial" w:hAnsi="Arial" w:cs="Arial"/>
          <w:b/>
        </w:rPr>
        <w:t xml:space="preserve"> do </w:t>
      </w:r>
      <w:r w:rsidR="00843748" w:rsidRPr="00D73536">
        <w:rPr>
          <w:rFonts w:ascii="Arial" w:hAnsi="Arial" w:cs="Arial"/>
          <w:b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223B45" w:rsidRDefault="00FA76D1" w:rsidP="007B3C9B">
      <w:pPr>
        <w:ind w:left="5245" w:firstLine="419"/>
        <w:rPr>
          <w:rFonts w:ascii="Arial" w:hAnsi="Arial" w:cs="Arial"/>
          <w:b/>
          <w:u w:val="single"/>
        </w:rPr>
      </w:pPr>
      <w:r w:rsidRPr="00223B45">
        <w:rPr>
          <w:rFonts w:ascii="Arial" w:hAnsi="Arial" w:cs="Arial"/>
          <w:b/>
          <w:u w:val="single"/>
        </w:rPr>
        <w:t>Zamawiający: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Powiat Gdański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z siedzibą w Pruszczu Gdańskim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ul. Wojska Polskiego 16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>83-000 Pruszcz Gdański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</w:rPr>
      </w:pPr>
      <w:r w:rsidRPr="00223B45">
        <w:rPr>
          <w:rFonts w:ascii="Arial" w:hAnsi="Arial" w:cs="Arial"/>
          <w:b/>
          <w:sz w:val="22"/>
          <w:szCs w:val="22"/>
        </w:rPr>
        <w:t xml:space="preserve"> </w:t>
      </w:r>
      <w:r w:rsidRPr="006A11E8">
        <w:rPr>
          <w:rFonts w:ascii="Arial" w:hAnsi="Arial" w:cs="Arial"/>
          <w:b/>
        </w:rPr>
        <w:t>Wykonawca: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spacing w:after="240"/>
        <w:ind w:right="4820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A76D1" w:rsidRPr="006A11E8" w:rsidRDefault="006A11E8" w:rsidP="00FA76D1">
      <w:pPr>
        <w:spacing w:before="120" w:line="480" w:lineRule="auto"/>
        <w:rPr>
          <w:rFonts w:ascii="Arial" w:hAnsi="Arial" w:cs="Arial"/>
          <w:b/>
        </w:rPr>
      </w:pPr>
      <w:r w:rsidRPr="006A11E8">
        <w:rPr>
          <w:rFonts w:ascii="Arial" w:hAnsi="Arial" w:cs="Arial"/>
          <w:b/>
        </w:rPr>
        <w:t>R</w:t>
      </w:r>
      <w:r w:rsidR="00FA76D1" w:rsidRPr="006A11E8">
        <w:rPr>
          <w:rFonts w:ascii="Arial" w:hAnsi="Arial" w:cs="Arial"/>
          <w:b/>
        </w:rPr>
        <w:t>eprezentowany przez:</w:t>
      </w:r>
    </w:p>
    <w:p w:rsidR="00FA76D1" w:rsidRPr="006A11E8" w:rsidRDefault="00FA76D1" w:rsidP="00FA76D1">
      <w:pPr>
        <w:spacing w:before="120"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Pzp),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1485F" w:rsidRPr="00A337AC" w:rsidRDefault="0011485F" w:rsidP="00751B11">
      <w:pPr>
        <w:suppressAutoHyphens/>
        <w:spacing w:line="360" w:lineRule="auto"/>
        <w:jc w:val="both"/>
        <w:rPr>
          <w:rFonts w:ascii="Arial" w:hAnsi="Arial" w:cs="Arial"/>
        </w:rPr>
      </w:pPr>
      <w:r w:rsidRPr="00A337AC">
        <w:rPr>
          <w:rFonts w:ascii="Arial" w:hAnsi="Arial" w:cs="Arial"/>
        </w:rPr>
        <w:t>Na  potrzeby  postępowania   o  udzielenie  zamówienia   publicznego</w:t>
      </w:r>
      <w:r w:rsidR="00751B11">
        <w:rPr>
          <w:rFonts w:ascii="Arial" w:hAnsi="Arial" w:cs="Arial"/>
        </w:rPr>
        <w:t xml:space="preserve"> pn</w:t>
      </w:r>
      <w:r w:rsidR="004233DA">
        <w:rPr>
          <w:rFonts w:ascii="Arial" w:hAnsi="Arial" w:cs="Arial"/>
        </w:rPr>
        <w:t xml:space="preserve">. </w:t>
      </w:r>
      <w:r w:rsidR="004233DA" w:rsidRPr="0045182B">
        <w:rPr>
          <w:rFonts w:ascii="Arial" w:hAnsi="Arial" w:cs="Arial"/>
          <w:bCs/>
        </w:rPr>
        <w:t>„</w:t>
      </w:r>
      <w:r w:rsidR="004233DA" w:rsidRPr="0045182B">
        <w:rPr>
          <w:rFonts w:ascii="Arial" w:hAnsi="Arial" w:cs="Arial"/>
          <w:szCs w:val="26"/>
        </w:rPr>
        <w:t xml:space="preserve">Wykonanie remontu cząstkowego nawierzchni bitumicznych dróg powiatowych położonych na terenie Powiatu Gdańskiego </w:t>
      </w:r>
      <w:r w:rsidR="004233DA" w:rsidRPr="0045182B">
        <w:rPr>
          <w:rFonts w:ascii="Arial" w:hAnsi="Arial" w:cs="Arial"/>
          <w:szCs w:val="26"/>
        </w:rPr>
        <w:br/>
        <w:t>w 202</w:t>
      </w:r>
      <w:r w:rsidR="00B43CBA">
        <w:rPr>
          <w:rFonts w:ascii="Arial" w:hAnsi="Arial" w:cs="Arial"/>
          <w:szCs w:val="26"/>
        </w:rPr>
        <w:t>5</w:t>
      </w:r>
      <w:r w:rsidR="004233DA" w:rsidRPr="0045182B">
        <w:rPr>
          <w:rFonts w:ascii="Arial" w:hAnsi="Arial" w:cs="Arial"/>
          <w:szCs w:val="26"/>
        </w:rPr>
        <w:t xml:space="preserve"> r.”, </w:t>
      </w:r>
      <w:r w:rsidR="004233DA" w:rsidRPr="0045182B">
        <w:rPr>
          <w:rFonts w:ascii="Arial" w:hAnsi="Arial" w:cs="Arial"/>
        </w:rPr>
        <w:t>sygn. postęp.</w:t>
      </w:r>
      <w:r w:rsidR="004233DA">
        <w:rPr>
          <w:rFonts w:ascii="Arial" w:hAnsi="Arial" w:cs="Arial"/>
        </w:rPr>
        <w:t xml:space="preserve"> ZP</w:t>
      </w:r>
      <w:r w:rsidR="00B43CBA">
        <w:rPr>
          <w:rFonts w:ascii="Arial" w:hAnsi="Arial" w:cs="Arial"/>
        </w:rPr>
        <w:t>iFZ</w:t>
      </w:r>
      <w:r w:rsidR="004233DA">
        <w:rPr>
          <w:rFonts w:ascii="Arial" w:hAnsi="Arial" w:cs="Arial"/>
        </w:rPr>
        <w:t>.272.</w:t>
      </w:r>
      <w:r w:rsidR="00181427">
        <w:rPr>
          <w:rFonts w:ascii="Arial" w:hAnsi="Arial" w:cs="Arial"/>
        </w:rPr>
        <w:t>1.</w:t>
      </w:r>
      <w:r w:rsidR="00B43CBA">
        <w:rPr>
          <w:rFonts w:ascii="Arial" w:hAnsi="Arial" w:cs="Arial"/>
        </w:rPr>
        <w:t>1</w:t>
      </w:r>
      <w:r w:rsidR="004233DA">
        <w:rPr>
          <w:rFonts w:ascii="Arial" w:hAnsi="Arial" w:cs="Arial"/>
        </w:rPr>
        <w:t>2.202</w:t>
      </w:r>
      <w:r w:rsidR="00B43CBA">
        <w:rPr>
          <w:rFonts w:ascii="Arial" w:hAnsi="Arial" w:cs="Arial"/>
        </w:rPr>
        <w:t>5</w:t>
      </w:r>
      <w:r w:rsidR="004233DA">
        <w:rPr>
          <w:rFonts w:ascii="Arial" w:hAnsi="Arial" w:cs="Arial"/>
        </w:rPr>
        <w:t>.</w:t>
      </w:r>
      <w:r w:rsidR="00181427">
        <w:rPr>
          <w:rFonts w:ascii="Arial" w:hAnsi="Arial" w:cs="Arial"/>
        </w:rPr>
        <w:t>K</w:t>
      </w:r>
      <w:r w:rsidR="004233DA">
        <w:rPr>
          <w:rFonts w:ascii="Arial" w:hAnsi="Arial" w:cs="Arial"/>
        </w:rPr>
        <w:t>T</w:t>
      </w:r>
      <w:r w:rsidRPr="00A337AC">
        <w:rPr>
          <w:rFonts w:ascii="Arial" w:hAnsi="Arial" w:cs="Arial"/>
        </w:rPr>
        <w:t xml:space="preserve">, prowadzonego przez Powiat Gdański z siedzibą </w:t>
      </w:r>
      <w:r w:rsidR="004233DA">
        <w:rPr>
          <w:rFonts w:ascii="Arial" w:hAnsi="Arial" w:cs="Arial"/>
        </w:rPr>
        <w:br/>
      </w:r>
      <w:r w:rsidRPr="00A337AC">
        <w:rPr>
          <w:rFonts w:ascii="Arial" w:hAnsi="Arial" w:cs="Arial"/>
        </w:rPr>
        <w:t>w Pruszczu Gdańskim, ul. Wojska Polskiego 16, 83-000 Pruszcz Gdański</w:t>
      </w:r>
      <w:r w:rsidRPr="00A337AC">
        <w:rPr>
          <w:rFonts w:ascii="Arial" w:hAnsi="Arial" w:cs="Arial"/>
          <w:i/>
        </w:rPr>
        <w:t xml:space="preserve">, </w:t>
      </w:r>
      <w:r w:rsidRPr="00A337AC">
        <w:rPr>
          <w:rFonts w:ascii="Arial" w:hAnsi="Arial" w:cs="Arial"/>
        </w:rPr>
        <w:t>oświadczam, co następuje:</w:t>
      </w:r>
    </w:p>
    <w:p w:rsidR="00FA76D1" w:rsidRPr="007B3C9B" w:rsidRDefault="00FA76D1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4677" w:rsidRDefault="00354677" w:rsidP="0035467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>:</w:t>
      </w:r>
    </w:p>
    <w:p w:rsidR="00354677" w:rsidRPr="00354677" w:rsidRDefault="00354677" w:rsidP="00354677">
      <w:pPr>
        <w:widowControl/>
        <w:spacing w:line="360" w:lineRule="auto"/>
        <w:jc w:val="both"/>
        <w:rPr>
          <w:rFonts w:ascii="Arial" w:hAnsi="Arial" w:cs="Arial"/>
          <w:b/>
        </w:rPr>
      </w:pPr>
      <w:r w:rsidRPr="00354677">
        <w:rPr>
          <w:rFonts w:ascii="Arial" w:hAnsi="Arial" w:cs="Arial"/>
          <w:b/>
        </w:rPr>
        <w:t>- art. 108 ust. 1 oraz 109 ust. 1 pkt 4</w:t>
      </w:r>
      <w:r w:rsidR="00B43CBA">
        <w:rPr>
          <w:rFonts w:ascii="Arial" w:hAnsi="Arial" w:cs="Arial"/>
          <w:b/>
        </w:rPr>
        <w:t>,5</w:t>
      </w:r>
      <w:bookmarkStart w:id="0" w:name="_GoBack"/>
      <w:bookmarkEnd w:id="0"/>
      <w:r w:rsidRPr="00354677">
        <w:rPr>
          <w:rFonts w:ascii="Arial" w:hAnsi="Arial" w:cs="Arial"/>
          <w:b/>
        </w:rPr>
        <w:t xml:space="preserve"> i 8 ustawy Pzp</w:t>
      </w:r>
    </w:p>
    <w:p w:rsidR="00354677" w:rsidRDefault="00354677" w:rsidP="00354677">
      <w:pPr>
        <w:spacing w:line="360" w:lineRule="auto"/>
        <w:jc w:val="both"/>
        <w:rPr>
          <w:rFonts w:ascii="Arial" w:hAnsi="Arial" w:cs="Arial"/>
        </w:rPr>
      </w:pPr>
      <w:r w:rsidRPr="00354677">
        <w:rPr>
          <w:rFonts w:ascii="Arial" w:hAnsi="Arial" w:cs="Arial"/>
          <w:b/>
        </w:rPr>
        <w:t>- art. 7 ust. 1 ustawy z dnia 13 kwietnia 2022 r. o szczególnych rozwiązaniach w zakresie przeciwdziałania wspieraniu agresji na Ukrainę oraz służących ochronie bezpieczeństwa narodowego</w:t>
      </w:r>
      <w:r w:rsidRPr="00B914E9">
        <w:rPr>
          <w:rFonts w:ascii="Arial" w:hAnsi="Arial" w:cs="Arial"/>
        </w:rPr>
        <w:t xml:space="preserve"> (Dz. U z 2022 r. poz. 835).</w:t>
      </w:r>
    </w:p>
    <w:p w:rsidR="00751B11" w:rsidRPr="00B914E9" w:rsidRDefault="00751B11" w:rsidP="00354677">
      <w:pPr>
        <w:spacing w:line="360" w:lineRule="auto"/>
        <w:jc w:val="both"/>
        <w:rPr>
          <w:rFonts w:ascii="Arial" w:hAnsi="Arial" w:cs="Arial"/>
          <w:b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Pzp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354677">
        <w:rPr>
          <w:rFonts w:ascii="Arial" w:hAnsi="Arial" w:cs="Arial"/>
          <w:i/>
          <w:sz w:val="16"/>
          <w:szCs w:val="16"/>
        </w:rPr>
        <w:t>powyżej</w:t>
      </w:r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Pzp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</w:t>
      </w:r>
      <w:r w:rsidR="00887F5E">
        <w:rPr>
          <w:rFonts w:ascii="Arial" w:hAnsi="Arial" w:cs="Arial"/>
        </w:rPr>
        <w:t>……………………..</w:t>
      </w:r>
      <w:r w:rsidR="007B3C9B" w:rsidRPr="00A2608A">
        <w:rPr>
          <w:rFonts w:ascii="Arial" w:hAnsi="Arial" w:cs="Arial"/>
        </w:rPr>
        <w:t>…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</w:t>
      </w:r>
      <w:r w:rsidR="00887F5E">
        <w:rPr>
          <w:rFonts w:ascii="Arial" w:hAnsi="Arial" w:cs="Arial"/>
        </w:rPr>
        <w:t>.</w:t>
      </w:r>
      <w:r w:rsidRPr="00A2608A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</w:p>
    <w:p w:rsidR="00FA76D1" w:rsidRPr="00462989" w:rsidRDefault="00887F5E" w:rsidP="0046298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83EA8" w:rsidRDefault="00D83EA8" w:rsidP="00D83EA8">
      <w:pPr>
        <w:jc w:val="both"/>
        <w:rPr>
          <w:i/>
          <w:color w:val="FF0000"/>
          <w:sz w:val="16"/>
          <w:szCs w:val="22"/>
        </w:rPr>
      </w:pPr>
    </w:p>
    <w:p w:rsidR="00FA76D1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Pr="007B3C9B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D83EA8" w:rsidRPr="00887F5E" w:rsidRDefault="00887F5E" w:rsidP="00887F5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="00D83EA8" w:rsidRPr="00887F5E">
        <w:rPr>
          <w:rFonts w:ascii="Arial" w:hAnsi="Arial" w:cs="Arial"/>
          <w:b/>
          <w:sz w:val="18"/>
          <w:szCs w:val="18"/>
        </w:rPr>
        <w:t xml:space="preserve">W przypadku składania oferty przez wykonawców występujących wspólnie, niniejsze oświadczenie składa każdy wykonawca (np. członek konsorcjum, wspólnik w spółce cywilnej). W Przypadku polegania </w:t>
      </w:r>
      <w:r>
        <w:rPr>
          <w:rFonts w:ascii="Arial" w:hAnsi="Arial" w:cs="Arial"/>
          <w:b/>
          <w:sz w:val="18"/>
          <w:szCs w:val="18"/>
        </w:rPr>
        <w:br/>
      </w:r>
      <w:r w:rsidR="00D83EA8" w:rsidRPr="00887F5E">
        <w:rPr>
          <w:rFonts w:ascii="Arial" w:hAnsi="Arial" w:cs="Arial"/>
          <w:b/>
          <w:sz w:val="18"/>
          <w:szCs w:val="18"/>
        </w:rPr>
        <w:t>na zdolnościach podmiotu udostępniającego zasoby, niniejsze oświadczenie składa również podmiot udostępniający zasób.</w:t>
      </w:r>
    </w:p>
    <w:p w:rsidR="00CD441C" w:rsidRPr="00887F5E" w:rsidRDefault="00CD441C" w:rsidP="00887F5E">
      <w:pPr>
        <w:jc w:val="both"/>
        <w:rPr>
          <w:rFonts w:ascii="Arial" w:hAnsi="Arial" w:cs="Arial"/>
          <w:b/>
          <w:sz w:val="18"/>
          <w:szCs w:val="18"/>
        </w:rPr>
      </w:pPr>
    </w:p>
    <w:sectPr w:rsidR="00CD441C" w:rsidRPr="00887F5E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96B" w:rsidRDefault="008E496B">
      <w:r>
        <w:separator/>
      </w:r>
    </w:p>
  </w:endnote>
  <w:endnote w:type="continuationSeparator" w:id="0">
    <w:p w:rsidR="008E496B" w:rsidRDefault="008E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43CB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D20754">
    <w:r>
      <w:rPr>
        <w:noProof/>
      </w:rPr>
      <w:t xml:space="preserve">                                                                                               </w:t>
    </w:r>
  </w:p>
  <w:p w:rsidR="00D20754" w:rsidRDefault="00D207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96B" w:rsidRDefault="008E496B">
      <w:r>
        <w:separator/>
      </w:r>
    </w:p>
  </w:footnote>
  <w:footnote w:type="continuationSeparator" w:id="0">
    <w:p w:rsidR="008E496B" w:rsidRDefault="008E4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CBA" w:rsidRDefault="00B43CBA" w:rsidP="00B43CB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ZPiFZ.272.1.12.2025.KT</w:t>
    </w:r>
  </w:p>
  <w:p w:rsidR="00B43CBA" w:rsidRDefault="00B43C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F5960"/>
    <w:rsid w:val="0011485F"/>
    <w:rsid w:val="00181427"/>
    <w:rsid w:val="001E07A2"/>
    <w:rsid w:val="001E315E"/>
    <w:rsid w:val="00223B45"/>
    <w:rsid w:val="00243D13"/>
    <w:rsid w:val="002809B7"/>
    <w:rsid w:val="00290FD5"/>
    <w:rsid w:val="002D4CB0"/>
    <w:rsid w:val="00307AE2"/>
    <w:rsid w:val="00354677"/>
    <w:rsid w:val="003722C9"/>
    <w:rsid w:val="004233DA"/>
    <w:rsid w:val="00462989"/>
    <w:rsid w:val="0056598B"/>
    <w:rsid w:val="006447C1"/>
    <w:rsid w:val="006A11E8"/>
    <w:rsid w:val="00751B11"/>
    <w:rsid w:val="00775489"/>
    <w:rsid w:val="007A3A13"/>
    <w:rsid w:val="007B3C9B"/>
    <w:rsid w:val="007E65C1"/>
    <w:rsid w:val="008050E6"/>
    <w:rsid w:val="008150DC"/>
    <w:rsid w:val="00843748"/>
    <w:rsid w:val="00887F5E"/>
    <w:rsid w:val="008E496B"/>
    <w:rsid w:val="009036BF"/>
    <w:rsid w:val="00934FC7"/>
    <w:rsid w:val="009636EE"/>
    <w:rsid w:val="009B007E"/>
    <w:rsid w:val="00A2608A"/>
    <w:rsid w:val="00A91547"/>
    <w:rsid w:val="00AC443D"/>
    <w:rsid w:val="00B43CBA"/>
    <w:rsid w:val="00B62A61"/>
    <w:rsid w:val="00C41E82"/>
    <w:rsid w:val="00C935B8"/>
    <w:rsid w:val="00CB27D3"/>
    <w:rsid w:val="00CD441C"/>
    <w:rsid w:val="00D20754"/>
    <w:rsid w:val="00D360FA"/>
    <w:rsid w:val="00D73536"/>
    <w:rsid w:val="00D83EA8"/>
    <w:rsid w:val="00DB3EB0"/>
    <w:rsid w:val="00E832D4"/>
    <w:rsid w:val="00EF4C85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D20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7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9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23</cp:revision>
  <dcterms:created xsi:type="dcterms:W3CDTF">2021-02-26T09:27:00Z</dcterms:created>
  <dcterms:modified xsi:type="dcterms:W3CDTF">2025-03-14T12:20:00Z</dcterms:modified>
</cp:coreProperties>
</file>