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85" w:rsidRPr="006F1FD4" w:rsidRDefault="00B22085" w:rsidP="00B22085">
      <w:pPr>
        <w:ind w:left="142"/>
        <w:jc w:val="right"/>
        <w:rPr>
          <w:rFonts w:ascii="Arial" w:hAnsi="Arial" w:cs="Arial"/>
          <w:b/>
        </w:rPr>
      </w:pPr>
      <w:r w:rsidRPr="006F1FD4">
        <w:rPr>
          <w:rFonts w:ascii="Arial" w:hAnsi="Arial" w:cs="Arial"/>
          <w:b/>
        </w:rPr>
        <w:t>Załącznik n</w:t>
      </w:r>
      <w:r>
        <w:rPr>
          <w:rFonts w:ascii="Arial" w:hAnsi="Arial" w:cs="Arial"/>
          <w:b/>
        </w:rPr>
        <w:t>r</w:t>
      </w:r>
      <w:r w:rsidRPr="006F1FD4">
        <w:rPr>
          <w:rFonts w:ascii="Arial" w:hAnsi="Arial" w:cs="Arial"/>
          <w:b/>
        </w:rPr>
        <w:t xml:space="preserve"> </w:t>
      </w:r>
      <w:r w:rsidR="004A67DC">
        <w:rPr>
          <w:rFonts w:ascii="Arial" w:hAnsi="Arial" w:cs="Arial"/>
          <w:b/>
        </w:rPr>
        <w:t>4</w:t>
      </w:r>
      <w:r w:rsidRPr="006F1FD4">
        <w:rPr>
          <w:rFonts w:ascii="Arial" w:hAnsi="Arial" w:cs="Arial"/>
          <w:b/>
        </w:rPr>
        <w:t xml:space="preserve"> do SWZ</w:t>
      </w:r>
    </w:p>
    <w:p w:rsidR="00B22085" w:rsidRPr="006F1FD4" w:rsidRDefault="00B22085" w:rsidP="00B22085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22085" w:rsidRPr="006F1FD4" w:rsidRDefault="00B22085" w:rsidP="00B22085">
      <w:pPr>
        <w:jc w:val="center"/>
        <w:rPr>
          <w:rFonts w:ascii="Arial" w:hAnsi="Arial" w:cs="Arial"/>
          <w:b/>
        </w:rPr>
      </w:pPr>
      <w:r w:rsidRPr="006F1FD4">
        <w:rPr>
          <w:rFonts w:ascii="Arial" w:hAnsi="Arial" w:cs="Arial"/>
          <w:b/>
          <w:highlight w:val="lightGray"/>
        </w:rPr>
        <w:t>Lista podmiotów należących do tej samej grupy kapitałowej/</w:t>
      </w:r>
      <w:r w:rsidRPr="006F1FD4">
        <w:rPr>
          <w:rFonts w:ascii="Arial" w:hAnsi="Arial" w:cs="Arial"/>
          <w:b/>
          <w:highlight w:val="lightGray"/>
        </w:rPr>
        <w:br/>
        <w:t>Informacja,</w:t>
      </w:r>
      <w:r>
        <w:rPr>
          <w:rFonts w:ascii="Arial" w:hAnsi="Arial" w:cs="Arial"/>
          <w:b/>
          <w:highlight w:val="lightGray"/>
        </w:rPr>
        <w:t xml:space="preserve"> </w:t>
      </w:r>
      <w:r w:rsidRPr="006F1FD4">
        <w:rPr>
          <w:rFonts w:ascii="Arial" w:hAnsi="Arial" w:cs="Arial"/>
          <w:b/>
          <w:highlight w:val="lightGray"/>
        </w:rPr>
        <w:t>o braku przynależności do grupy kapitałowej</w:t>
      </w:r>
      <w:r w:rsidRPr="006F1FD4">
        <w:rPr>
          <w:rStyle w:val="Odwoanieprzypisudolnego"/>
          <w:rFonts w:ascii="Arial" w:hAnsi="Arial" w:cs="Arial"/>
          <w:b/>
        </w:rPr>
        <w:footnoteReference w:id="1"/>
      </w:r>
      <w:r w:rsidRPr="006F1FD4">
        <w:rPr>
          <w:rFonts w:ascii="Arial" w:hAnsi="Arial" w:cs="Arial"/>
          <w:b/>
          <w:highlight w:val="lightGray"/>
        </w:rPr>
        <w:t>.</w:t>
      </w:r>
      <w:r w:rsidR="00ED6AED">
        <w:rPr>
          <w:rFonts w:ascii="Arial" w:hAnsi="Arial" w:cs="Arial"/>
          <w:b/>
        </w:rPr>
        <w:t xml:space="preserve"> </w:t>
      </w:r>
    </w:p>
    <w:p w:rsidR="00B22085" w:rsidRPr="006F1FD4" w:rsidRDefault="00B22085" w:rsidP="00B22085">
      <w:pPr>
        <w:widowControl w:val="0"/>
        <w:adjustRightInd w:val="0"/>
        <w:jc w:val="center"/>
        <w:textAlignment w:val="baseline"/>
        <w:rPr>
          <w:rFonts w:ascii="Arial" w:hAnsi="Arial" w:cs="Arial"/>
          <w:b/>
        </w:rPr>
      </w:pPr>
    </w:p>
    <w:p w:rsidR="00B22085" w:rsidRPr="006F1FD4" w:rsidRDefault="00B22085" w:rsidP="00B22085">
      <w:pPr>
        <w:widowControl w:val="0"/>
        <w:adjustRightInd w:val="0"/>
        <w:jc w:val="both"/>
        <w:textAlignment w:val="baseline"/>
        <w:rPr>
          <w:rFonts w:ascii="Arial" w:hAnsi="Arial" w:cs="Arial"/>
        </w:rPr>
      </w:pPr>
      <w:r w:rsidRPr="006F1FD4">
        <w:rPr>
          <w:rFonts w:ascii="Arial" w:hAnsi="Arial" w:cs="Arial"/>
        </w:rPr>
        <w:t>…………………………………………………………………………………………………...</w:t>
      </w:r>
    </w:p>
    <w:p w:rsidR="00B22085" w:rsidRPr="006F1FD4" w:rsidRDefault="00B22085" w:rsidP="00B22085">
      <w:pPr>
        <w:pStyle w:val="Tekstpodstawowywcity"/>
        <w:jc w:val="center"/>
        <w:rPr>
          <w:rFonts w:ascii="Arial" w:hAnsi="Arial" w:cs="Arial"/>
          <w:i/>
        </w:rPr>
      </w:pPr>
      <w:r w:rsidRPr="006F1FD4">
        <w:rPr>
          <w:rFonts w:ascii="Arial" w:hAnsi="Arial" w:cs="Arial"/>
          <w:i/>
        </w:rPr>
        <w:t>(pełna nazwa i adres Wykonawcy)</w:t>
      </w:r>
      <w:r>
        <w:rPr>
          <w:rFonts w:ascii="Arial" w:hAnsi="Arial" w:cs="Arial"/>
          <w:i/>
        </w:rPr>
        <w:t xml:space="preserve"> </w:t>
      </w:r>
    </w:p>
    <w:p w:rsidR="00B22085" w:rsidRPr="006F1FD4" w:rsidRDefault="00B22085" w:rsidP="00B22085">
      <w:pPr>
        <w:ind w:left="709" w:hanging="709"/>
        <w:jc w:val="center"/>
        <w:rPr>
          <w:rFonts w:ascii="Arial" w:hAnsi="Arial" w:cs="Arial"/>
          <w:b/>
          <w:u w:val="single"/>
        </w:rPr>
      </w:pPr>
      <w:r w:rsidRPr="006F1FD4">
        <w:rPr>
          <w:rFonts w:ascii="Arial" w:hAnsi="Arial" w:cs="Arial"/>
          <w:b/>
          <w:highlight w:val="lightGray"/>
          <w:u w:val="single"/>
        </w:rPr>
        <w:t>Oświadczenie wykonawcy</w:t>
      </w:r>
      <w:r w:rsidRPr="006F1FD4">
        <w:rPr>
          <w:rFonts w:ascii="Arial" w:hAnsi="Arial" w:cs="Arial"/>
          <w:b/>
          <w:u w:val="single"/>
        </w:rPr>
        <w:t xml:space="preserve"> </w:t>
      </w:r>
      <w:r w:rsidR="00A750E2">
        <w:rPr>
          <w:rFonts w:ascii="Arial" w:hAnsi="Arial" w:cs="Arial"/>
          <w:b/>
          <w:u w:val="single"/>
        </w:rPr>
        <w:t xml:space="preserve"> </w:t>
      </w:r>
    </w:p>
    <w:p w:rsidR="00B22085" w:rsidRPr="006F1FD4" w:rsidRDefault="00B22085" w:rsidP="00B2208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:rsidR="00B22085" w:rsidRPr="006F1FD4" w:rsidRDefault="00B22085" w:rsidP="00B22085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>składane na podstawie art. 108 ust. 1 pkt. 5 ustawy z dnia 11</w:t>
      </w:r>
      <w:r>
        <w:rPr>
          <w:rFonts w:ascii="Arial" w:hAnsi="Arial" w:cs="Arial"/>
        </w:rPr>
        <w:t xml:space="preserve"> </w:t>
      </w:r>
      <w:r w:rsidRPr="006F1FD4">
        <w:rPr>
          <w:rFonts w:ascii="Arial" w:hAnsi="Arial" w:cs="Arial"/>
        </w:rPr>
        <w:t>września 2019 r. Prawo zamówień publicznych (t.j. Dz. U. z 20</w:t>
      </w:r>
      <w:r>
        <w:rPr>
          <w:rFonts w:ascii="Arial" w:hAnsi="Arial" w:cs="Arial"/>
        </w:rPr>
        <w:t>24</w:t>
      </w:r>
      <w:r w:rsidRPr="006F1FD4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1320</w:t>
      </w:r>
      <w:r w:rsidRPr="006F1FD4">
        <w:rPr>
          <w:rFonts w:ascii="Arial" w:hAnsi="Arial" w:cs="Arial"/>
        </w:rPr>
        <w:t xml:space="preserve">) (dalej jako: ustawa Pzp), </w:t>
      </w:r>
    </w:p>
    <w:p w:rsidR="00B22085" w:rsidRPr="006F1FD4" w:rsidRDefault="00B22085" w:rsidP="00B2208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:rsidR="00B22085" w:rsidRPr="006F1FD4" w:rsidRDefault="00B22085" w:rsidP="00B22085">
      <w:pPr>
        <w:jc w:val="both"/>
        <w:rPr>
          <w:rFonts w:ascii="Arial" w:hAnsi="Arial" w:cs="Arial"/>
          <w:b/>
          <w:lang w:eastAsia="en-US"/>
        </w:rPr>
      </w:pPr>
      <w:r w:rsidRPr="006F1FD4">
        <w:rPr>
          <w:rFonts w:ascii="Arial" w:hAnsi="Arial" w:cs="Arial"/>
        </w:rPr>
        <w:t>Na potrzeby postępowania o udzielenie zamówienia publicznego pn</w:t>
      </w:r>
      <w:r>
        <w:rPr>
          <w:rFonts w:ascii="Arial" w:hAnsi="Arial" w:cs="Arial"/>
        </w:rPr>
        <w:t xml:space="preserve">.: </w:t>
      </w:r>
      <w:r w:rsidR="00643CD1" w:rsidRPr="00115506">
        <w:rPr>
          <w:rFonts w:ascii="Arial" w:eastAsia="Calibri" w:hAnsi="Arial" w:cs="Arial"/>
          <w:b/>
          <w:lang w:eastAsia="en-US"/>
        </w:rPr>
        <w:t>„</w:t>
      </w:r>
      <w:bookmarkStart w:id="0" w:name="_Hlk167107890"/>
      <w:r w:rsidR="00643CD1">
        <w:rPr>
          <w:rFonts w:ascii="Arial" w:eastAsia="Calibri" w:hAnsi="Arial" w:cs="Arial"/>
          <w:b/>
          <w:iCs/>
          <w:lang w:eastAsia="en-US"/>
        </w:rPr>
        <w:t>Przeprowadzenie specjalistycznych szkoleń dla</w:t>
      </w:r>
      <w:r w:rsidR="00643CD1" w:rsidRPr="00115506">
        <w:rPr>
          <w:rFonts w:ascii="Arial" w:eastAsia="Calibri" w:hAnsi="Arial" w:cs="Arial"/>
          <w:b/>
          <w:iCs/>
          <w:lang w:eastAsia="en-US"/>
        </w:rPr>
        <w:t xml:space="preserve"> jednostek OSP z terenu Gminy Rabka-Zdrój</w:t>
      </w:r>
      <w:bookmarkEnd w:id="0"/>
      <w:r w:rsidR="00643CD1" w:rsidRPr="00115506">
        <w:rPr>
          <w:rFonts w:ascii="Arial" w:hAnsi="Arial" w:cs="Arial"/>
          <w:b/>
        </w:rPr>
        <w:t>”</w:t>
      </w:r>
      <w:r w:rsidR="00643CD1">
        <w:rPr>
          <w:rFonts w:ascii="Arial" w:hAnsi="Arial" w:cs="Arial"/>
          <w:b/>
        </w:rPr>
        <w:t xml:space="preserve"> </w:t>
      </w:r>
      <w:r w:rsidR="00643CD1" w:rsidRPr="00115506">
        <w:rPr>
          <w:rFonts w:ascii="Arial" w:hAnsi="Arial" w:cs="Arial"/>
          <w:b/>
        </w:rPr>
        <w:t xml:space="preserve">realizowany </w:t>
      </w:r>
      <w:r w:rsidR="00643CD1">
        <w:rPr>
          <w:rFonts w:ascii="Arial" w:hAnsi="Arial" w:cs="Arial"/>
          <w:b/>
        </w:rPr>
        <w:br/>
      </w:r>
      <w:r w:rsidR="00643CD1" w:rsidRPr="00115506">
        <w:rPr>
          <w:rFonts w:ascii="Arial" w:hAnsi="Arial" w:cs="Arial"/>
          <w:b/>
        </w:rPr>
        <w:t xml:space="preserve">w ramach projektu, pt.: „Razem przeciwko skutkom zmian klimatu na pograniczu polsko-słowackim. Zarządzanie kryzysowe w teorii i w praktyce” współfinansowanego w ramach </w:t>
      </w:r>
      <w:r w:rsidR="00643CD1" w:rsidRPr="00EF01DA">
        <w:rPr>
          <w:rFonts w:ascii="Arial" w:hAnsi="Arial" w:cs="Arial"/>
          <w:b/>
        </w:rPr>
        <w:t>Programu Interreg Polska-Słowacja 2021-2027</w:t>
      </w:r>
      <w:r w:rsidR="00643CD1" w:rsidRPr="00115506">
        <w:rPr>
          <w:rFonts w:ascii="Arial" w:hAnsi="Arial" w:cs="Arial"/>
          <w:b/>
        </w:rPr>
        <w:t>”</w:t>
      </w:r>
      <w:r w:rsidR="00643CD1" w:rsidRPr="00115506">
        <w:rPr>
          <w:rFonts w:ascii="Arial" w:eastAsia="Calibri" w:hAnsi="Arial" w:cs="Arial"/>
          <w:lang w:eastAsia="en-US"/>
        </w:rPr>
        <w:t xml:space="preserve">, </w:t>
      </w:r>
      <w:r w:rsidR="00643CD1" w:rsidRPr="00115506">
        <w:rPr>
          <w:rFonts w:ascii="Arial" w:eastAsia="Calibri" w:hAnsi="Arial" w:cs="Arial"/>
          <w:b/>
          <w:bCs/>
          <w:lang w:eastAsia="en-US"/>
        </w:rPr>
        <w:t xml:space="preserve">znak sprawy </w:t>
      </w:r>
      <w:r w:rsidR="00643CD1" w:rsidRPr="000A3839">
        <w:rPr>
          <w:rFonts w:ascii="Arial" w:eastAsia="Calibri" w:hAnsi="Arial" w:cs="Arial"/>
          <w:b/>
          <w:bCs/>
          <w:lang w:eastAsia="en-US"/>
        </w:rPr>
        <w:t>IRG.271.1.2025,</w:t>
      </w:r>
      <w:r w:rsidR="00643CD1" w:rsidRPr="0062185D">
        <w:rPr>
          <w:rFonts w:ascii="Arial" w:eastAsia="Calibri" w:hAnsi="Arial" w:cs="Arial"/>
          <w:lang w:eastAsia="en-US"/>
        </w:rPr>
        <w:t xml:space="preserve"> prowadzonego</w:t>
      </w:r>
      <w:r w:rsidR="00643CD1" w:rsidRPr="00503A26">
        <w:rPr>
          <w:rFonts w:ascii="Arial" w:eastAsia="Calibri" w:hAnsi="Arial" w:cs="Arial"/>
          <w:lang w:eastAsia="en-US"/>
        </w:rPr>
        <w:t xml:space="preserve"> przez </w:t>
      </w:r>
      <w:r w:rsidR="00643CD1" w:rsidRPr="00503A26">
        <w:rPr>
          <w:rFonts w:ascii="Arial" w:eastAsia="Calibri" w:hAnsi="Arial" w:cs="Arial"/>
          <w:b/>
          <w:lang w:eastAsia="en-US"/>
        </w:rPr>
        <w:t>Gminę Rabka-Zdrój</w:t>
      </w:r>
      <w:r w:rsidR="00643CD1" w:rsidRPr="00503A26">
        <w:rPr>
          <w:rFonts w:ascii="Arial" w:eastAsia="Calibri" w:hAnsi="Arial" w:cs="Arial"/>
          <w:i/>
          <w:lang w:eastAsia="en-US"/>
        </w:rPr>
        <w:t>,</w:t>
      </w:r>
      <w:r w:rsidRPr="006F1FD4">
        <w:rPr>
          <w:rFonts w:ascii="Arial" w:hAnsi="Arial" w:cs="Arial"/>
        </w:rPr>
        <w:t xml:space="preserve"> oświadczam, co następuje:</w:t>
      </w:r>
    </w:p>
    <w:p w:rsidR="00B22085" w:rsidRPr="006F1FD4" w:rsidRDefault="00B22085" w:rsidP="00B22085">
      <w:pPr>
        <w:keepNext/>
        <w:keepLines/>
        <w:widowControl w:val="0"/>
        <w:rPr>
          <w:rFonts w:ascii="Arial" w:eastAsia="Calibri" w:hAnsi="Arial" w:cs="Arial"/>
        </w:rPr>
      </w:pPr>
    </w:p>
    <w:p w:rsidR="00B22085" w:rsidRPr="006F1FD4" w:rsidRDefault="00B22085" w:rsidP="00B22085">
      <w:pPr>
        <w:keepNext/>
        <w:keepLines/>
        <w:widowControl w:val="0"/>
        <w:numPr>
          <w:ilvl w:val="0"/>
          <w:numId w:val="47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</w:rPr>
      </w:pPr>
      <w:r w:rsidRPr="006F1FD4">
        <w:rPr>
          <w:rFonts w:ascii="Arial" w:eastAsia="Calibri" w:hAnsi="Arial" w:cs="Arial"/>
        </w:rPr>
        <w:t>nie należę/ymy do tej samej grupy kapitałowej (w rozumieniu ustawy z dnia 16 lutego 2007 r. o</w:t>
      </w:r>
      <w:r>
        <w:rPr>
          <w:rFonts w:ascii="Arial" w:eastAsia="Calibri" w:hAnsi="Arial" w:cs="Arial"/>
        </w:rPr>
        <w:t> </w:t>
      </w:r>
      <w:r w:rsidRPr="006F1FD4">
        <w:rPr>
          <w:rFonts w:ascii="Arial" w:eastAsia="Calibri" w:hAnsi="Arial" w:cs="Arial"/>
        </w:rPr>
        <w:t xml:space="preserve">ochronie konkurencji i konsumentów – </w:t>
      </w:r>
      <w:r w:rsidRPr="00D00C92">
        <w:rPr>
          <w:rFonts w:ascii="Arial" w:eastAsia="Calibri" w:hAnsi="Arial" w:cs="Arial"/>
        </w:rPr>
        <w:t>Dz.U. 2023 poz. 1689</w:t>
      </w:r>
      <w:r w:rsidRPr="00E50240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ze zm.), z innym wykonawcą który złożył odrębną ofertę, w zakresie określonym art. 108 ust.1 pkt 5 ustawy Pzp*</w:t>
      </w:r>
    </w:p>
    <w:p w:rsidR="00B22085" w:rsidRPr="006F1FD4" w:rsidRDefault="00B22085" w:rsidP="00B22085">
      <w:pPr>
        <w:keepNext/>
        <w:keepLines/>
        <w:widowControl w:val="0"/>
        <w:numPr>
          <w:ilvl w:val="0"/>
          <w:numId w:val="47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 xml:space="preserve">należę/ymy do tej samej grupy kapitałowej (w rozumieniu ustawy z dnia 16 lutego 2007 r. </w:t>
      </w:r>
      <w:r w:rsidRPr="006F1FD4">
        <w:rPr>
          <w:rFonts w:ascii="Arial" w:eastAsia="Calibri" w:hAnsi="Arial" w:cs="Arial"/>
        </w:rPr>
        <w:br/>
        <w:t xml:space="preserve">o ochronie konkurencji i konsumentów – </w:t>
      </w:r>
      <w:r w:rsidRPr="00D00C92">
        <w:rPr>
          <w:rFonts w:ascii="Arial" w:eastAsia="Calibri" w:hAnsi="Arial" w:cs="Arial"/>
        </w:rPr>
        <w:t xml:space="preserve">Dz.U. 2023 poz. 1689 </w:t>
      </w:r>
      <w:r w:rsidRPr="006F1FD4">
        <w:rPr>
          <w:rFonts w:ascii="Arial" w:eastAsia="Calibri" w:hAnsi="Arial" w:cs="Arial"/>
        </w:rPr>
        <w:t>ze zm.), o której mowa</w:t>
      </w:r>
      <w:r w:rsidRPr="006F1FD4">
        <w:rPr>
          <w:rFonts w:ascii="Arial" w:eastAsia="Calibri" w:hAnsi="Arial" w:cs="Arial"/>
        </w:rPr>
        <w:br/>
        <w:t xml:space="preserve">w </w:t>
      </w:r>
      <w:r w:rsidRPr="006F1FD4">
        <w:rPr>
          <w:rFonts w:ascii="Arial" w:eastAsia="Calibri" w:hAnsi="Arial" w:cs="Arial"/>
          <w:noProof/>
        </w:rPr>
        <w:t xml:space="preserve">art. 108 ust. 1 pkt 5 </w:t>
      </w:r>
      <w:r w:rsidRPr="006F1FD4">
        <w:rPr>
          <w:rFonts w:ascii="Arial" w:eastAsia="Calibri" w:hAnsi="Arial" w:cs="Arial"/>
        </w:rPr>
        <w:t>ustawy Pzp, z innym wykonawcą, który złożył odrębną ofertę, w zakresie określonym art. 108 ust.1 pkt 5 ustawy Pzp oraz przedstawiamy dokumenty lub informacje potwierdzające przygotowanie oferty w niniejszym postępowaniu niezależnie od wykonawcy należącego do tej samej grupy kapitałowej;*</w:t>
      </w:r>
    </w:p>
    <w:p w:rsidR="00B22085" w:rsidRPr="006F1FD4" w:rsidRDefault="00B22085" w:rsidP="00B22085">
      <w:pPr>
        <w:keepNext/>
        <w:keepLines/>
        <w:widowControl w:val="0"/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w skład grupy kapitałowej wchodzą następujące podmioty:</w:t>
      </w:r>
    </w:p>
    <w:p w:rsidR="00B22085" w:rsidRPr="006F1FD4" w:rsidRDefault="00B22085" w:rsidP="00B22085">
      <w:pPr>
        <w:keepNext/>
        <w:widowControl w:val="0"/>
        <w:ind w:left="502"/>
        <w:rPr>
          <w:rFonts w:ascii="Arial" w:eastAsia="Calibri" w:hAnsi="Arial" w:cs="Aria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"/>
        <w:gridCol w:w="8025"/>
      </w:tblGrid>
      <w:tr w:rsidR="00B22085" w:rsidRPr="006F1FD4" w:rsidTr="007F6E8E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B22085" w:rsidRPr="006F1FD4" w:rsidRDefault="00B22085" w:rsidP="007F6E8E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B22085" w:rsidRPr="006F1FD4" w:rsidRDefault="00B22085" w:rsidP="007F6E8E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Podmioty należące do tej samej grupy kapitałowej</w:t>
            </w:r>
          </w:p>
        </w:tc>
      </w:tr>
      <w:tr w:rsidR="00B22085" w:rsidRPr="006F1FD4" w:rsidTr="007F6E8E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085" w:rsidRPr="006F1FD4" w:rsidRDefault="00B22085" w:rsidP="007F6E8E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22085" w:rsidRPr="006F1FD4" w:rsidRDefault="00B22085" w:rsidP="007F6E8E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B22085" w:rsidRPr="006F1FD4" w:rsidTr="007F6E8E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085" w:rsidRPr="006F1FD4" w:rsidRDefault="00B22085" w:rsidP="007F6E8E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22085" w:rsidRPr="006F1FD4" w:rsidRDefault="00B22085" w:rsidP="007F6E8E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B22085" w:rsidRPr="006F1FD4" w:rsidTr="007F6E8E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22085" w:rsidRPr="006F1FD4" w:rsidRDefault="00B22085" w:rsidP="007F6E8E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22085" w:rsidRPr="006F1FD4" w:rsidRDefault="00B22085" w:rsidP="007F6E8E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</w:tbl>
    <w:p w:rsidR="00B22085" w:rsidRPr="006F1FD4" w:rsidRDefault="00B22085" w:rsidP="00B22085">
      <w:pPr>
        <w:jc w:val="both"/>
        <w:rPr>
          <w:rFonts w:ascii="Arial" w:hAnsi="Arial" w:cs="Arial"/>
        </w:rPr>
      </w:pPr>
    </w:p>
    <w:p w:rsidR="00B22085" w:rsidRPr="00E52A06" w:rsidRDefault="00B22085" w:rsidP="00B22085">
      <w:pPr>
        <w:jc w:val="both"/>
        <w:rPr>
          <w:rFonts w:ascii="Arial" w:hAnsi="Arial" w:cs="Arial"/>
          <w:sz w:val="18"/>
          <w:szCs w:val="18"/>
        </w:rPr>
      </w:pPr>
      <w:r w:rsidRPr="00E52A06">
        <w:rPr>
          <w:rFonts w:ascii="Arial" w:hAnsi="Arial" w:cs="Arial"/>
          <w:sz w:val="18"/>
          <w:szCs w:val="18"/>
        </w:rPr>
        <w:t>Uwaga:</w:t>
      </w:r>
    </w:p>
    <w:p w:rsidR="00B22085" w:rsidRPr="00E52A06" w:rsidRDefault="00B22085" w:rsidP="00B22085">
      <w:pPr>
        <w:jc w:val="both"/>
        <w:rPr>
          <w:rFonts w:ascii="Arial" w:hAnsi="Arial" w:cs="Arial"/>
          <w:sz w:val="18"/>
          <w:szCs w:val="18"/>
        </w:rPr>
      </w:pPr>
      <w:r w:rsidRPr="00E52A06">
        <w:rPr>
          <w:rFonts w:ascii="Arial" w:hAnsi="Arial" w:cs="Arial"/>
          <w:sz w:val="18"/>
          <w:szCs w:val="18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:rsidR="00B22085" w:rsidRPr="00E52A06" w:rsidRDefault="00B22085" w:rsidP="00B22085">
      <w:pPr>
        <w:keepNext/>
        <w:keepLines/>
        <w:widowControl w:val="0"/>
        <w:ind w:left="360"/>
        <w:rPr>
          <w:rFonts w:ascii="Arial" w:eastAsia="Calibri" w:hAnsi="Arial" w:cs="Arial"/>
          <w:sz w:val="18"/>
          <w:szCs w:val="18"/>
        </w:rPr>
      </w:pPr>
    </w:p>
    <w:p w:rsidR="00B22085" w:rsidRPr="00E52A06" w:rsidRDefault="00B22085" w:rsidP="00B22085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  <w:sz w:val="18"/>
          <w:szCs w:val="18"/>
        </w:rPr>
      </w:pPr>
      <w:r w:rsidRPr="00E52A06">
        <w:rPr>
          <w:rFonts w:ascii="Arial" w:eastAsia="Calibri" w:hAnsi="Arial" w:cs="Arial"/>
          <w:sz w:val="18"/>
          <w:szCs w:val="18"/>
        </w:rPr>
        <w:t xml:space="preserve">* </w:t>
      </w:r>
      <w:r w:rsidRPr="00E52A06">
        <w:rPr>
          <w:rFonts w:ascii="Arial" w:eastAsia="Calibri" w:hAnsi="Arial" w:cs="Arial"/>
          <w:i/>
          <w:sz w:val="18"/>
          <w:szCs w:val="18"/>
        </w:rPr>
        <w:t>Zaznaczyć odpowiedni kwadrat.</w:t>
      </w:r>
    </w:p>
    <w:p w:rsidR="00B22085" w:rsidRPr="00E52A06" w:rsidRDefault="00B22085" w:rsidP="00B22085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  <w:sz w:val="18"/>
          <w:szCs w:val="18"/>
        </w:rPr>
      </w:pPr>
    </w:p>
    <w:p w:rsidR="00B22085" w:rsidRPr="00E52A06" w:rsidRDefault="00B22085" w:rsidP="00B22085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i/>
          <w:sz w:val="18"/>
          <w:szCs w:val="18"/>
        </w:rPr>
      </w:pPr>
      <w:r w:rsidRPr="00E52A06">
        <w:rPr>
          <w:rFonts w:ascii="Arial" w:eastAsia="Calibri" w:hAnsi="Arial" w:cs="Arial"/>
          <w:b/>
          <w:i/>
          <w:sz w:val="18"/>
          <w:szCs w:val="18"/>
          <w:u w:val="single"/>
        </w:rPr>
        <w:t>Uwaga:</w:t>
      </w:r>
      <w:r w:rsidRPr="00E52A06">
        <w:rPr>
          <w:rFonts w:ascii="Arial" w:eastAsia="Calibri" w:hAnsi="Arial" w:cs="Arial"/>
          <w:i/>
          <w:sz w:val="18"/>
          <w:szCs w:val="18"/>
        </w:rPr>
        <w:t xml:space="preserve"> w przypadku kiedy Wykonawca oświadczy, że należy do tej samej grupy kapitałowej winien złożyć niniejsze oświadczenie </w:t>
      </w:r>
      <w:r w:rsidRPr="00E52A06">
        <w:rPr>
          <w:rFonts w:ascii="Arial" w:hAnsi="Arial" w:cs="Arial"/>
          <w:i/>
          <w:sz w:val="18"/>
          <w:szCs w:val="18"/>
        </w:rPr>
        <w:t>wraz z dokumentami lub informacjami potwierdzającymi przygotowanie oferty niezależnie od innego Wykonawcy należącego do tej samej grupy kapitałowej.</w:t>
      </w:r>
    </w:p>
    <w:p w:rsidR="00B22085" w:rsidRPr="006F1FD4" w:rsidRDefault="00B22085" w:rsidP="00B22085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:rsidR="00B22085" w:rsidRPr="006F1FD4" w:rsidRDefault="00B22085" w:rsidP="00B22085">
      <w:pPr>
        <w:spacing w:line="276" w:lineRule="auto"/>
        <w:jc w:val="both"/>
        <w:rPr>
          <w:rFonts w:ascii="Arial" w:hAnsi="Arial" w:cs="Arial"/>
        </w:rPr>
      </w:pPr>
    </w:p>
    <w:p w:rsidR="00B22085" w:rsidRPr="006F1FD4" w:rsidRDefault="00B22085" w:rsidP="00B22085">
      <w:pPr>
        <w:spacing w:line="276" w:lineRule="auto"/>
        <w:jc w:val="both"/>
        <w:rPr>
          <w:rFonts w:ascii="Arial" w:hAnsi="Arial" w:cs="Arial"/>
        </w:rPr>
      </w:pPr>
    </w:p>
    <w:p w:rsidR="00B22085" w:rsidRPr="006F1FD4" w:rsidRDefault="00B22085" w:rsidP="00B22085">
      <w:pPr>
        <w:spacing w:line="276" w:lineRule="auto"/>
        <w:jc w:val="both"/>
        <w:rPr>
          <w:rFonts w:ascii="Arial" w:hAnsi="Arial" w:cs="Arial"/>
          <w:i/>
          <w:lang w:eastAsia="pl-PL"/>
        </w:rPr>
      </w:pPr>
      <w:r w:rsidRPr="006F1FD4">
        <w:rPr>
          <w:rFonts w:ascii="Arial" w:hAnsi="Arial" w:cs="Arial"/>
        </w:rPr>
        <w:t xml:space="preserve">……………….…….……. </w:t>
      </w:r>
      <w:r w:rsidRPr="006F1FD4">
        <w:rPr>
          <w:rFonts w:ascii="Arial" w:hAnsi="Arial" w:cs="Arial"/>
          <w:i/>
        </w:rPr>
        <w:t xml:space="preserve">(miejscowość), </w:t>
      </w:r>
      <w:r w:rsidRPr="006F1FD4">
        <w:rPr>
          <w:rFonts w:ascii="Arial" w:hAnsi="Arial" w:cs="Arial"/>
        </w:rPr>
        <w:t xml:space="preserve">dnia ……………….….……. r. </w:t>
      </w:r>
      <w:r w:rsidRPr="006F1FD4">
        <w:rPr>
          <w:rFonts w:ascii="Arial" w:hAnsi="Arial" w:cs="Arial"/>
        </w:rPr>
        <w:tab/>
      </w:r>
    </w:p>
    <w:p w:rsidR="00B22085" w:rsidRPr="006F1FD4" w:rsidRDefault="00B22085" w:rsidP="00B22085">
      <w:pPr>
        <w:spacing w:line="360" w:lineRule="auto"/>
        <w:jc w:val="both"/>
        <w:rPr>
          <w:rFonts w:ascii="Arial" w:hAnsi="Arial" w:cs="Arial"/>
          <w:i/>
          <w:lang w:eastAsia="pl-PL"/>
        </w:rPr>
      </w:pPr>
    </w:p>
    <w:p w:rsidR="00B22085" w:rsidRPr="006829FE" w:rsidRDefault="00B22085" w:rsidP="007B6A2D">
      <w:pPr>
        <w:spacing w:line="360" w:lineRule="auto"/>
        <w:jc w:val="center"/>
        <w:rPr>
          <w:rFonts w:ascii="Arial" w:hAnsi="Arial" w:cs="Arial"/>
          <w:color w:val="FF0000"/>
        </w:rPr>
      </w:pPr>
      <w:r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Niniejszy plik należy podpisać podpisek kwalifikowanym, podpisem zaufanym lub podpisem osobistym</w:t>
      </w:r>
      <w:r>
        <w:rPr>
          <w:rFonts w:ascii="Arial" w:hAnsi="Arial" w:cs="Arial"/>
          <w:b/>
          <w:bCs/>
          <w:i/>
          <w:color w:val="FF0000"/>
          <w:u w:val="single"/>
          <w:lang w:eastAsia="pl-PL"/>
        </w:rPr>
        <w:t>.</w:t>
      </w:r>
    </w:p>
    <w:p w:rsidR="003D5A81" w:rsidRPr="00B22085" w:rsidRDefault="003D5A81" w:rsidP="00B22085"/>
    <w:sectPr w:rsidR="003D5A81" w:rsidRPr="00B22085" w:rsidSect="00F312C3">
      <w:headerReference w:type="default" r:id="rId8"/>
      <w:footerReference w:type="default" r:id="rId9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BDB" w:rsidRDefault="004F4BDB" w:rsidP="002458FE">
      <w:r>
        <w:separator/>
      </w:r>
    </w:p>
  </w:endnote>
  <w:endnote w:type="continuationSeparator" w:id="0">
    <w:p w:rsidR="004F4BDB" w:rsidRDefault="004F4BDB" w:rsidP="00245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280" w:rsidRDefault="007B7280" w:rsidP="00F6671B">
    <w:pPr>
      <w:pStyle w:val="Stopka"/>
      <w:pBdr>
        <w:bottom w:val="single" w:sz="6" w:space="1" w:color="auto"/>
      </w:pBdr>
    </w:pPr>
  </w:p>
  <w:p w:rsidR="007B7280" w:rsidRPr="000543B0" w:rsidRDefault="000C321A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0C321A">
      <w:rPr>
        <w:rFonts w:ascii="Arial" w:hAnsi="Arial" w:cs="Arial"/>
      </w:rPr>
      <w:fldChar w:fldCharType="begin"/>
    </w:r>
    <w:r w:rsidR="00175133" w:rsidRPr="000543B0">
      <w:rPr>
        <w:rFonts w:ascii="Arial" w:hAnsi="Arial" w:cs="Arial"/>
      </w:rPr>
      <w:instrText>PAGE   \* MERGEFORMAT</w:instrText>
    </w:r>
    <w:r w:rsidRPr="000C321A">
      <w:rPr>
        <w:rFonts w:ascii="Arial" w:hAnsi="Arial" w:cs="Arial"/>
      </w:rPr>
      <w:fldChar w:fldCharType="separate"/>
    </w:r>
    <w:r w:rsidR="00ED6AED" w:rsidRPr="00ED6AED">
      <w:rPr>
        <w:rFonts w:ascii="Arial" w:hAnsi="Arial" w:cs="Arial"/>
        <w:b/>
        <w:bCs/>
        <w:noProof/>
      </w:rPr>
      <w:t>1</w:t>
    </w:r>
    <w:r w:rsidRPr="000543B0">
      <w:rPr>
        <w:rFonts w:ascii="Arial" w:hAnsi="Arial" w:cs="Arial"/>
        <w:b/>
        <w:bCs/>
        <w:noProof/>
      </w:rPr>
      <w:fldChar w:fldCharType="end"/>
    </w:r>
  </w:p>
  <w:p w:rsidR="007B7280" w:rsidRDefault="007B72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BDB" w:rsidRDefault="004F4BDB" w:rsidP="002458FE">
      <w:r>
        <w:separator/>
      </w:r>
    </w:p>
  </w:footnote>
  <w:footnote w:type="continuationSeparator" w:id="0">
    <w:p w:rsidR="004F4BDB" w:rsidRDefault="004F4BDB" w:rsidP="002458FE">
      <w:r>
        <w:continuationSeparator/>
      </w:r>
    </w:p>
  </w:footnote>
  <w:footnote w:id="1">
    <w:p w:rsidR="00B22085" w:rsidRPr="003C6559" w:rsidRDefault="00B22085" w:rsidP="00B22085">
      <w:pPr>
        <w:pStyle w:val="Tekstprzypisudolnego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2ED" w:rsidRDefault="000732ED">
    <w:pPr>
      <w:pStyle w:val="Nagwek"/>
    </w:pPr>
    <w:r>
      <w:rPr>
        <w:noProof/>
        <w:lang w:eastAsia="pl-PL"/>
      </w:rPr>
      <w:drawing>
        <wp:inline distT="0" distB="0" distL="0" distR="0">
          <wp:extent cx="3822016" cy="1148487"/>
          <wp:effectExtent l="0" t="0" r="7620" b="0"/>
          <wp:docPr id="1541916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0862" cy="1175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1479C" w:rsidRPr="0001479C" w:rsidRDefault="0001479C" w:rsidP="0001479C">
    <w:pPr>
      <w:jc w:val="center"/>
      <w:rPr>
        <w:rFonts w:ascii="Arial" w:hAnsi="Arial" w:cs="Arial"/>
        <w:b/>
        <w:spacing w:val="-4"/>
      </w:rPr>
    </w:pPr>
    <w:r w:rsidRPr="0001479C">
      <w:rPr>
        <w:rFonts w:ascii="Arial" w:hAnsi="Arial" w:cs="Arial"/>
        <w:b/>
        <w:bCs/>
        <w:spacing w:val="-4"/>
      </w:rPr>
      <w:t>„</w:t>
    </w:r>
    <w:bookmarkStart w:id="1" w:name="_Hlk167107907"/>
    <w:r w:rsidRPr="0001479C">
      <w:rPr>
        <w:rFonts w:ascii="Arial" w:hAnsi="Arial" w:cs="Arial"/>
        <w:b/>
        <w:bCs/>
        <w:spacing w:val="-4"/>
      </w:rPr>
      <w:t xml:space="preserve">Razem przeciwko skutkom zmian klimatu na pograniczu polsko-słowackim. Zarządzanie kryzysowe w teorii i w praktyce” współfinansowanego w ramach </w:t>
    </w:r>
    <w:bookmarkEnd w:id="1"/>
    <w:r w:rsidRPr="0001479C">
      <w:rPr>
        <w:rFonts w:ascii="Arial" w:hAnsi="Arial" w:cs="Arial"/>
        <w:b/>
        <w:bCs/>
        <w:spacing w:val="-4"/>
      </w:rPr>
      <w:t>Programu Interreg Polska-Słowacja 2021-2027”</w:t>
    </w:r>
  </w:p>
  <w:p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2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5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7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8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1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3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4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390D7158"/>
    <w:multiLevelType w:val="hybridMultilevel"/>
    <w:tmpl w:val="0430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32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43"/>
    <w:lvlOverride w:ilvl="0">
      <w:startOverride w:val="1"/>
    </w:lvlOverride>
  </w:num>
  <w:num w:numId="12">
    <w:abstractNumId w:val="28"/>
    <w:lvlOverride w:ilvl="0">
      <w:startOverride w:val="4"/>
    </w:lvlOverride>
  </w:num>
  <w:num w:numId="13">
    <w:abstractNumId w:val="22"/>
    <w:lvlOverride w:ilvl="0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  <w:lvlOverride w:ilvl="0">
      <w:startOverride w:val="2"/>
    </w:lvlOverride>
  </w:num>
  <w:num w:numId="16">
    <w:abstractNumId w:val="7"/>
    <w:lvlOverride w:ilvl="0">
      <w:startOverride w:val="1"/>
    </w:lvlOverride>
  </w:num>
  <w:num w:numId="17">
    <w:abstractNumId w:val="42"/>
    <w:lvlOverride w:ilvl="0">
      <w:startOverride w:val="4"/>
    </w:lvlOverride>
  </w:num>
  <w:num w:numId="18">
    <w:abstractNumId w:val="44"/>
    <w:lvlOverride w:ilvl="0">
      <w:startOverride w:val="1"/>
    </w:lvlOverride>
  </w:num>
  <w:num w:numId="19">
    <w:abstractNumId w:val="33"/>
    <w:lvlOverride w:ilvl="0">
      <w:startOverride w:val="1"/>
    </w:lvlOverride>
  </w:num>
  <w:num w:numId="20">
    <w:abstractNumId w:val="8"/>
    <w:lvlOverride w:ilvl="0">
      <w:startOverride w:val="4"/>
    </w:lvlOverride>
  </w:num>
  <w:num w:numId="21">
    <w:abstractNumId w:val="36"/>
    <w:lvlOverride w:ilvl="0">
      <w:startOverride w:val="1"/>
    </w:lvlOverride>
  </w:num>
  <w:num w:numId="22">
    <w:abstractNumId w:val="16"/>
    <w:lvlOverride w:ilvl="0">
      <w:startOverride w:val="1"/>
    </w:lvlOverride>
  </w:num>
  <w:num w:numId="23">
    <w:abstractNumId w:val="20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  <w:lvlOverride w:ilvl="0">
      <w:startOverride w:val="1"/>
    </w:lvlOverride>
  </w:num>
  <w:num w:numId="27">
    <w:abstractNumId w:val="19"/>
    <w:lvlOverride w:ilvl="0">
      <w:startOverride w:val="1"/>
    </w:lvlOverride>
  </w:num>
  <w:num w:numId="28">
    <w:abstractNumId w:val="15"/>
    <w:lvlOverride w:ilvl="0">
      <w:startOverride w:val="2"/>
    </w:lvlOverride>
  </w:num>
  <w:num w:numId="29">
    <w:abstractNumId w:val="31"/>
    <w:lvlOverride w:ilvl="0">
      <w:startOverride w:val="1"/>
    </w:lvlOverride>
  </w:num>
  <w:num w:numId="30">
    <w:abstractNumId w:val="5"/>
    <w:lvlOverride w:ilvl="0">
      <w:startOverride w:val="4"/>
    </w:lvlOverride>
  </w:num>
  <w:num w:numId="31">
    <w:abstractNumId w:val="29"/>
    <w:lvlOverride w:ilvl="0">
      <w:startOverride w:val="1"/>
    </w:lvlOverride>
  </w:num>
  <w:num w:numId="32">
    <w:abstractNumId w:val="46"/>
    <w:lvlOverride w:ilvl="0">
      <w:startOverride w:val="1"/>
    </w:lvlOverride>
  </w:num>
  <w:num w:numId="33">
    <w:abstractNumId w:val="14"/>
    <w:lvlOverride w:ilvl="0">
      <w:startOverride w:val="1"/>
    </w:lvlOverride>
  </w:num>
  <w:num w:numId="34">
    <w:abstractNumId w:val="23"/>
    <w:lvlOverride w:ilvl="0">
      <w:startOverride w:val="1"/>
    </w:lvlOverride>
  </w:num>
  <w:num w:numId="35">
    <w:abstractNumId w:val="35"/>
    <w:lvlOverride w:ilvl="0">
      <w:startOverride w:val="1"/>
    </w:lvlOverride>
  </w:num>
  <w:num w:numId="36">
    <w:abstractNumId w:val="38"/>
    <w:lvlOverride w:ilvl="0">
      <w:startOverride w:val="1"/>
    </w:lvlOverride>
  </w:num>
  <w:num w:numId="37">
    <w:abstractNumId w:val="17"/>
    <w:lvlOverride w:ilvl="0">
      <w:startOverride w:val="4"/>
    </w:lvlOverride>
  </w:num>
  <w:num w:numId="38">
    <w:abstractNumId w:val="30"/>
    <w:lvlOverride w:ilvl="0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5"/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39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4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458FE"/>
    <w:rsid w:val="00000BFB"/>
    <w:rsid w:val="000024D6"/>
    <w:rsid w:val="00003439"/>
    <w:rsid w:val="00011563"/>
    <w:rsid w:val="0001479C"/>
    <w:rsid w:val="00015ED1"/>
    <w:rsid w:val="00015FD2"/>
    <w:rsid w:val="00017B9F"/>
    <w:rsid w:val="00025A3E"/>
    <w:rsid w:val="00025BE0"/>
    <w:rsid w:val="00027047"/>
    <w:rsid w:val="0003120A"/>
    <w:rsid w:val="000367E8"/>
    <w:rsid w:val="000543B0"/>
    <w:rsid w:val="00067BD2"/>
    <w:rsid w:val="000732ED"/>
    <w:rsid w:val="00074EA5"/>
    <w:rsid w:val="00080885"/>
    <w:rsid w:val="00085EC8"/>
    <w:rsid w:val="00090C2D"/>
    <w:rsid w:val="00091B43"/>
    <w:rsid w:val="000955DC"/>
    <w:rsid w:val="00096004"/>
    <w:rsid w:val="00096172"/>
    <w:rsid w:val="000B4D81"/>
    <w:rsid w:val="000C0230"/>
    <w:rsid w:val="000C321A"/>
    <w:rsid w:val="000C3562"/>
    <w:rsid w:val="000C458D"/>
    <w:rsid w:val="000C56E9"/>
    <w:rsid w:val="000D69E0"/>
    <w:rsid w:val="000E1333"/>
    <w:rsid w:val="000E632D"/>
    <w:rsid w:val="000F040C"/>
    <w:rsid w:val="000F4806"/>
    <w:rsid w:val="000F66DC"/>
    <w:rsid w:val="000F702B"/>
    <w:rsid w:val="000F794B"/>
    <w:rsid w:val="00104090"/>
    <w:rsid w:val="001072D1"/>
    <w:rsid w:val="00114606"/>
    <w:rsid w:val="001325E0"/>
    <w:rsid w:val="00135533"/>
    <w:rsid w:val="00147E8E"/>
    <w:rsid w:val="001641A1"/>
    <w:rsid w:val="001655CC"/>
    <w:rsid w:val="00174C9E"/>
    <w:rsid w:val="00175133"/>
    <w:rsid w:val="0018412B"/>
    <w:rsid w:val="00190AE3"/>
    <w:rsid w:val="001A5C8B"/>
    <w:rsid w:val="001B4C0D"/>
    <w:rsid w:val="001C09F2"/>
    <w:rsid w:val="001C293F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211C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223C1"/>
    <w:rsid w:val="003232CB"/>
    <w:rsid w:val="00332283"/>
    <w:rsid w:val="0033416F"/>
    <w:rsid w:val="003357DA"/>
    <w:rsid w:val="00343916"/>
    <w:rsid w:val="003464B1"/>
    <w:rsid w:val="0035106D"/>
    <w:rsid w:val="003641F6"/>
    <w:rsid w:val="0037151E"/>
    <w:rsid w:val="00371553"/>
    <w:rsid w:val="0037283C"/>
    <w:rsid w:val="00383084"/>
    <w:rsid w:val="003843F9"/>
    <w:rsid w:val="00393E47"/>
    <w:rsid w:val="00393E69"/>
    <w:rsid w:val="00395FC6"/>
    <w:rsid w:val="003A1C81"/>
    <w:rsid w:val="003A4C21"/>
    <w:rsid w:val="003A7D72"/>
    <w:rsid w:val="003B312E"/>
    <w:rsid w:val="003C15C3"/>
    <w:rsid w:val="003C6058"/>
    <w:rsid w:val="003D35EE"/>
    <w:rsid w:val="003D3B6F"/>
    <w:rsid w:val="003D4512"/>
    <w:rsid w:val="003D5745"/>
    <w:rsid w:val="003D5A81"/>
    <w:rsid w:val="003D7ED3"/>
    <w:rsid w:val="003E0682"/>
    <w:rsid w:val="003E5C01"/>
    <w:rsid w:val="003E6728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94D29"/>
    <w:rsid w:val="004A168D"/>
    <w:rsid w:val="004A210B"/>
    <w:rsid w:val="004A2EAC"/>
    <w:rsid w:val="004A67D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4BDB"/>
    <w:rsid w:val="004F584A"/>
    <w:rsid w:val="004F603E"/>
    <w:rsid w:val="00507787"/>
    <w:rsid w:val="00507C60"/>
    <w:rsid w:val="00512195"/>
    <w:rsid w:val="00520496"/>
    <w:rsid w:val="005209FF"/>
    <w:rsid w:val="0052656C"/>
    <w:rsid w:val="00527265"/>
    <w:rsid w:val="00533E27"/>
    <w:rsid w:val="00540262"/>
    <w:rsid w:val="00542DD4"/>
    <w:rsid w:val="00542EB0"/>
    <w:rsid w:val="00551D3A"/>
    <w:rsid w:val="005579B0"/>
    <w:rsid w:val="00562755"/>
    <w:rsid w:val="0056364A"/>
    <w:rsid w:val="005657B9"/>
    <w:rsid w:val="005659D1"/>
    <w:rsid w:val="00573FAE"/>
    <w:rsid w:val="00592E2D"/>
    <w:rsid w:val="00596D9C"/>
    <w:rsid w:val="005A71ED"/>
    <w:rsid w:val="005B1D92"/>
    <w:rsid w:val="005B2B2E"/>
    <w:rsid w:val="005B4EE2"/>
    <w:rsid w:val="005B56E1"/>
    <w:rsid w:val="005B5E37"/>
    <w:rsid w:val="005C0A3E"/>
    <w:rsid w:val="005C5D1C"/>
    <w:rsid w:val="005C73AD"/>
    <w:rsid w:val="005D688F"/>
    <w:rsid w:val="005E2127"/>
    <w:rsid w:val="005F0A19"/>
    <w:rsid w:val="006103A8"/>
    <w:rsid w:val="006104D1"/>
    <w:rsid w:val="006212A1"/>
    <w:rsid w:val="00633696"/>
    <w:rsid w:val="006347AC"/>
    <w:rsid w:val="00634977"/>
    <w:rsid w:val="006365CB"/>
    <w:rsid w:val="006409C3"/>
    <w:rsid w:val="00643CD1"/>
    <w:rsid w:val="006448BF"/>
    <w:rsid w:val="00651DE5"/>
    <w:rsid w:val="00653685"/>
    <w:rsid w:val="006563BC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432E"/>
    <w:rsid w:val="00695A63"/>
    <w:rsid w:val="006A3678"/>
    <w:rsid w:val="006B539B"/>
    <w:rsid w:val="006B61A2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87450"/>
    <w:rsid w:val="00797108"/>
    <w:rsid w:val="007A11DB"/>
    <w:rsid w:val="007A5400"/>
    <w:rsid w:val="007B6A2D"/>
    <w:rsid w:val="007B7280"/>
    <w:rsid w:val="007C0086"/>
    <w:rsid w:val="007C6144"/>
    <w:rsid w:val="007C6F85"/>
    <w:rsid w:val="007E17B8"/>
    <w:rsid w:val="007E44CA"/>
    <w:rsid w:val="007F00D9"/>
    <w:rsid w:val="007F3184"/>
    <w:rsid w:val="007F4545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5A44"/>
    <w:rsid w:val="00816D7B"/>
    <w:rsid w:val="008232D4"/>
    <w:rsid w:val="00835031"/>
    <w:rsid w:val="00843B60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3A17"/>
    <w:rsid w:val="008E6151"/>
    <w:rsid w:val="0090044F"/>
    <w:rsid w:val="00906656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E6794"/>
    <w:rsid w:val="009F0A83"/>
    <w:rsid w:val="009F357F"/>
    <w:rsid w:val="009F677B"/>
    <w:rsid w:val="00A01F32"/>
    <w:rsid w:val="00A03DBD"/>
    <w:rsid w:val="00A070CA"/>
    <w:rsid w:val="00A14161"/>
    <w:rsid w:val="00A218FA"/>
    <w:rsid w:val="00A25F3E"/>
    <w:rsid w:val="00A271F7"/>
    <w:rsid w:val="00A32D17"/>
    <w:rsid w:val="00A33635"/>
    <w:rsid w:val="00A348CD"/>
    <w:rsid w:val="00A34C67"/>
    <w:rsid w:val="00A4240E"/>
    <w:rsid w:val="00A4299D"/>
    <w:rsid w:val="00A509DE"/>
    <w:rsid w:val="00A53817"/>
    <w:rsid w:val="00A541EF"/>
    <w:rsid w:val="00A66803"/>
    <w:rsid w:val="00A70FDE"/>
    <w:rsid w:val="00A750E2"/>
    <w:rsid w:val="00A824D0"/>
    <w:rsid w:val="00A8551F"/>
    <w:rsid w:val="00A86CEC"/>
    <w:rsid w:val="00AA1D5F"/>
    <w:rsid w:val="00AA3948"/>
    <w:rsid w:val="00AB18AE"/>
    <w:rsid w:val="00AC22DE"/>
    <w:rsid w:val="00AD1685"/>
    <w:rsid w:val="00AD3C36"/>
    <w:rsid w:val="00AD6409"/>
    <w:rsid w:val="00AE0040"/>
    <w:rsid w:val="00AE039E"/>
    <w:rsid w:val="00AE143C"/>
    <w:rsid w:val="00AE79EF"/>
    <w:rsid w:val="00B11A3F"/>
    <w:rsid w:val="00B20BF7"/>
    <w:rsid w:val="00B22085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84EF9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5894"/>
    <w:rsid w:val="00C0504B"/>
    <w:rsid w:val="00C061E7"/>
    <w:rsid w:val="00C1686A"/>
    <w:rsid w:val="00C17885"/>
    <w:rsid w:val="00C2043B"/>
    <w:rsid w:val="00C22914"/>
    <w:rsid w:val="00C238E2"/>
    <w:rsid w:val="00C27045"/>
    <w:rsid w:val="00C278DF"/>
    <w:rsid w:val="00C33D1D"/>
    <w:rsid w:val="00C36CF1"/>
    <w:rsid w:val="00C45746"/>
    <w:rsid w:val="00C46B64"/>
    <w:rsid w:val="00C46E85"/>
    <w:rsid w:val="00C46F9F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516"/>
    <w:rsid w:val="00D011B8"/>
    <w:rsid w:val="00D01D46"/>
    <w:rsid w:val="00D02E13"/>
    <w:rsid w:val="00D04DF2"/>
    <w:rsid w:val="00D1490C"/>
    <w:rsid w:val="00D27344"/>
    <w:rsid w:val="00D275C6"/>
    <w:rsid w:val="00D31757"/>
    <w:rsid w:val="00D31774"/>
    <w:rsid w:val="00D321B0"/>
    <w:rsid w:val="00D42B87"/>
    <w:rsid w:val="00D540EE"/>
    <w:rsid w:val="00D7511B"/>
    <w:rsid w:val="00D76B5E"/>
    <w:rsid w:val="00D902D3"/>
    <w:rsid w:val="00D94218"/>
    <w:rsid w:val="00D96D16"/>
    <w:rsid w:val="00DA1F0A"/>
    <w:rsid w:val="00DA303F"/>
    <w:rsid w:val="00DA4DA6"/>
    <w:rsid w:val="00DA6396"/>
    <w:rsid w:val="00DB2916"/>
    <w:rsid w:val="00DB45EB"/>
    <w:rsid w:val="00DB4EFE"/>
    <w:rsid w:val="00DC5F25"/>
    <w:rsid w:val="00DC606A"/>
    <w:rsid w:val="00DD1972"/>
    <w:rsid w:val="00DD2D0D"/>
    <w:rsid w:val="00DD4982"/>
    <w:rsid w:val="00DD684E"/>
    <w:rsid w:val="00DF04EB"/>
    <w:rsid w:val="00DF18A1"/>
    <w:rsid w:val="00DF4FA9"/>
    <w:rsid w:val="00E0667A"/>
    <w:rsid w:val="00E11CA0"/>
    <w:rsid w:val="00E15344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2A06"/>
    <w:rsid w:val="00E55BE6"/>
    <w:rsid w:val="00E577ED"/>
    <w:rsid w:val="00E6288C"/>
    <w:rsid w:val="00E664AC"/>
    <w:rsid w:val="00E66D7C"/>
    <w:rsid w:val="00E66F8B"/>
    <w:rsid w:val="00E8193A"/>
    <w:rsid w:val="00E819CD"/>
    <w:rsid w:val="00E82119"/>
    <w:rsid w:val="00E821CE"/>
    <w:rsid w:val="00E853E1"/>
    <w:rsid w:val="00E9044E"/>
    <w:rsid w:val="00E92845"/>
    <w:rsid w:val="00E928FF"/>
    <w:rsid w:val="00E94AC2"/>
    <w:rsid w:val="00E95C6E"/>
    <w:rsid w:val="00E96B73"/>
    <w:rsid w:val="00EA2CBC"/>
    <w:rsid w:val="00EA3D1A"/>
    <w:rsid w:val="00EB13C6"/>
    <w:rsid w:val="00EC25D1"/>
    <w:rsid w:val="00ED6AED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07E60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83E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220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2208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B2208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B2208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B2208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B8026-2043-489A-923E-3E9BB766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Darek</cp:lastModifiedBy>
  <cp:revision>10</cp:revision>
  <cp:lastPrinted>2021-02-23T09:47:00Z</cp:lastPrinted>
  <dcterms:created xsi:type="dcterms:W3CDTF">2025-01-22T11:09:00Z</dcterms:created>
  <dcterms:modified xsi:type="dcterms:W3CDTF">2025-05-07T18:59:00Z</dcterms:modified>
</cp:coreProperties>
</file>