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6EFE94" w14:textId="15B11D2C" w:rsidR="00CE14AE" w:rsidRDefault="00CE14AE" w:rsidP="00CE14AE">
      <w:pPr>
        <w:spacing w:line="276" w:lineRule="auto"/>
        <w:jc w:val="right"/>
        <w:rPr>
          <w:b/>
          <w:i/>
        </w:rPr>
      </w:pPr>
      <w:r>
        <w:rPr>
          <w:b/>
          <w:i/>
        </w:rPr>
        <w:t xml:space="preserve">Załącznik nr </w:t>
      </w:r>
      <w:r w:rsidR="009F6CB7">
        <w:rPr>
          <w:b/>
          <w:i/>
        </w:rPr>
        <w:t>2</w:t>
      </w:r>
      <w:r>
        <w:rPr>
          <w:b/>
          <w:i/>
        </w:rPr>
        <w:t xml:space="preserve"> do SWZ</w:t>
      </w:r>
    </w:p>
    <w:p w14:paraId="06295267" w14:textId="77777777" w:rsidR="00A26FA5" w:rsidRDefault="00A26FA5" w:rsidP="006C7EA5">
      <w:pPr>
        <w:spacing w:line="276" w:lineRule="auto"/>
        <w:jc w:val="both"/>
      </w:pPr>
    </w:p>
    <w:p w14:paraId="7A4AFCB3" w14:textId="77777777" w:rsidR="00A26FA5" w:rsidRPr="006C7EA5" w:rsidRDefault="00A26FA5" w:rsidP="006C7EA5">
      <w:pPr>
        <w:spacing w:line="276" w:lineRule="auto"/>
        <w:jc w:val="right"/>
        <w:rPr>
          <w:b/>
          <w:sz w:val="32"/>
          <w:u w:val="single"/>
        </w:rPr>
      </w:pPr>
      <w:r w:rsidRPr="006C7EA5">
        <w:rPr>
          <w:b/>
          <w:sz w:val="32"/>
          <w:u w:val="single"/>
        </w:rPr>
        <w:t>FORMULARZ OFERTOWY</w:t>
      </w:r>
    </w:p>
    <w:p w14:paraId="29CD6394" w14:textId="77777777" w:rsidR="00FB4E95" w:rsidRPr="00193399" w:rsidRDefault="00FB4E95" w:rsidP="00997E10">
      <w:pPr>
        <w:spacing w:line="276" w:lineRule="auto"/>
        <w:jc w:val="both"/>
        <w:rPr>
          <w:sz w:val="22"/>
          <w:szCs w:val="22"/>
        </w:rPr>
      </w:pPr>
      <w:r w:rsidRPr="00193399">
        <w:rPr>
          <w:sz w:val="22"/>
          <w:szCs w:val="22"/>
        </w:rPr>
        <w:t>...........................................................</w:t>
      </w:r>
    </w:p>
    <w:p w14:paraId="4771E4AE" w14:textId="77777777" w:rsidR="00FB4E95" w:rsidRPr="00193399" w:rsidRDefault="00FB4E95" w:rsidP="000550D0">
      <w:pPr>
        <w:spacing w:line="360" w:lineRule="auto"/>
        <w:jc w:val="both"/>
        <w:rPr>
          <w:sz w:val="22"/>
          <w:szCs w:val="22"/>
        </w:rPr>
      </w:pPr>
      <w:r w:rsidRPr="00193399">
        <w:rPr>
          <w:sz w:val="22"/>
          <w:szCs w:val="22"/>
        </w:rPr>
        <w:t>(</w:t>
      </w:r>
      <w:r w:rsidR="00193399" w:rsidRPr="00193399">
        <w:rPr>
          <w:sz w:val="22"/>
          <w:szCs w:val="22"/>
        </w:rPr>
        <w:t xml:space="preserve">nazwa i adres </w:t>
      </w:r>
      <w:r w:rsidRPr="00193399">
        <w:rPr>
          <w:sz w:val="22"/>
          <w:szCs w:val="22"/>
        </w:rPr>
        <w:t>Wykonawcy)</w:t>
      </w:r>
    </w:p>
    <w:p w14:paraId="775EBEB9" w14:textId="77777777" w:rsidR="00FB4E95" w:rsidRPr="00424D6B" w:rsidRDefault="00FB4E95" w:rsidP="000550D0">
      <w:pPr>
        <w:spacing w:line="360" w:lineRule="auto"/>
        <w:jc w:val="both"/>
        <w:rPr>
          <w:sz w:val="22"/>
          <w:szCs w:val="22"/>
        </w:rPr>
      </w:pPr>
      <w:r w:rsidRPr="00424D6B">
        <w:rPr>
          <w:sz w:val="22"/>
          <w:szCs w:val="22"/>
        </w:rPr>
        <w:t>NIP ……………………….…..</w:t>
      </w:r>
    </w:p>
    <w:p w14:paraId="08C7C568" w14:textId="77777777" w:rsidR="00FB4E95" w:rsidRPr="00424D6B" w:rsidRDefault="00FB4E95" w:rsidP="000550D0">
      <w:pPr>
        <w:spacing w:line="360" w:lineRule="auto"/>
        <w:jc w:val="both"/>
        <w:rPr>
          <w:sz w:val="22"/>
          <w:szCs w:val="22"/>
        </w:rPr>
      </w:pPr>
      <w:r w:rsidRPr="00424D6B">
        <w:rPr>
          <w:sz w:val="22"/>
          <w:szCs w:val="22"/>
        </w:rPr>
        <w:t>REGON ………………………</w:t>
      </w:r>
    </w:p>
    <w:p w14:paraId="72ECE68B" w14:textId="77777777" w:rsidR="00FB4E95" w:rsidRPr="00424D6B" w:rsidRDefault="00FB4E95" w:rsidP="000550D0">
      <w:pPr>
        <w:spacing w:line="360" w:lineRule="auto"/>
        <w:jc w:val="both"/>
        <w:rPr>
          <w:sz w:val="22"/>
          <w:szCs w:val="22"/>
        </w:rPr>
      </w:pPr>
      <w:r w:rsidRPr="00424D6B">
        <w:rPr>
          <w:sz w:val="22"/>
          <w:szCs w:val="22"/>
        </w:rPr>
        <w:t>tel. ………………………</w:t>
      </w:r>
      <w:r w:rsidR="002B00D9" w:rsidRPr="00424D6B">
        <w:rPr>
          <w:sz w:val="22"/>
          <w:szCs w:val="22"/>
        </w:rPr>
        <w:t>.</w:t>
      </w:r>
      <w:r w:rsidRPr="00424D6B">
        <w:rPr>
          <w:sz w:val="22"/>
          <w:szCs w:val="22"/>
        </w:rPr>
        <w:t>……</w:t>
      </w:r>
    </w:p>
    <w:p w14:paraId="05555271" w14:textId="77777777" w:rsidR="00193399" w:rsidRPr="00424D6B" w:rsidRDefault="00193399" w:rsidP="00193399">
      <w:pPr>
        <w:spacing w:line="360" w:lineRule="auto"/>
        <w:jc w:val="both"/>
        <w:rPr>
          <w:sz w:val="22"/>
          <w:szCs w:val="22"/>
        </w:rPr>
      </w:pPr>
      <w:r w:rsidRPr="00424D6B">
        <w:rPr>
          <w:sz w:val="22"/>
          <w:szCs w:val="22"/>
        </w:rPr>
        <w:t>e-mail: ………………</w:t>
      </w:r>
      <w:r w:rsidR="002B00D9" w:rsidRPr="00424D6B">
        <w:rPr>
          <w:sz w:val="22"/>
          <w:szCs w:val="22"/>
        </w:rPr>
        <w:t>..</w:t>
      </w:r>
      <w:r w:rsidRPr="00424D6B">
        <w:rPr>
          <w:sz w:val="22"/>
          <w:szCs w:val="22"/>
        </w:rPr>
        <w:t>………</w:t>
      </w:r>
    </w:p>
    <w:p w14:paraId="35487AEA" w14:textId="77777777" w:rsidR="009838D8" w:rsidRPr="00193399" w:rsidRDefault="009838D8" w:rsidP="003A3A15">
      <w:pPr>
        <w:rPr>
          <w:sz w:val="22"/>
          <w:szCs w:val="22"/>
        </w:rPr>
      </w:pPr>
    </w:p>
    <w:p w14:paraId="38A02FE3" w14:textId="77777777" w:rsidR="00A26FA5" w:rsidRPr="00474428" w:rsidRDefault="00A26FA5" w:rsidP="003A3A15">
      <w:pPr>
        <w:ind w:firstLine="4820"/>
        <w:rPr>
          <w:b/>
          <w:bCs/>
          <w:sz w:val="22"/>
          <w:szCs w:val="22"/>
        </w:rPr>
      </w:pPr>
      <w:r w:rsidRPr="00474428">
        <w:rPr>
          <w:b/>
          <w:bCs/>
          <w:sz w:val="22"/>
          <w:szCs w:val="22"/>
        </w:rPr>
        <w:t>Miasto i Gmina Pleszew</w:t>
      </w:r>
    </w:p>
    <w:p w14:paraId="7459D8E0" w14:textId="77777777" w:rsidR="00A26FA5" w:rsidRPr="00474428" w:rsidRDefault="00A26FA5" w:rsidP="003A3A15">
      <w:pPr>
        <w:ind w:firstLine="4820"/>
        <w:rPr>
          <w:b/>
          <w:bCs/>
          <w:sz w:val="22"/>
          <w:szCs w:val="22"/>
        </w:rPr>
      </w:pPr>
      <w:r w:rsidRPr="00474428">
        <w:rPr>
          <w:b/>
          <w:bCs/>
          <w:sz w:val="22"/>
          <w:szCs w:val="22"/>
        </w:rPr>
        <w:t>Rynek 1</w:t>
      </w:r>
    </w:p>
    <w:p w14:paraId="35E1F92B" w14:textId="77777777" w:rsidR="00A26FA5" w:rsidRPr="00474428" w:rsidRDefault="00A26FA5" w:rsidP="003A3A15">
      <w:pPr>
        <w:ind w:firstLine="4820"/>
        <w:rPr>
          <w:b/>
          <w:bCs/>
          <w:sz w:val="22"/>
          <w:szCs w:val="22"/>
        </w:rPr>
      </w:pPr>
      <w:r w:rsidRPr="00474428">
        <w:rPr>
          <w:b/>
          <w:bCs/>
          <w:sz w:val="22"/>
          <w:szCs w:val="22"/>
        </w:rPr>
        <w:t>63-300 Pleszew</w:t>
      </w:r>
    </w:p>
    <w:p w14:paraId="3920C0C3" w14:textId="77777777" w:rsidR="00A517D9" w:rsidRDefault="00A517D9" w:rsidP="003A3A15">
      <w:pPr>
        <w:jc w:val="both"/>
        <w:rPr>
          <w:sz w:val="22"/>
          <w:szCs w:val="22"/>
        </w:rPr>
      </w:pPr>
    </w:p>
    <w:p w14:paraId="388FC006" w14:textId="77777777" w:rsidR="009838D8" w:rsidRDefault="009838D8" w:rsidP="003A3A15">
      <w:pPr>
        <w:jc w:val="both"/>
        <w:rPr>
          <w:sz w:val="22"/>
          <w:szCs w:val="22"/>
        </w:rPr>
      </w:pPr>
    </w:p>
    <w:p w14:paraId="001EBDA5" w14:textId="77777777" w:rsidR="004336F2" w:rsidRPr="004336F2" w:rsidRDefault="004336F2" w:rsidP="004336F2">
      <w:pPr>
        <w:jc w:val="both"/>
        <w:rPr>
          <w:sz w:val="22"/>
          <w:szCs w:val="22"/>
        </w:rPr>
      </w:pPr>
      <w:r w:rsidRPr="004336F2">
        <w:rPr>
          <w:sz w:val="22"/>
          <w:szCs w:val="22"/>
        </w:rPr>
        <w:t>Nawiązując do ogłoszenia o zamówieniu pn.:</w:t>
      </w:r>
    </w:p>
    <w:p w14:paraId="365E0F00" w14:textId="77777777" w:rsidR="004336F2" w:rsidRPr="004336F2" w:rsidRDefault="004336F2" w:rsidP="004336F2">
      <w:pPr>
        <w:jc w:val="both"/>
        <w:rPr>
          <w:sz w:val="22"/>
          <w:szCs w:val="22"/>
        </w:rPr>
      </w:pPr>
    </w:p>
    <w:p w14:paraId="27DB4119" w14:textId="2B77CF7F" w:rsidR="004336F2" w:rsidRPr="004336F2" w:rsidRDefault="00E80B25" w:rsidP="004336F2">
      <w:pPr>
        <w:jc w:val="center"/>
        <w:rPr>
          <w:b/>
          <w:bCs/>
          <w:i/>
          <w:iCs/>
          <w:sz w:val="22"/>
          <w:szCs w:val="22"/>
          <w:lang w:val="x-none"/>
        </w:rPr>
      </w:pPr>
      <w:r>
        <w:rPr>
          <w:b/>
          <w:bCs/>
          <w:i/>
          <w:sz w:val="22"/>
          <w:szCs w:val="22"/>
        </w:rPr>
        <w:t>„Wykonanie projektu planu ogólnego Miasta i Gminy Pleszew”</w:t>
      </w:r>
    </w:p>
    <w:p w14:paraId="215D26CA" w14:textId="77777777" w:rsidR="004336F2" w:rsidRPr="004336F2" w:rsidRDefault="004336F2" w:rsidP="004336F2">
      <w:pPr>
        <w:jc w:val="both"/>
        <w:rPr>
          <w:sz w:val="22"/>
          <w:szCs w:val="22"/>
          <w:lang w:val="x-none"/>
        </w:rPr>
      </w:pPr>
    </w:p>
    <w:p w14:paraId="0DA5CA89" w14:textId="77777777" w:rsidR="004336F2" w:rsidRPr="004336F2" w:rsidRDefault="004336F2" w:rsidP="004336F2">
      <w:pPr>
        <w:numPr>
          <w:ilvl w:val="0"/>
          <w:numId w:val="15"/>
        </w:numPr>
        <w:jc w:val="both"/>
        <w:rPr>
          <w:sz w:val="22"/>
          <w:szCs w:val="22"/>
        </w:rPr>
      </w:pPr>
      <w:r w:rsidRPr="004336F2">
        <w:rPr>
          <w:sz w:val="22"/>
          <w:szCs w:val="22"/>
        </w:rPr>
        <w:t>Oferuję wykonanie zamówienia, zgodnie z wymogami zawartymi w Specyfikacji Warunków Zamówienia, za cenę:</w:t>
      </w:r>
    </w:p>
    <w:p w14:paraId="2C579142" w14:textId="77777777" w:rsidR="004336F2" w:rsidRPr="004336F2" w:rsidRDefault="004336F2" w:rsidP="004336F2">
      <w:pPr>
        <w:jc w:val="both"/>
        <w:rPr>
          <w:sz w:val="22"/>
          <w:szCs w:val="22"/>
        </w:rPr>
      </w:pPr>
    </w:p>
    <w:p w14:paraId="366C6040" w14:textId="77777777" w:rsidR="004336F2" w:rsidRPr="004336F2" w:rsidRDefault="004336F2" w:rsidP="004336F2">
      <w:pPr>
        <w:spacing w:line="360" w:lineRule="auto"/>
        <w:jc w:val="both"/>
        <w:rPr>
          <w:sz w:val="22"/>
          <w:szCs w:val="22"/>
        </w:rPr>
      </w:pPr>
      <w:r w:rsidRPr="004336F2">
        <w:rPr>
          <w:sz w:val="22"/>
          <w:szCs w:val="22"/>
        </w:rPr>
        <w:t xml:space="preserve">wartość netto .............................................zł </w:t>
      </w:r>
    </w:p>
    <w:p w14:paraId="76B557D4" w14:textId="77777777" w:rsidR="004336F2" w:rsidRPr="004336F2" w:rsidRDefault="004336F2" w:rsidP="004336F2">
      <w:pPr>
        <w:spacing w:line="360" w:lineRule="auto"/>
        <w:jc w:val="both"/>
        <w:rPr>
          <w:sz w:val="22"/>
          <w:szCs w:val="22"/>
        </w:rPr>
      </w:pPr>
      <w:r w:rsidRPr="004336F2">
        <w:rPr>
          <w:sz w:val="22"/>
          <w:szCs w:val="22"/>
        </w:rPr>
        <w:t>(słownie złotych ......................................................................................................................)</w:t>
      </w:r>
    </w:p>
    <w:p w14:paraId="25F76564" w14:textId="77777777" w:rsidR="004336F2" w:rsidRPr="004336F2" w:rsidRDefault="004336F2" w:rsidP="004336F2">
      <w:pPr>
        <w:spacing w:line="360" w:lineRule="auto"/>
        <w:jc w:val="both"/>
        <w:rPr>
          <w:sz w:val="22"/>
          <w:szCs w:val="22"/>
        </w:rPr>
      </w:pPr>
      <w:r w:rsidRPr="004336F2">
        <w:rPr>
          <w:sz w:val="22"/>
          <w:szCs w:val="22"/>
        </w:rPr>
        <w:t>podatek VAT w wysokości ................% tj. ............................... zł</w:t>
      </w:r>
    </w:p>
    <w:p w14:paraId="1EF96D18" w14:textId="77777777" w:rsidR="004336F2" w:rsidRPr="004336F2" w:rsidRDefault="004336F2" w:rsidP="004336F2">
      <w:pPr>
        <w:spacing w:line="360" w:lineRule="auto"/>
        <w:jc w:val="both"/>
        <w:rPr>
          <w:sz w:val="22"/>
          <w:szCs w:val="22"/>
        </w:rPr>
      </w:pPr>
      <w:r w:rsidRPr="004336F2">
        <w:rPr>
          <w:sz w:val="22"/>
          <w:szCs w:val="22"/>
        </w:rPr>
        <w:t>(słownie złotych .....................................................................................................................)</w:t>
      </w:r>
    </w:p>
    <w:p w14:paraId="61DAFB4C" w14:textId="77777777" w:rsidR="004336F2" w:rsidRPr="004336F2" w:rsidRDefault="004336F2" w:rsidP="004336F2">
      <w:pPr>
        <w:spacing w:line="360" w:lineRule="auto"/>
        <w:jc w:val="both"/>
        <w:rPr>
          <w:sz w:val="22"/>
          <w:szCs w:val="22"/>
        </w:rPr>
      </w:pPr>
      <w:r w:rsidRPr="004336F2">
        <w:rPr>
          <w:sz w:val="22"/>
          <w:szCs w:val="22"/>
        </w:rPr>
        <w:t xml:space="preserve">wartość brutto .......................................... zł </w:t>
      </w:r>
    </w:p>
    <w:p w14:paraId="28E77AB0" w14:textId="77777777" w:rsidR="004336F2" w:rsidRPr="004336F2" w:rsidRDefault="004336F2" w:rsidP="004336F2">
      <w:pPr>
        <w:spacing w:line="360" w:lineRule="auto"/>
        <w:jc w:val="both"/>
        <w:rPr>
          <w:sz w:val="22"/>
          <w:szCs w:val="22"/>
        </w:rPr>
      </w:pPr>
      <w:r w:rsidRPr="004336F2">
        <w:rPr>
          <w:sz w:val="22"/>
          <w:szCs w:val="22"/>
        </w:rPr>
        <w:t>(słownie złotych .....................................................................................................................)</w:t>
      </w:r>
    </w:p>
    <w:p w14:paraId="75AD0852" w14:textId="77777777" w:rsidR="004336F2" w:rsidRPr="00CE1D67" w:rsidRDefault="004336F2" w:rsidP="004336F2">
      <w:pPr>
        <w:jc w:val="both"/>
        <w:rPr>
          <w:sz w:val="22"/>
          <w:szCs w:val="22"/>
        </w:rPr>
      </w:pPr>
    </w:p>
    <w:p w14:paraId="0A251C57" w14:textId="36887BB2" w:rsidR="004336F2" w:rsidRPr="00CE1D67" w:rsidRDefault="004336F2" w:rsidP="004336F2">
      <w:pPr>
        <w:numPr>
          <w:ilvl w:val="0"/>
          <w:numId w:val="15"/>
        </w:numPr>
        <w:jc w:val="both"/>
        <w:rPr>
          <w:sz w:val="22"/>
          <w:szCs w:val="22"/>
        </w:rPr>
      </w:pPr>
      <w:r w:rsidRPr="00CE1D67">
        <w:rPr>
          <w:sz w:val="22"/>
          <w:szCs w:val="22"/>
        </w:rPr>
        <w:t>Zamówienie wykon</w:t>
      </w:r>
      <w:r w:rsidR="00E80B25" w:rsidRPr="00CE1D67">
        <w:rPr>
          <w:sz w:val="22"/>
          <w:szCs w:val="22"/>
        </w:rPr>
        <w:t>amy w ciągu 1</w:t>
      </w:r>
      <w:r w:rsidR="000A45A0" w:rsidRPr="00CE1D67">
        <w:rPr>
          <w:sz w:val="22"/>
          <w:szCs w:val="22"/>
        </w:rPr>
        <w:t>1</w:t>
      </w:r>
      <w:r w:rsidR="00E80B25" w:rsidRPr="00CE1D67">
        <w:rPr>
          <w:sz w:val="22"/>
          <w:szCs w:val="22"/>
        </w:rPr>
        <w:t xml:space="preserve"> miesięcy od podpisania </w:t>
      </w:r>
      <w:r w:rsidRPr="00CE1D67">
        <w:rPr>
          <w:bCs/>
          <w:sz w:val="22"/>
          <w:szCs w:val="22"/>
        </w:rPr>
        <w:t>umowy</w:t>
      </w:r>
      <w:r w:rsidR="00861C66" w:rsidRPr="00CE1D67">
        <w:rPr>
          <w:bCs/>
          <w:sz w:val="22"/>
          <w:szCs w:val="22"/>
        </w:rPr>
        <w:t>.</w:t>
      </w:r>
    </w:p>
    <w:p w14:paraId="42BBA89D" w14:textId="77777777" w:rsidR="000A45A0" w:rsidRPr="00CE1D67" w:rsidRDefault="000A45A0" w:rsidP="000A45A0">
      <w:pPr>
        <w:jc w:val="both"/>
        <w:rPr>
          <w:sz w:val="22"/>
          <w:szCs w:val="22"/>
        </w:rPr>
      </w:pPr>
    </w:p>
    <w:p w14:paraId="2AF20045" w14:textId="78575053" w:rsidR="000A45A0" w:rsidRPr="00CE1D67" w:rsidRDefault="000A45A0" w:rsidP="004336F2">
      <w:pPr>
        <w:numPr>
          <w:ilvl w:val="0"/>
          <w:numId w:val="15"/>
        </w:numPr>
        <w:jc w:val="both"/>
        <w:rPr>
          <w:sz w:val="22"/>
          <w:szCs w:val="22"/>
        </w:rPr>
      </w:pPr>
      <w:r w:rsidRPr="00CE1D67">
        <w:rPr>
          <w:sz w:val="22"/>
          <w:szCs w:val="22"/>
        </w:rPr>
        <w:t>F</w:t>
      </w:r>
      <w:r w:rsidRPr="00CE1D67">
        <w:rPr>
          <w:sz w:val="22"/>
          <w:szCs w:val="22"/>
        </w:rPr>
        <w:t>unkcję kierownika zespołu opracowującego plan ogólny (Główny Projektant)</w:t>
      </w:r>
      <w:r w:rsidRPr="00CE1D67">
        <w:rPr>
          <w:sz w:val="22"/>
          <w:szCs w:val="22"/>
        </w:rPr>
        <w:t xml:space="preserve"> pełnić będzie: ……………………………. </w:t>
      </w:r>
      <w:r w:rsidRPr="00CE1D67">
        <w:rPr>
          <w:i/>
          <w:iCs/>
          <w:sz w:val="22"/>
          <w:szCs w:val="22"/>
        </w:rPr>
        <w:t>(imię i nazwisko)</w:t>
      </w:r>
      <w:r w:rsidRPr="00CE1D67">
        <w:rPr>
          <w:sz w:val="22"/>
          <w:szCs w:val="22"/>
        </w:rPr>
        <w:t>.</w:t>
      </w:r>
    </w:p>
    <w:p w14:paraId="76DE65C0" w14:textId="77777777" w:rsidR="00CE629F" w:rsidRPr="00CE1D67" w:rsidRDefault="00CE629F" w:rsidP="00CE629F">
      <w:pPr>
        <w:jc w:val="both"/>
        <w:rPr>
          <w:sz w:val="22"/>
          <w:szCs w:val="22"/>
        </w:rPr>
      </w:pPr>
    </w:p>
    <w:p w14:paraId="0A7FDAC6" w14:textId="4C7CE8FE" w:rsidR="00CE629F" w:rsidRPr="00CE1D67" w:rsidRDefault="000A45A0" w:rsidP="00CE629F">
      <w:pPr>
        <w:pStyle w:val="Akapitzlist"/>
        <w:numPr>
          <w:ilvl w:val="0"/>
          <w:numId w:val="15"/>
        </w:numPr>
        <w:jc w:val="both"/>
        <w:rPr>
          <w:rFonts w:ascii="Times New Roman" w:hAnsi="Times New Roman"/>
        </w:rPr>
      </w:pPr>
      <w:r w:rsidRPr="00CE1D67">
        <w:rPr>
          <w:rFonts w:ascii="Times New Roman" w:hAnsi="Times New Roman"/>
        </w:rPr>
        <w:t xml:space="preserve">Opracowania </w:t>
      </w:r>
      <w:r w:rsidR="00CE629F" w:rsidRPr="00CE1D67">
        <w:rPr>
          <w:rFonts w:ascii="Times New Roman" w:hAnsi="Times New Roman"/>
        </w:rPr>
        <w:t xml:space="preserve">zrealizowane przez </w:t>
      </w:r>
      <w:r w:rsidRPr="00CE1D67">
        <w:rPr>
          <w:rFonts w:ascii="Times New Roman" w:hAnsi="Times New Roman"/>
        </w:rPr>
        <w:t>Głównego Projektanta</w:t>
      </w:r>
      <w:r w:rsidR="00CE629F" w:rsidRPr="00CE1D67">
        <w:rPr>
          <w:rFonts w:ascii="Times New Roman" w:hAnsi="Times New Roman"/>
        </w:rPr>
        <w:t xml:space="preserve"> wyszczególnione w celu dokonania oceny ofert w kryterium „Doświadczenie </w:t>
      </w:r>
      <w:r w:rsidRPr="00CE1D67">
        <w:rPr>
          <w:rFonts w:ascii="Times New Roman" w:hAnsi="Times New Roman"/>
        </w:rPr>
        <w:t>Głównego Projektanta</w:t>
      </w:r>
      <w:r w:rsidR="00CE629F" w:rsidRPr="00CE1D67">
        <w:rPr>
          <w:rFonts w:ascii="Times New Roman" w:hAnsi="Times New Roman"/>
        </w:rPr>
        <w:t>”</w:t>
      </w:r>
      <w:r w:rsidR="00CE1D67" w:rsidRPr="00CE1D67">
        <w:rPr>
          <w:rFonts w:ascii="Times New Roman" w:hAnsi="Times New Roman"/>
        </w:rPr>
        <w:t xml:space="preserve"> (pkt 17 SWZ)</w:t>
      </w:r>
      <w:r w:rsidR="00CE629F" w:rsidRPr="00CE1D67">
        <w:rPr>
          <w:rFonts w:ascii="Times New Roman" w:hAnsi="Times New Roman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2551"/>
        <w:gridCol w:w="1977"/>
      </w:tblGrid>
      <w:tr w:rsidR="00CE1D67" w:rsidRPr="00CE629F" w14:paraId="1D086BF0" w14:textId="77777777" w:rsidTr="00CE1D67"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285FB" w14:textId="77777777" w:rsidR="00CE1D67" w:rsidRPr="00CE1D67" w:rsidRDefault="00CE1D67" w:rsidP="00CE1D67">
            <w:pPr>
              <w:jc w:val="center"/>
              <w:rPr>
                <w:sz w:val="22"/>
                <w:szCs w:val="22"/>
              </w:rPr>
            </w:pPr>
            <w:r w:rsidRPr="00CE1D67">
              <w:rPr>
                <w:sz w:val="22"/>
                <w:szCs w:val="22"/>
              </w:rPr>
              <w:t>Opis opracowa</w:t>
            </w:r>
            <w:r w:rsidRPr="00CE1D67">
              <w:rPr>
                <w:sz w:val="22"/>
                <w:szCs w:val="22"/>
              </w:rPr>
              <w:t>nia</w:t>
            </w:r>
          </w:p>
          <w:p w14:paraId="73BA9208" w14:textId="1E26F42F" w:rsidR="00CE1D67" w:rsidRPr="00CE1D67" w:rsidRDefault="00CE1D67" w:rsidP="00CE1D67">
            <w:pPr>
              <w:jc w:val="center"/>
              <w:rPr>
                <w:i/>
                <w:iCs/>
                <w:sz w:val="22"/>
                <w:szCs w:val="22"/>
              </w:rPr>
            </w:pPr>
            <w:r w:rsidRPr="00CE1D67">
              <w:rPr>
                <w:i/>
                <w:iCs/>
                <w:sz w:val="22"/>
                <w:szCs w:val="22"/>
              </w:rPr>
              <w:t>(w stopniu uszczegółowienia pozwalającym na odniesienie do pkt 17 SWZ)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448D3" w14:textId="64E04934" w:rsidR="00CE1D67" w:rsidRPr="00CE629F" w:rsidRDefault="00CE1D67" w:rsidP="00CE1D67">
            <w:pPr>
              <w:jc w:val="center"/>
              <w:rPr>
                <w:sz w:val="22"/>
                <w:szCs w:val="22"/>
              </w:rPr>
            </w:pPr>
            <w:r w:rsidRPr="00CE629F">
              <w:rPr>
                <w:sz w:val="22"/>
                <w:szCs w:val="22"/>
              </w:rPr>
              <w:t xml:space="preserve">Nazwa i adres </w:t>
            </w:r>
            <w:r>
              <w:rPr>
                <w:sz w:val="22"/>
                <w:szCs w:val="22"/>
              </w:rPr>
              <w:t>zlecającego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5230F22" w14:textId="0DAE9748" w:rsidR="00CE1D67" w:rsidRPr="00CE629F" w:rsidRDefault="00CE1D67" w:rsidP="00CE1D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Termin wykonania</w:t>
            </w:r>
          </w:p>
        </w:tc>
      </w:tr>
      <w:tr w:rsidR="00CE1D67" w:rsidRPr="00CE629F" w14:paraId="27DD6482" w14:textId="77777777" w:rsidTr="00CE1D67"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4DD08" w14:textId="77777777" w:rsidR="00CE1D67" w:rsidRPr="00CE629F" w:rsidRDefault="00CE1D67" w:rsidP="00CE629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CAFCE" w14:textId="5781213C" w:rsidR="00CE1D67" w:rsidRPr="00CE629F" w:rsidRDefault="00CE1D67" w:rsidP="00CE629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D47EF" w14:textId="77777777" w:rsidR="00CE1D67" w:rsidRPr="00CE629F" w:rsidRDefault="00CE1D67" w:rsidP="00CE629F">
            <w:pPr>
              <w:jc w:val="both"/>
              <w:rPr>
                <w:sz w:val="22"/>
                <w:szCs w:val="22"/>
              </w:rPr>
            </w:pPr>
          </w:p>
        </w:tc>
      </w:tr>
      <w:tr w:rsidR="00CE1D67" w:rsidRPr="00CE629F" w14:paraId="60649AF5" w14:textId="77777777" w:rsidTr="00CE1D67"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72B9C" w14:textId="77777777" w:rsidR="00CE1D67" w:rsidRPr="00CE629F" w:rsidRDefault="00CE1D67" w:rsidP="00CE629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7997D" w14:textId="5A003467" w:rsidR="00CE1D67" w:rsidRPr="00CE629F" w:rsidRDefault="00CE1D67" w:rsidP="00CE629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FC279" w14:textId="77777777" w:rsidR="00CE1D67" w:rsidRPr="00CE629F" w:rsidRDefault="00CE1D67" w:rsidP="00CE629F">
            <w:pPr>
              <w:jc w:val="both"/>
              <w:rPr>
                <w:sz w:val="22"/>
                <w:szCs w:val="22"/>
              </w:rPr>
            </w:pPr>
          </w:p>
        </w:tc>
      </w:tr>
      <w:tr w:rsidR="00CE1D67" w:rsidRPr="00CE629F" w14:paraId="3DFB9528" w14:textId="77777777" w:rsidTr="00CE1D67"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1B61A" w14:textId="77777777" w:rsidR="00CE1D67" w:rsidRPr="00CE629F" w:rsidRDefault="00CE1D67" w:rsidP="00CE629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0B70C" w14:textId="4380D17E" w:rsidR="00CE1D67" w:rsidRPr="00CE629F" w:rsidRDefault="00CE1D67" w:rsidP="00CE629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ED8AF" w14:textId="77777777" w:rsidR="00CE1D67" w:rsidRPr="00CE629F" w:rsidRDefault="00CE1D67" w:rsidP="00CE629F">
            <w:pPr>
              <w:jc w:val="both"/>
              <w:rPr>
                <w:sz w:val="22"/>
                <w:szCs w:val="22"/>
              </w:rPr>
            </w:pPr>
          </w:p>
        </w:tc>
      </w:tr>
      <w:tr w:rsidR="00CE1D67" w:rsidRPr="00CE629F" w14:paraId="632EFA79" w14:textId="77777777" w:rsidTr="00CE1D67"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34D76" w14:textId="77777777" w:rsidR="00CE1D67" w:rsidRPr="00CE629F" w:rsidRDefault="00CE1D67" w:rsidP="00CE629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07F1B" w14:textId="36E3C96E" w:rsidR="00CE1D67" w:rsidRPr="00CE629F" w:rsidRDefault="00CE1D67" w:rsidP="00CE629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1A9E2" w14:textId="77777777" w:rsidR="00CE1D67" w:rsidRPr="00CE629F" w:rsidRDefault="00CE1D67" w:rsidP="00CE629F">
            <w:pPr>
              <w:jc w:val="both"/>
              <w:rPr>
                <w:sz w:val="22"/>
                <w:szCs w:val="22"/>
              </w:rPr>
            </w:pPr>
          </w:p>
        </w:tc>
      </w:tr>
      <w:tr w:rsidR="00CE1D67" w:rsidRPr="00CE629F" w14:paraId="3811338C" w14:textId="77777777" w:rsidTr="00CE1D67"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D904B" w14:textId="77777777" w:rsidR="00CE1D67" w:rsidRPr="00CE629F" w:rsidRDefault="00CE1D67" w:rsidP="00CE629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7F709" w14:textId="08AF932B" w:rsidR="00CE1D67" w:rsidRPr="00CE629F" w:rsidRDefault="00CE1D67" w:rsidP="00CE629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C64BC" w14:textId="77777777" w:rsidR="00CE1D67" w:rsidRPr="00CE629F" w:rsidRDefault="00CE1D67" w:rsidP="00CE629F">
            <w:pPr>
              <w:jc w:val="both"/>
              <w:rPr>
                <w:sz w:val="22"/>
                <w:szCs w:val="22"/>
              </w:rPr>
            </w:pPr>
          </w:p>
        </w:tc>
      </w:tr>
    </w:tbl>
    <w:p w14:paraId="3392702E" w14:textId="77777777" w:rsidR="00CE629F" w:rsidRPr="004336F2" w:rsidRDefault="00CE629F" w:rsidP="004336F2">
      <w:pPr>
        <w:jc w:val="both"/>
        <w:rPr>
          <w:sz w:val="22"/>
          <w:szCs w:val="22"/>
        </w:rPr>
      </w:pPr>
    </w:p>
    <w:p w14:paraId="2966D757" w14:textId="77777777" w:rsidR="004336F2" w:rsidRPr="004336F2" w:rsidRDefault="004336F2" w:rsidP="004336F2">
      <w:pPr>
        <w:numPr>
          <w:ilvl w:val="0"/>
          <w:numId w:val="15"/>
        </w:numPr>
        <w:jc w:val="both"/>
        <w:rPr>
          <w:sz w:val="22"/>
          <w:szCs w:val="22"/>
        </w:rPr>
      </w:pPr>
      <w:r w:rsidRPr="004336F2">
        <w:rPr>
          <w:sz w:val="22"/>
          <w:szCs w:val="22"/>
        </w:rPr>
        <w:t>Oświadczam, że:</w:t>
      </w:r>
    </w:p>
    <w:p w14:paraId="695FFA2C" w14:textId="77777777" w:rsidR="004336F2" w:rsidRPr="004336F2" w:rsidRDefault="004336F2" w:rsidP="004336F2">
      <w:pPr>
        <w:numPr>
          <w:ilvl w:val="0"/>
          <w:numId w:val="16"/>
        </w:numPr>
        <w:jc w:val="both"/>
        <w:rPr>
          <w:sz w:val="22"/>
          <w:szCs w:val="22"/>
        </w:rPr>
      </w:pPr>
      <w:r w:rsidRPr="004336F2">
        <w:rPr>
          <w:sz w:val="22"/>
          <w:szCs w:val="22"/>
        </w:rPr>
        <w:t>akceptujemy warunki płatności określone przez Zamawiającego w specyfikacji warunków zamówienia,</w:t>
      </w:r>
    </w:p>
    <w:p w14:paraId="220D5476" w14:textId="77777777" w:rsidR="004336F2" w:rsidRPr="004336F2" w:rsidRDefault="004336F2" w:rsidP="004336F2">
      <w:pPr>
        <w:numPr>
          <w:ilvl w:val="0"/>
          <w:numId w:val="16"/>
        </w:numPr>
        <w:jc w:val="both"/>
        <w:rPr>
          <w:sz w:val="22"/>
          <w:szCs w:val="22"/>
        </w:rPr>
      </w:pPr>
      <w:r w:rsidRPr="004336F2">
        <w:rPr>
          <w:sz w:val="22"/>
          <w:szCs w:val="22"/>
        </w:rPr>
        <w:t>w przypadku zatrudnienia podwykonawców, odpowiadamy za ich pracę jak za swoją własną,</w:t>
      </w:r>
    </w:p>
    <w:p w14:paraId="746DEA9C" w14:textId="77777777" w:rsidR="004336F2" w:rsidRPr="004336F2" w:rsidRDefault="004336F2" w:rsidP="004336F2">
      <w:pPr>
        <w:numPr>
          <w:ilvl w:val="0"/>
          <w:numId w:val="16"/>
        </w:numPr>
        <w:jc w:val="both"/>
        <w:rPr>
          <w:sz w:val="22"/>
          <w:szCs w:val="22"/>
        </w:rPr>
      </w:pPr>
      <w:r w:rsidRPr="004336F2">
        <w:rPr>
          <w:sz w:val="22"/>
          <w:szCs w:val="22"/>
        </w:rPr>
        <w:lastRenderedPageBreak/>
        <w:t>zapoznaliśmy się ze specyfikacją warunków zamówienia i nie wnosimy do niej zastrzeżeń,</w:t>
      </w:r>
    </w:p>
    <w:p w14:paraId="37CE6845" w14:textId="77777777" w:rsidR="004336F2" w:rsidRPr="004336F2" w:rsidRDefault="004336F2" w:rsidP="004336F2">
      <w:pPr>
        <w:numPr>
          <w:ilvl w:val="0"/>
          <w:numId w:val="16"/>
        </w:numPr>
        <w:jc w:val="both"/>
        <w:rPr>
          <w:sz w:val="22"/>
          <w:szCs w:val="22"/>
        </w:rPr>
      </w:pPr>
      <w:r w:rsidRPr="004336F2">
        <w:rPr>
          <w:sz w:val="22"/>
          <w:szCs w:val="22"/>
        </w:rPr>
        <w:t xml:space="preserve">zdobyliśmy konieczne informacje do przygotowania oferty, </w:t>
      </w:r>
    </w:p>
    <w:p w14:paraId="0482F3D0" w14:textId="77777777" w:rsidR="004336F2" w:rsidRPr="004336F2" w:rsidRDefault="004336F2" w:rsidP="004336F2">
      <w:pPr>
        <w:numPr>
          <w:ilvl w:val="0"/>
          <w:numId w:val="16"/>
        </w:numPr>
        <w:jc w:val="both"/>
        <w:rPr>
          <w:sz w:val="22"/>
          <w:szCs w:val="22"/>
        </w:rPr>
      </w:pPr>
      <w:r w:rsidRPr="004336F2">
        <w:rPr>
          <w:sz w:val="22"/>
          <w:szCs w:val="22"/>
        </w:rPr>
        <w:t>w cenie oferty zostały uwzględnione wszystkie koszty wykonania zamówienia i realizacji przyszłego świadczenia umownego,</w:t>
      </w:r>
    </w:p>
    <w:p w14:paraId="2ED036C0" w14:textId="77777777" w:rsidR="004336F2" w:rsidRPr="004336F2" w:rsidRDefault="004336F2" w:rsidP="004336F2">
      <w:pPr>
        <w:numPr>
          <w:ilvl w:val="0"/>
          <w:numId w:val="16"/>
        </w:numPr>
        <w:jc w:val="both"/>
        <w:rPr>
          <w:sz w:val="22"/>
          <w:szCs w:val="22"/>
        </w:rPr>
      </w:pPr>
      <w:r w:rsidRPr="004336F2">
        <w:rPr>
          <w:sz w:val="22"/>
          <w:szCs w:val="22"/>
        </w:rPr>
        <w:t>uważamy się za związanych niniejszą ofertą na czas wskazany w specyfikacji warunków zamówienia,</w:t>
      </w:r>
    </w:p>
    <w:p w14:paraId="04D12278" w14:textId="77777777" w:rsidR="004336F2" w:rsidRPr="004336F2" w:rsidRDefault="004336F2" w:rsidP="004336F2">
      <w:pPr>
        <w:numPr>
          <w:ilvl w:val="0"/>
          <w:numId w:val="16"/>
        </w:numPr>
        <w:jc w:val="both"/>
        <w:rPr>
          <w:sz w:val="22"/>
          <w:szCs w:val="22"/>
        </w:rPr>
      </w:pPr>
      <w:r w:rsidRPr="004336F2">
        <w:rPr>
          <w:sz w:val="22"/>
          <w:szCs w:val="22"/>
        </w:rPr>
        <w:t>akceptujemy Projektowane postanowienia umowy zawarte w specyfikacji warunków zamówienia i zobowiązujemy się w przypadku wyboru naszej oferty do zawarcia umowy na wyżej wymienionych warunkach, w miejscu i terminie wyznaczonym przez Zamawiającego,</w:t>
      </w:r>
    </w:p>
    <w:p w14:paraId="66240A57" w14:textId="77777777" w:rsidR="004336F2" w:rsidRPr="004336F2" w:rsidRDefault="004336F2" w:rsidP="004336F2">
      <w:pPr>
        <w:numPr>
          <w:ilvl w:val="0"/>
          <w:numId w:val="16"/>
        </w:numPr>
        <w:jc w:val="both"/>
        <w:rPr>
          <w:sz w:val="22"/>
          <w:szCs w:val="22"/>
        </w:rPr>
      </w:pPr>
      <w:r w:rsidRPr="004336F2">
        <w:rPr>
          <w:sz w:val="22"/>
          <w:szCs w:val="22"/>
        </w:rPr>
        <w:t>wypełniłem obowiązki informacyjne przewidziane w art. 13 lub art. 14 RODO</w:t>
      </w:r>
      <w:r w:rsidRPr="004336F2">
        <w:rPr>
          <w:sz w:val="22"/>
          <w:szCs w:val="22"/>
          <w:vertAlign w:val="superscript"/>
        </w:rPr>
        <w:footnoteReference w:id="1"/>
      </w:r>
      <w:r w:rsidRPr="004336F2">
        <w:rPr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Pr="004336F2">
        <w:rPr>
          <w:sz w:val="22"/>
          <w:szCs w:val="22"/>
          <w:vertAlign w:val="superscript"/>
        </w:rPr>
        <w:footnoteReference w:id="2"/>
      </w:r>
      <w:r w:rsidRPr="004336F2">
        <w:rPr>
          <w:sz w:val="22"/>
          <w:szCs w:val="22"/>
        </w:rPr>
        <w:t>.</w:t>
      </w:r>
    </w:p>
    <w:p w14:paraId="5AA7521A" w14:textId="77777777" w:rsidR="00806997" w:rsidRPr="004336F2" w:rsidRDefault="00806997" w:rsidP="004336F2">
      <w:pPr>
        <w:jc w:val="both"/>
        <w:rPr>
          <w:sz w:val="22"/>
          <w:szCs w:val="22"/>
        </w:rPr>
      </w:pPr>
    </w:p>
    <w:p w14:paraId="27714DA2" w14:textId="77777777" w:rsidR="004336F2" w:rsidRPr="00996951" w:rsidRDefault="004336F2" w:rsidP="00996951">
      <w:pPr>
        <w:numPr>
          <w:ilvl w:val="0"/>
          <w:numId w:val="15"/>
        </w:numPr>
        <w:spacing w:line="360" w:lineRule="auto"/>
        <w:jc w:val="both"/>
        <w:rPr>
          <w:bCs/>
          <w:iCs/>
          <w:sz w:val="22"/>
          <w:szCs w:val="22"/>
        </w:rPr>
      </w:pPr>
      <w:r w:rsidRPr="00996951">
        <w:rPr>
          <w:bCs/>
          <w:iCs/>
          <w:sz w:val="22"/>
          <w:szCs w:val="22"/>
        </w:rPr>
        <w:t>Rodzaj Wykonawcy</w:t>
      </w:r>
      <w:r w:rsidRPr="00996951">
        <w:rPr>
          <w:bCs/>
          <w:iCs/>
          <w:sz w:val="22"/>
          <w:szCs w:val="22"/>
          <w:vertAlign w:val="superscript"/>
        </w:rPr>
        <w:footnoteReference w:id="3"/>
      </w:r>
      <w:r w:rsidRPr="00996951">
        <w:rPr>
          <w:bCs/>
          <w:iCs/>
          <w:sz w:val="22"/>
          <w:szCs w:val="22"/>
        </w:rPr>
        <w:t xml:space="preserve"> :</w:t>
      </w:r>
    </w:p>
    <w:p w14:paraId="40BBF5BA" w14:textId="77777777" w:rsidR="004336F2" w:rsidRPr="004336F2" w:rsidRDefault="004336F2" w:rsidP="00996951">
      <w:pPr>
        <w:spacing w:line="360" w:lineRule="auto"/>
        <w:jc w:val="both"/>
        <w:rPr>
          <w:b/>
          <w:bCs/>
          <w:i/>
          <w:iCs/>
          <w:sz w:val="22"/>
          <w:szCs w:val="22"/>
        </w:rPr>
      </w:pPr>
      <w:r w:rsidRPr="004336F2">
        <w:rPr>
          <w:b/>
          <w:bCs/>
          <w:i/>
          <w:iCs/>
          <w:sz w:val="22"/>
          <w:szCs w:val="22"/>
        </w:rPr>
        <w:t xml:space="preserve">□ </w:t>
      </w:r>
      <w:r w:rsidRPr="004336F2">
        <w:rPr>
          <w:sz w:val="22"/>
          <w:szCs w:val="22"/>
        </w:rPr>
        <w:t>mikroprzedsiębiorstwo</w:t>
      </w:r>
    </w:p>
    <w:p w14:paraId="05CEAB0E" w14:textId="77777777" w:rsidR="004336F2" w:rsidRPr="004336F2" w:rsidRDefault="004336F2" w:rsidP="00996951">
      <w:pPr>
        <w:spacing w:line="360" w:lineRule="auto"/>
        <w:jc w:val="both"/>
        <w:rPr>
          <w:b/>
          <w:bCs/>
          <w:i/>
          <w:iCs/>
          <w:sz w:val="22"/>
          <w:szCs w:val="22"/>
        </w:rPr>
      </w:pPr>
      <w:r w:rsidRPr="004336F2">
        <w:rPr>
          <w:b/>
          <w:bCs/>
          <w:i/>
          <w:iCs/>
          <w:sz w:val="22"/>
          <w:szCs w:val="22"/>
        </w:rPr>
        <w:t xml:space="preserve">□ </w:t>
      </w:r>
      <w:r w:rsidRPr="004336F2">
        <w:rPr>
          <w:sz w:val="22"/>
          <w:szCs w:val="22"/>
        </w:rPr>
        <w:t>małe przedsiębiorstwo</w:t>
      </w:r>
    </w:p>
    <w:p w14:paraId="6484DA54" w14:textId="77777777" w:rsidR="004336F2" w:rsidRPr="004336F2" w:rsidRDefault="004336F2" w:rsidP="00996951">
      <w:pPr>
        <w:spacing w:line="360" w:lineRule="auto"/>
        <w:jc w:val="both"/>
        <w:rPr>
          <w:b/>
          <w:bCs/>
          <w:i/>
          <w:iCs/>
          <w:sz w:val="22"/>
          <w:szCs w:val="22"/>
        </w:rPr>
      </w:pPr>
      <w:r w:rsidRPr="004336F2">
        <w:rPr>
          <w:b/>
          <w:bCs/>
          <w:i/>
          <w:iCs/>
          <w:sz w:val="22"/>
          <w:szCs w:val="22"/>
        </w:rPr>
        <w:t xml:space="preserve">□ </w:t>
      </w:r>
      <w:r w:rsidRPr="004336F2">
        <w:rPr>
          <w:sz w:val="22"/>
          <w:szCs w:val="22"/>
        </w:rPr>
        <w:t>średnie przedsiębiorstwo</w:t>
      </w:r>
    </w:p>
    <w:p w14:paraId="57B8A2BA" w14:textId="77777777" w:rsidR="004336F2" w:rsidRPr="004336F2" w:rsidRDefault="004336F2" w:rsidP="00996951">
      <w:pPr>
        <w:spacing w:line="360" w:lineRule="auto"/>
        <w:jc w:val="both"/>
        <w:rPr>
          <w:b/>
          <w:bCs/>
          <w:i/>
          <w:iCs/>
          <w:sz w:val="22"/>
          <w:szCs w:val="22"/>
        </w:rPr>
      </w:pPr>
      <w:r w:rsidRPr="004336F2">
        <w:rPr>
          <w:b/>
          <w:bCs/>
          <w:i/>
          <w:iCs/>
          <w:sz w:val="22"/>
          <w:szCs w:val="22"/>
        </w:rPr>
        <w:t xml:space="preserve">□ </w:t>
      </w:r>
      <w:r w:rsidRPr="004336F2">
        <w:rPr>
          <w:sz w:val="22"/>
          <w:szCs w:val="22"/>
        </w:rPr>
        <w:t>jednoosobowa działalność gospodarcza</w:t>
      </w:r>
    </w:p>
    <w:p w14:paraId="6147AE15" w14:textId="77777777" w:rsidR="004336F2" w:rsidRPr="004336F2" w:rsidRDefault="004336F2" w:rsidP="00996951">
      <w:pPr>
        <w:spacing w:line="360" w:lineRule="auto"/>
        <w:jc w:val="both"/>
        <w:rPr>
          <w:sz w:val="22"/>
          <w:szCs w:val="22"/>
        </w:rPr>
      </w:pPr>
      <w:r w:rsidRPr="004336F2">
        <w:rPr>
          <w:b/>
          <w:bCs/>
          <w:i/>
          <w:iCs/>
          <w:sz w:val="22"/>
          <w:szCs w:val="22"/>
        </w:rPr>
        <w:t xml:space="preserve">□ </w:t>
      </w:r>
      <w:r w:rsidRPr="004336F2">
        <w:rPr>
          <w:sz w:val="22"/>
          <w:szCs w:val="22"/>
        </w:rPr>
        <w:t>osoba fizyczna nieprowadząca działalności gospodarczej</w:t>
      </w:r>
    </w:p>
    <w:p w14:paraId="15EE46C7" w14:textId="77777777" w:rsidR="004336F2" w:rsidRPr="004336F2" w:rsidRDefault="004336F2" w:rsidP="00996951">
      <w:pPr>
        <w:spacing w:line="360" w:lineRule="auto"/>
        <w:jc w:val="both"/>
        <w:rPr>
          <w:sz w:val="22"/>
          <w:szCs w:val="22"/>
        </w:rPr>
      </w:pPr>
      <w:r w:rsidRPr="004336F2">
        <w:rPr>
          <w:b/>
          <w:bCs/>
          <w:i/>
          <w:iCs/>
          <w:sz w:val="22"/>
          <w:szCs w:val="22"/>
        </w:rPr>
        <w:t xml:space="preserve">□ </w:t>
      </w:r>
      <w:r w:rsidRPr="004336F2">
        <w:rPr>
          <w:sz w:val="22"/>
          <w:szCs w:val="22"/>
        </w:rPr>
        <w:t>inny rodzaj</w:t>
      </w:r>
    </w:p>
    <w:p w14:paraId="711E1063" w14:textId="77777777" w:rsidR="004336F2" w:rsidRPr="004336F2" w:rsidRDefault="004336F2" w:rsidP="004336F2">
      <w:pPr>
        <w:jc w:val="both"/>
        <w:rPr>
          <w:sz w:val="22"/>
          <w:szCs w:val="22"/>
        </w:rPr>
      </w:pPr>
    </w:p>
    <w:p w14:paraId="2967ACD6" w14:textId="77777777" w:rsidR="004336F2" w:rsidRPr="004336F2" w:rsidRDefault="004336F2" w:rsidP="004336F2">
      <w:pPr>
        <w:jc w:val="both"/>
        <w:rPr>
          <w:sz w:val="22"/>
          <w:szCs w:val="22"/>
        </w:rPr>
      </w:pPr>
    </w:p>
    <w:p w14:paraId="095E65C9" w14:textId="77777777" w:rsidR="004336F2" w:rsidRPr="004336F2" w:rsidRDefault="004336F2" w:rsidP="004336F2">
      <w:pPr>
        <w:jc w:val="both"/>
        <w:rPr>
          <w:b/>
          <w:bCs/>
          <w:sz w:val="22"/>
          <w:szCs w:val="22"/>
        </w:rPr>
      </w:pPr>
      <w:r w:rsidRPr="004336F2">
        <w:rPr>
          <w:b/>
          <w:bCs/>
          <w:sz w:val="22"/>
          <w:szCs w:val="22"/>
        </w:rPr>
        <w:t>Załącznikami do niniejszej oferty są :</w:t>
      </w:r>
    </w:p>
    <w:p w14:paraId="057393E9" w14:textId="77777777" w:rsidR="004336F2" w:rsidRPr="004336F2" w:rsidRDefault="004336F2" w:rsidP="004336F2">
      <w:pPr>
        <w:numPr>
          <w:ilvl w:val="0"/>
          <w:numId w:val="18"/>
        </w:numPr>
        <w:jc w:val="both"/>
        <w:rPr>
          <w:sz w:val="22"/>
          <w:szCs w:val="22"/>
        </w:rPr>
      </w:pPr>
      <w:r w:rsidRPr="004336F2">
        <w:rPr>
          <w:sz w:val="22"/>
          <w:szCs w:val="22"/>
        </w:rPr>
        <w:t>Oświadczenie Wykonawcy o niepodleganiu wykluczeniu oraz spełnianiu warunków udziału w postępowaniu.</w:t>
      </w:r>
    </w:p>
    <w:p w14:paraId="50830031" w14:textId="77777777" w:rsidR="004336F2" w:rsidRPr="004336F2" w:rsidRDefault="004336F2" w:rsidP="004336F2">
      <w:pPr>
        <w:numPr>
          <w:ilvl w:val="0"/>
          <w:numId w:val="18"/>
        </w:numPr>
        <w:jc w:val="both"/>
        <w:rPr>
          <w:sz w:val="22"/>
          <w:szCs w:val="22"/>
        </w:rPr>
      </w:pPr>
      <w:r w:rsidRPr="004336F2">
        <w:rPr>
          <w:sz w:val="22"/>
          <w:szCs w:val="22"/>
        </w:rPr>
        <w:t xml:space="preserve">Pełnomocnictwo/pełnomocnictwa dla osoby/osób podpisujących ofertę, jeżeli upoważnienie takie nie wynika wprost z dokumentów rejestracyjnych firmy </w:t>
      </w:r>
      <w:r w:rsidRPr="004336F2">
        <w:rPr>
          <w:i/>
          <w:iCs/>
          <w:sz w:val="22"/>
          <w:szCs w:val="22"/>
        </w:rPr>
        <w:t>(jeżeli dotyczy)</w:t>
      </w:r>
      <w:r w:rsidRPr="004336F2">
        <w:rPr>
          <w:sz w:val="22"/>
          <w:szCs w:val="22"/>
        </w:rPr>
        <w:t>.</w:t>
      </w:r>
    </w:p>
    <w:p w14:paraId="4CAB3217" w14:textId="77777777" w:rsidR="004336F2" w:rsidRPr="004336F2" w:rsidRDefault="004336F2" w:rsidP="004336F2">
      <w:pPr>
        <w:jc w:val="both"/>
        <w:rPr>
          <w:sz w:val="22"/>
          <w:szCs w:val="22"/>
        </w:rPr>
      </w:pPr>
      <w:r w:rsidRPr="004336F2">
        <w:rPr>
          <w:sz w:val="22"/>
          <w:szCs w:val="22"/>
        </w:rPr>
        <w:t>............................................................................................................................................</w:t>
      </w:r>
    </w:p>
    <w:p w14:paraId="5EAD7179" w14:textId="77777777" w:rsidR="004336F2" w:rsidRPr="004336F2" w:rsidRDefault="004336F2" w:rsidP="004336F2">
      <w:pPr>
        <w:jc w:val="both"/>
        <w:rPr>
          <w:sz w:val="22"/>
          <w:szCs w:val="22"/>
        </w:rPr>
      </w:pPr>
      <w:r w:rsidRPr="004336F2">
        <w:rPr>
          <w:sz w:val="22"/>
          <w:szCs w:val="22"/>
        </w:rPr>
        <w:t>............................................................................................................................................</w:t>
      </w:r>
    </w:p>
    <w:p w14:paraId="3EE715FC" w14:textId="77777777" w:rsidR="004336F2" w:rsidRPr="004336F2" w:rsidRDefault="004336F2" w:rsidP="004336F2">
      <w:pPr>
        <w:jc w:val="both"/>
        <w:rPr>
          <w:sz w:val="22"/>
          <w:szCs w:val="22"/>
        </w:rPr>
      </w:pPr>
    </w:p>
    <w:p w14:paraId="42433505" w14:textId="77777777" w:rsidR="004336F2" w:rsidRPr="004336F2" w:rsidRDefault="004336F2" w:rsidP="004336F2">
      <w:pPr>
        <w:jc w:val="both"/>
        <w:rPr>
          <w:sz w:val="22"/>
          <w:szCs w:val="22"/>
        </w:rPr>
      </w:pPr>
    </w:p>
    <w:p w14:paraId="2755DDCE" w14:textId="77777777" w:rsidR="004336F2" w:rsidRPr="004336F2" w:rsidRDefault="004336F2" w:rsidP="004336F2">
      <w:pPr>
        <w:jc w:val="both"/>
        <w:rPr>
          <w:sz w:val="22"/>
          <w:szCs w:val="22"/>
        </w:rPr>
      </w:pPr>
      <w:r w:rsidRPr="004336F2">
        <w:rPr>
          <w:sz w:val="22"/>
          <w:szCs w:val="22"/>
        </w:rPr>
        <w:t>................................., dnia ..................................</w:t>
      </w:r>
    </w:p>
    <w:p w14:paraId="4113BD5B" w14:textId="77777777" w:rsidR="004336F2" w:rsidRDefault="004336F2" w:rsidP="003A3A15">
      <w:pPr>
        <w:jc w:val="both"/>
        <w:rPr>
          <w:sz w:val="22"/>
          <w:szCs w:val="22"/>
        </w:rPr>
      </w:pPr>
    </w:p>
    <w:p w14:paraId="0F83E2A3" w14:textId="77777777" w:rsidR="004336F2" w:rsidRPr="00424D6B" w:rsidRDefault="004336F2" w:rsidP="003A3A15">
      <w:pPr>
        <w:jc w:val="both"/>
        <w:rPr>
          <w:sz w:val="22"/>
          <w:szCs w:val="22"/>
        </w:rPr>
      </w:pPr>
    </w:p>
    <w:p w14:paraId="05C6E8CE" w14:textId="77777777" w:rsidR="00041D71" w:rsidRPr="000550D0" w:rsidRDefault="00041D71" w:rsidP="00EB7746">
      <w:pPr>
        <w:jc w:val="right"/>
        <w:rPr>
          <w:sz w:val="22"/>
          <w:szCs w:val="22"/>
        </w:rPr>
      </w:pPr>
    </w:p>
    <w:p w14:paraId="3ADDCE06" w14:textId="77777777" w:rsidR="00041D71" w:rsidRDefault="00041D71" w:rsidP="00041D71">
      <w:pPr>
        <w:jc w:val="right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</w:t>
      </w:r>
    </w:p>
    <w:p w14:paraId="6A3595F1" w14:textId="77777777" w:rsidR="00041D71" w:rsidRDefault="00041D71" w:rsidP="00041D71">
      <w:pPr>
        <w:jc w:val="right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podpis zaufany, osobisty lub kwalifikowany elektroniczny osoby uprawnionej</w:t>
      </w:r>
    </w:p>
    <w:p w14:paraId="24C62F9F" w14:textId="77777777" w:rsidR="00041D71" w:rsidRDefault="00041D71" w:rsidP="00041D71">
      <w:pPr>
        <w:jc w:val="right"/>
        <w:rPr>
          <w:i/>
          <w:iCs/>
          <w:sz w:val="22"/>
          <w:szCs w:val="22"/>
        </w:rPr>
      </w:pPr>
    </w:p>
    <w:p w14:paraId="621D9DE8" w14:textId="77777777" w:rsidR="00A26FA5" w:rsidRDefault="00A26FA5">
      <w:pPr>
        <w:jc w:val="both"/>
        <w:rPr>
          <w:sz w:val="20"/>
        </w:rPr>
      </w:pPr>
    </w:p>
    <w:p w14:paraId="253FC17F" w14:textId="77777777" w:rsidR="00A26FA5" w:rsidRDefault="00A26FA5">
      <w:pPr>
        <w:jc w:val="both"/>
        <w:rPr>
          <w:sz w:val="20"/>
        </w:rPr>
        <w:sectPr w:rsidR="00A26FA5" w:rsidSect="008264BD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14:paraId="19EEF46A" w14:textId="4AF08269" w:rsidR="008D5BF3" w:rsidRPr="00870C44" w:rsidRDefault="008D5BF3" w:rsidP="008D5BF3">
      <w:pPr>
        <w:jc w:val="right"/>
        <w:rPr>
          <w:b/>
          <w:i/>
        </w:rPr>
      </w:pPr>
      <w:r w:rsidRPr="00870C44">
        <w:rPr>
          <w:b/>
          <w:i/>
        </w:rPr>
        <w:lastRenderedPageBreak/>
        <w:t xml:space="preserve">Załącznik nr </w:t>
      </w:r>
      <w:r w:rsidR="009F6CB7">
        <w:rPr>
          <w:b/>
          <w:i/>
        </w:rPr>
        <w:t>3</w:t>
      </w:r>
      <w:r w:rsidRPr="00870C44">
        <w:rPr>
          <w:b/>
          <w:i/>
        </w:rPr>
        <w:t xml:space="preserve"> do SWZ</w:t>
      </w:r>
    </w:p>
    <w:p w14:paraId="7F2340B9" w14:textId="77777777" w:rsidR="008D5BF3" w:rsidRPr="00870C44" w:rsidRDefault="008D5BF3" w:rsidP="008D5BF3">
      <w:pPr>
        <w:rPr>
          <w:b/>
        </w:rPr>
      </w:pPr>
      <w:r w:rsidRPr="00870C44">
        <w:rPr>
          <w:b/>
        </w:rPr>
        <w:t>Wykonawca:</w:t>
      </w:r>
    </w:p>
    <w:p w14:paraId="0676FE95" w14:textId="77777777" w:rsidR="008D5BF3" w:rsidRPr="00870C44" w:rsidRDefault="008D5BF3" w:rsidP="008D5BF3">
      <w:pPr>
        <w:rPr>
          <w:b/>
        </w:rPr>
      </w:pPr>
      <w:r w:rsidRPr="00870C44">
        <w:rPr>
          <w:b/>
        </w:rPr>
        <w:t>…………………………………….</w:t>
      </w:r>
    </w:p>
    <w:p w14:paraId="1E1159E5" w14:textId="77777777" w:rsidR="008D5BF3" w:rsidRPr="00870C44" w:rsidRDefault="008D5BF3" w:rsidP="008D5BF3">
      <w:pPr>
        <w:rPr>
          <w:b/>
        </w:rPr>
      </w:pPr>
      <w:r w:rsidRPr="00870C44">
        <w:rPr>
          <w:b/>
        </w:rPr>
        <w:t>…………………………………….</w:t>
      </w:r>
    </w:p>
    <w:p w14:paraId="1AB26FC6" w14:textId="77777777" w:rsidR="008D5BF3" w:rsidRPr="00870C44" w:rsidRDefault="008D5BF3" w:rsidP="008D5BF3">
      <w:pPr>
        <w:rPr>
          <w:b/>
        </w:rPr>
      </w:pPr>
      <w:r w:rsidRPr="00870C44">
        <w:rPr>
          <w:b/>
        </w:rPr>
        <w:t>…………………………………….</w:t>
      </w:r>
    </w:p>
    <w:p w14:paraId="4A76C0A4" w14:textId="77777777" w:rsidR="008D5BF3" w:rsidRPr="00870C44" w:rsidRDefault="008D5BF3" w:rsidP="008D5BF3">
      <w:pPr>
        <w:rPr>
          <w:i/>
        </w:rPr>
      </w:pPr>
      <w:r w:rsidRPr="00870C44">
        <w:rPr>
          <w:i/>
        </w:rPr>
        <w:t xml:space="preserve">(pełna nazwa/firma, adres, w zależności od podmiotu: </w:t>
      </w:r>
    </w:p>
    <w:p w14:paraId="48C938E2" w14:textId="77777777" w:rsidR="008D5BF3" w:rsidRPr="00870C44" w:rsidRDefault="008D5BF3" w:rsidP="008D5BF3">
      <w:pPr>
        <w:rPr>
          <w:i/>
        </w:rPr>
      </w:pPr>
      <w:r w:rsidRPr="00870C44">
        <w:rPr>
          <w:i/>
        </w:rPr>
        <w:t>NIP/PESEL, KRS/</w:t>
      </w:r>
      <w:proofErr w:type="spellStart"/>
      <w:r w:rsidRPr="00870C44">
        <w:rPr>
          <w:i/>
        </w:rPr>
        <w:t>CEiDG</w:t>
      </w:r>
      <w:proofErr w:type="spellEnd"/>
      <w:r w:rsidRPr="00870C44">
        <w:rPr>
          <w:i/>
        </w:rPr>
        <w:t>)</w:t>
      </w:r>
    </w:p>
    <w:p w14:paraId="6A97FFC1" w14:textId="77777777" w:rsidR="008D5BF3" w:rsidRPr="00870C44" w:rsidRDefault="008D5BF3" w:rsidP="008D5BF3">
      <w:pPr>
        <w:rPr>
          <w:u w:val="single"/>
        </w:rPr>
      </w:pPr>
    </w:p>
    <w:p w14:paraId="643B7E28" w14:textId="77777777" w:rsidR="008D5BF3" w:rsidRPr="00870C44" w:rsidRDefault="008D5BF3" w:rsidP="008D5BF3">
      <w:pPr>
        <w:rPr>
          <w:u w:val="single"/>
        </w:rPr>
      </w:pPr>
      <w:r w:rsidRPr="00870C44">
        <w:rPr>
          <w:u w:val="single"/>
        </w:rPr>
        <w:t>reprezentowany przez:</w:t>
      </w:r>
    </w:p>
    <w:p w14:paraId="5963A5B6" w14:textId="77777777" w:rsidR="008D5BF3" w:rsidRPr="00870C44" w:rsidRDefault="008D5BF3" w:rsidP="008D5BF3">
      <w:r w:rsidRPr="00870C44">
        <w:t>………………………………………….………………</w:t>
      </w:r>
    </w:p>
    <w:p w14:paraId="5ED92782" w14:textId="77777777" w:rsidR="008D5BF3" w:rsidRPr="00870C44" w:rsidRDefault="008D5BF3" w:rsidP="008D5BF3">
      <w:r w:rsidRPr="00870C44">
        <w:t>……………………………………………………….…</w:t>
      </w:r>
    </w:p>
    <w:p w14:paraId="4BCD91C0" w14:textId="77777777" w:rsidR="008D5BF3" w:rsidRPr="00870C44" w:rsidRDefault="008D5BF3" w:rsidP="008D5BF3">
      <w:pPr>
        <w:rPr>
          <w:i/>
        </w:rPr>
      </w:pPr>
      <w:r w:rsidRPr="00870C44">
        <w:rPr>
          <w:i/>
        </w:rPr>
        <w:t>(imię, nazwisko, stanowisko/podstawa do reprezentacji)</w:t>
      </w:r>
    </w:p>
    <w:p w14:paraId="285D3F54" w14:textId="77777777" w:rsidR="008D5BF3" w:rsidRPr="00870C44" w:rsidRDefault="008D5BF3" w:rsidP="008D5BF3"/>
    <w:p w14:paraId="1C53456C" w14:textId="77777777" w:rsidR="008D5BF3" w:rsidRPr="00870C44" w:rsidRDefault="008D5BF3" w:rsidP="008D5BF3"/>
    <w:p w14:paraId="419AF3C9" w14:textId="77777777" w:rsidR="008D5BF3" w:rsidRPr="00870C44" w:rsidRDefault="008D5BF3" w:rsidP="008D5BF3">
      <w:pPr>
        <w:ind w:left="4956"/>
        <w:rPr>
          <w:b/>
        </w:rPr>
      </w:pPr>
      <w:r w:rsidRPr="00870C44">
        <w:rPr>
          <w:b/>
        </w:rPr>
        <w:t>Zamawiający:</w:t>
      </w:r>
    </w:p>
    <w:p w14:paraId="70873EA8" w14:textId="77777777" w:rsidR="008D5BF3" w:rsidRPr="00870C44" w:rsidRDefault="008D5BF3" w:rsidP="008D5BF3">
      <w:pPr>
        <w:ind w:left="4956"/>
        <w:rPr>
          <w:b/>
          <w:bCs/>
        </w:rPr>
      </w:pPr>
      <w:r w:rsidRPr="00870C44">
        <w:rPr>
          <w:b/>
          <w:bCs/>
        </w:rPr>
        <w:t>Miasto i Gmina Pleszew</w:t>
      </w:r>
    </w:p>
    <w:p w14:paraId="0F7BAEAB" w14:textId="77777777" w:rsidR="008D5BF3" w:rsidRPr="00870C44" w:rsidRDefault="008D5BF3" w:rsidP="008D5BF3">
      <w:pPr>
        <w:ind w:left="4956"/>
        <w:rPr>
          <w:b/>
          <w:bCs/>
        </w:rPr>
      </w:pPr>
      <w:r w:rsidRPr="00870C44">
        <w:rPr>
          <w:b/>
          <w:bCs/>
        </w:rPr>
        <w:t>Rynek 1</w:t>
      </w:r>
    </w:p>
    <w:p w14:paraId="16E87E83" w14:textId="77777777" w:rsidR="008D5BF3" w:rsidRPr="00870C44" w:rsidRDefault="008D5BF3" w:rsidP="008D5BF3">
      <w:pPr>
        <w:ind w:left="4956"/>
        <w:rPr>
          <w:b/>
          <w:bCs/>
        </w:rPr>
      </w:pPr>
      <w:r w:rsidRPr="00870C44">
        <w:rPr>
          <w:b/>
          <w:bCs/>
        </w:rPr>
        <w:t>63-300 Pleszew</w:t>
      </w:r>
    </w:p>
    <w:p w14:paraId="704A1764" w14:textId="77777777" w:rsidR="008D5BF3" w:rsidRPr="00870C44" w:rsidRDefault="008D5BF3" w:rsidP="008D5BF3">
      <w:pPr>
        <w:rPr>
          <w:b/>
        </w:rPr>
      </w:pPr>
    </w:p>
    <w:p w14:paraId="6570532F" w14:textId="77777777" w:rsidR="008D5BF3" w:rsidRPr="00870C44" w:rsidRDefault="008D5BF3" w:rsidP="008D5BF3">
      <w:pPr>
        <w:rPr>
          <w:b/>
        </w:rPr>
      </w:pPr>
    </w:p>
    <w:p w14:paraId="213415A8" w14:textId="77777777" w:rsidR="008D5BF3" w:rsidRPr="00870C44" w:rsidRDefault="008D5BF3" w:rsidP="008D5BF3">
      <w:pPr>
        <w:jc w:val="center"/>
        <w:rPr>
          <w:b/>
          <w:u w:val="single"/>
        </w:rPr>
      </w:pPr>
      <w:r w:rsidRPr="00870C44">
        <w:rPr>
          <w:b/>
          <w:u w:val="single"/>
        </w:rPr>
        <w:t>Oświadczenie wykonawcy</w:t>
      </w:r>
    </w:p>
    <w:p w14:paraId="662F90DE" w14:textId="77777777" w:rsidR="008D5BF3" w:rsidRPr="00870C44" w:rsidRDefault="008D5BF3" w:rsidP="008D5BF3">
      <w:pPr>
        <w:jc w:val="center"/>
        <w:rPr>
          <w:b/>
        </w:rPr>
      </w:pPr>
      <w:r w:rsidRPr="00870C44">
        <w:rPr>
          <w:b/>
        </w:rPr>
        <w:t xml:space="preserve">składane na podstawie art. </w:t>
      </w:r>
      <w:r w:rsidR="00FB2BCE">
        <w:rPr>
          <w:b/>
        </w:rPr>
        <w:t>1</w:t>
      </w:r>
      <w:r w:rsidRPr="00870C44">
        <w:rPr>
          <w:b/>
        </w:rPr>
        <w:t>25</w:t>
      </w:r>
      <w:r w:rsidR="00FB2BCE">
        <w:rPr>
          <w:b/>
        </w:rPr>
        <w:t xml:space="preserve"> ust</w:t>
      </w:r>
      <w:r w:rsidRPr="00870C44">
        <w:rPr>
          <w:b/>
        </w:rPr>
        <w:t xml:space="preserve">. 1 ustawy z dnia </w:t>
      </w:r>
      <w:r w:rsidR="00FB2BCE">
        <w:rPr>
          <w:b/>
        </w:rPr>
        <w:t>11 września</w:t>
      </w:r>
      <w:r w:rsidRPr="00870C44">
        <w:rPr>
          <w:b/>
        </w:rPr>
        <w:t xml:space="preserve"> 20</w:t>
      </w:r>
      <w:r w:rsidR="00FB2BCE">
        <w:rPr>
          <w:b/>
        </w:rPr>
        <w:t>19</w:t>
      </w:r>
      <w:r w:rsidRPr="00870C44">
        <w:rPr>
          <w:b/>
        </w:rPr>
        <w:t xml:space="preserve"> r. </w:t>
      </w:r>
    </w:p>
    <w:p w14:paraId="49D56F63" w14:textId="77777777" w:rsidR="008D5BF3" w:rsidRPr="00870C44" w:rsidRDefault="008D5BF3" w:rsidP="00570ADD">
      <w:pPr>
        <w:jc w:val="center"/>
        <w:rPr>
          <w:b/>
        </w:rPr>
      </w:pPr>
      <w:r w:rsidRPr="00870C44">
        <w:rPr>
          <w:b/>
        </w:rPr>
        <w:t xml:space="preserve">Prawo zamówień publicznych (dalej jako: ustawa </w:t>
      </w:r>
      <w:proofErr w:type="spellStart"/>
      <w:r w:rsidRPr="00870C44">
        <w:rPr>
          <w:b/>
        </w:rPr>
        <w:t>Pzp</w:t>
      </w:r>
      <w:proofErr w:type="spellEnd"/>
      <w:r w:rsidRPr="00870C44">
        <w:rPr>
          <w:b/>
        </w:rPr>
        <w:t>)</w:t>
      </w:r>
    </w:p>
    <w:p w14:paraId="1C1F0188" w14:textId="77777777" w:rsidR="009F3FEB" w:rsidRPr="009F3FEB" w:rsidRDefault="009F3FEB" w:rsidP="008D5BF3">
      <w:pPr>
        <w:jc w:val="both"/>
      </w:pPr>
    </w:p>
    <w:p w14:paraId="6C8A8CB4" w14:textId="3C46B4DE" w:rsidR="008D5BF3" w:rsidRPr="00381A66" w:rsidRDefault="008D5BF3" w:rsidP="009F3FEB">
      <w:pPr>
        <w:pStyle w:val="Tekstpodstawowy"/>
        <w:rPr>
          <w:rFonts w:ascii="Times New Roman" w:hAnsi="Times New Roman"/>
          <w:b/>
          <w:sz w:val="24"/>
          <w:szCs w:val="24"/>
        </w:rPr>
      </w:pPr>
      <w:r w:rsidRPr="00A579BE">
        <w:rPr>
          <w:rFonts w:ascii="Times New Roman" w:hAnsi="Times New Roman"/>
          <w:sz w:val="24"/>
          <w:szCs w:val="24"/>
        </w:rPr>
        <w:t xml:space="preserve">Na potrzeby postępowania o udzielenie zamówienia publicznego </w:t>
      </w:r>
      <w:r w:rsidRPr="000A45A0">
        <w:rPr>
          <w:rFonts w:ascii="Times New Roman" w:hAnsi="Times New Roman"/>
          <w:sz w:val="24"/>
          <w:szCs w:val="24"/>
        </w:rPr>
        <w:t xml:space="preserve">pn. </w:t>
      </w:r>
      <w:r w:rsidR="00C417B0" w:rsidRPr="000A45A0">
        <w:rPr>
          <w:rFonts w:ascii="Times New Roman" w:hAnsi="Times New Roman"/>
          <w:b/>
          <w:bCs/>
          <w:sz w:val="24"/>
          <w:szCs w:val="24"/>
        </w:rPr>
        <w:t>„Wykonanie projektu planu ogólnego Miasta i Gminy Pleszew</w:t>
      </w:r>
      <w:r w:rsidR="004336F2" w:rsidRPr="000A45A0">
        <w:rPr>
          <w:rFonts w:ascii="Times New Roman" w:hAnsi="Times New Roman"/>
          <w:b/>
          <w:bCs/>
          <w:sz w:val="24"/>
          <w:szCs w:val="24"/>
          <w:lang w:val="x-none"/>
        </w:rPr>
        <w:t>”</w:t>
      </w:r>
      <w:r w:rsidR="00A579BE" w:rsidRPr="00A579B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81A66">
        <w:rPr>
          <w:rFonts w:ascii="Times New Roman" w:hAnsi="Times New Roman"/>
          <w:i/>
          <w:iCs/>
          <w:sz w:val="24"/>
          <w:szCs w:val="24"/>
        </w:rPr>
        <w:t>(nazwa postępowania)</w:t>
      </w:r>
      <w:r w:rsidRPr="00381A66">
        <w:rPr>
          <w:rFonts w:ascii="Times New Roman" w:hAnsi="Times New Roman"/>
          <w:sz w:val="24"/>
          <w:szCs w:val="24"/>
        </w:rPr>
        <w:t xml:space="preserve">, prowadzonego przez </w:t>
      </w:r>
      <w:r w:rsidRPr="00381A66">
        <w:rPr>
          <w:rFonts w:ascii="Times New Roman" w:hAnsi="Times New Roman"/>
          <w:b/>
          <w:bCs/>
          <w:sz w:val="24"/>
          <w:szCs w:val="24"/>
        </w:rPr>
        <w:t>Miasto</w:t>
      </w:r>
      <w:r w:rsidR="00BF621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81A66">
        <w:rPr>
          <w:rFonts w:ascii="Times New Roman" w:hAnsi="Times New Roman"/>
          <w:b/>
          <w:bCs/>
          <w:sz w:val="24"/>
          <w:szCs w:val="24"/>
        </w:rPr>
        <w:t>i</w:t>
      </w:r>
      <w:r w:rsidR="00BF621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81A66">
        <w:rPr>
          <w:rFonts w:ascii="Times New Roman" w:hAnsi="Times New Roman"/>
          <w:b/>
          <w:bCs/>
          <w:sz w:val="24"/>
          <w:szCs w:val="24"/>
        </w:rPr>
        <w:t xml:space="preserve">Gminę Pleszew </w:t>
      </w:r>
      <w:r w:rsidRPr="00381A66">
        <w:rPr>
          <w:rFonts w:ascii="Times New Roman" w:hAnsi="Times New Roman"/>
          <w:i/>
          <w:iCs/>
          <w:sz w:val="24"/>
          <w:szCs w:val="24"/>
        </w:rPr>
        <w:t>(oznaczenie zamawiającego)</w:t>
      </w:r>
      <w:r w:rsidRPr="00381A66">
        <w:rPr>
          <w:rFonts w:ascii="Times New Roman" w:hAnsi="Times New Roman"/>
          <w:sz w:val="24"/>
          <w:szCs w:val="24"/>
        </w:rPr>
        <w:t>, oświadczam, co</w:t>
      </w:r>
      <w:r w:rsidR="00CA2430" w:rsidRPr="00381A66">
        <w:rPr>
          <w:rFonts w:ascii="Times New Roman" w:hAnsi="Times New Roman"/>
          <w:sz w:val="24"/>
          <w:szCs w:val="24"/>
        </w:rPr>
        <w:t> </w:t>
      </w:r>
      <w:r w:rsidRPr="00381A66">
        <w:rPr>
          <w:rFonts w:ascii="Times New Roman" w:hAnsi="Times New Roman"/>
          <w:sz w:val="24"/>
          <w:szCs w:val="24"/>
        </w:rPr>
        <w:t>następuje:</w:t>
      </w:r>
    </w:p>
    <w:p w14:paraId="1A44CE7A" w14:textId="77777777" w:rsidR="00515A38" w:rsidRPr="009F3FEB" w:rsidRDefault="00515A38" w:rsidP="008D5BF3">
      <w:pPr>
        <w:ind w:firstLine="709"/>
        <w:jc w:val="both"/>
      </w:pPr>
    </w:p>
    <w:p w14:paraId="5CB1E62D" w14:textId="09DC9AA0" w:rsidR="008D5BF3" w:rsidRPr="00870C44" w:rsidRDefault="00570ADD" w:rsidP="008D5BF3">
      <w:pPr>
        <w:shd w:val="clear" w:color="auto" w:fill="BFBFBF"/>
        <w:jc w:val="both"/>
        <w:rPr>
          <w:b/>
        </w:rPr>
      </w:pPr>
      <w:r>
        <w:rPr>
          <w:b/>
        </w:rPr>
        <w:t>OŚWI</w:t>
      </w:r>
      <w:r w:rsidR="004336F2">
        <w:rPr>
          <w:b/>
        </w:rPr>
        <w:t>A</w:t>
      </w:r>
      <w:r>
        <w:rPr>
          <w:b/>
        </w:rPr>
        <w:t xml:space="preserve">DCZENIE </w:t>
      </w:r>
      <w:r w:rsidR="008D5BF3" w:rsidRPr="00870C44">
        <w:rPr>
          <w:b/>
        </w:rPr>
        <w:t>WYKONAWCY</w:t>
      </w:r>
      <w:r>
        <w:rPr>
          <w:b/>
        </w:rPr>
        <w:t xml:space="preserve"> DOTYCZĄCE SPEŁNIANIA WARUNKÓW UDZIAŁU W POSTĘPOWANIU</w:t>
      </w:r>
      <w:r w:rsidR="008D5BF3" w:rsidRPr="00870C44">
        <w:rPr>
          <w:b/>
        </w:rPr>
        <w:t>:</w:t>
      </w:r>
    </w:p>
    <w:p w14:paraId="2FD82D9B" w14:textId="77777777" w:rsidR="008D5BF3" w:rsidRPr="00870C44" w:rsidRDefault="008D5BF3" w:rsidP="008D5BF3">
      <w:pPr>
        <w:jc w:val="both"/>
      </w:pPr>
    </w:p>
    <w:p w14:paraId="135A644F" w14:textId="77777777" w:rsidR="008D5BF3" w:rsidRPr="0019055F" w:rsidRDefault="008D5BF3" w:rsidP="008D5BF3">
      <w:pPr>
        <w:jc w:val="both"/>
      </w:pPr>
      <w:r w:rsidRPr="0019055F">
        <w:t xml:space="preserve">Oświadczam, że spełniam warunki udziału w postępowaniu określone przez zamawiającego w pkt </w:t>
      </w:r>
      <w:r w:rsidR="00DA03ED" w:rsidRPr="0019055F">
        <w:t>7</w:t>
      </w:r>
      <w:r w:rsidRPr="0019055F">
        <w:t>.</w:t>
      </w:r>
      <w:r w:rsidR="000D3978" w:rsidRPr="0019055F">
        <w:t>2</w:t>
      </w:r>
      <w:r w:rsidR="00DA03ED" w:rsidRPr="0019055F">
        <w:t>)</w:t>
      </w:r>
      <w:r w:rsidRPr="0019055F">
        <w:t xml:space="preserve"> Specyfikacji Warunków Zamówienia </w:t>
      </w:r>
      <w:r w:rsidRPr="0019055F">
        <w:rPr>
          <w:i/>
          <w:sz w:val="22"/>
          <w:szCs w:val="22"/>
        </w:rPr>
        <w:t>(wskazać dokument i właściwą jednostkę redakcyjną dokumentu, w której określono warunki udziału w postępowaniu)</w:t>
      </w:r>
      <w:r w:rsidRPr="0019055F">
        <w:t>.</w:t>
      </w:r>
    </w:p>
    <w:p w14:paraId="0DC6EBBE" w14:textId="77777777" w:rsidR="00515A38" w:rsidRPr="00870C44" w:rsidRDefault="00515A38" w:rsidP="008D5BF3">
      <w:pPr>
        <w:jc w:val="both"/>
        <w:rPr>
          <w:i/>
        </w:rPr>
      </w:pPr>
    </w:p>
    <w:p w14:paraId="234E7E9D" w14:textId="77777777" w:rsidR="008D5BF3" w:rsidRPr="00870C44" w:rsidRDefault="008D5BF3" w:rsidP="008D5BF3">
      <w:pPr>
        <w:shd w:val="clear" w:color="auto" w:fill="BFBFBF"/>
        <w:jc w:val="both"/>
      </w:pPr>
      <w:r w:rsidRPr="00870C44">
        <w:rPr>
          <w:b/>
        </w:rPr>
        <w:t>INFORMACJA W ZWIĄZKU Z POLEGANIEM NA ZASOBACH INNYCH PODMIOTÓW</w:t>
      </w:r>
      <w:r w:rsidRPr="00870C44">
        <w:t xml:space="preserve">: </w:t>
      </w:r>
    </w:p>
    <w:p w14:paraId="155C156B" w14:textId="77777777" w:rsidR="00515A38" w:rsidRDefault="00515A38" w:rsidP="008D5BF3">
      <w:pPr>
        <w:jc w:val="both"/>
      </w:pPr>
    </w:p>
    <w:p w14:paraId="08AE6F2F" w14:textId="77777777" w:rsidR="008D5BF3" w:rsidRPr="0019055F" w:rsidRDefault="008D5BF3" w:rsidP="008D5BF3">
      <w:pPr>
        <w:jc w:val="both"/>
      </w:pPr>
      <w:r w:rsidRPr="0019055F">
        <w:t xml:space="preserve">Oświadczam, że w celu wykazania spełniania warunków udziału w postępowaniu, określonych przez zamawiającego w pkt </w:t>
      </w:r>
      <w:r w:rsidR="00DA03ED" w:rsidRPr="0019055F">
        <w:t>7</w:t>
      </w:r>
      <w:r w:rsidRPr="0019055F">
        <w:t>.</w:t>
      </w:r>
      <w:r w:rsidR="000D3978" w:rsidRPr="0019055F">
        <w:t>2)</w:t>
      </w:r>
      <w:r w:rsidRPr="0019055F">
        <w:t xml:space="preserve"> Specyfikacji Warunków Zamówienia </w:t>
      </w:r>
      <w:r w:rsidRPr="0019055F">
        <w:rPr>
          <w:i/>
          <w:sz w:val="22"/>
          <w:szCs w:val="22"/>
        </w:rPr>
        <w:t>(wskazać dokument i właściwą jednostkę redakcyjną dokumentu, w której określono warunki udziału w</w:t>
      </w:r>
      <w:r w:rsidR="00AB7E61">
        <w:rPr>
          <w:i/>
          <w:sz w:val="22"/>
          <w:szCs w:val="22"/>
        </w:rPr>
        <w:t> </w:t>
      </w:r>
      <w:r w:rsidRPr="0019055F">
        <w:rPr>
          <w:i/>
          <w:sz w:val="22"/>
          <w:szCs w:val="22"/>
        </w:rPr>
        <w:t>postępowaniu)</w:t>
      </w:r>
      <w:r w:rsidRPr="0019055F">
        <w:rPr>
          <w:i/>
        </w:rPr>
        <w:t>,</w:t>
      </w:r>
      <w:r w:rsidRPr="0019055F">
        <w:t xml:space="preserve"> polegam na zasobach następującego/</w:t>
      </w:r>
      <w:proofErr w:type="spellStart"/>
      <w:r w:rsidRPr="0019055F">
        <w:t>ych</w:t>
      </w:r>
      <w:proofErr w:type="spellEnd"/>
      <w:r w:rsidRPr="0019055F">
        <w:t xml:space="preserve"> podmiotu/ów: ………………… </w:t>
      </w:r>
    </w:p>
    <w:p w14:paraId="26EC123A" w14:textId="77777777" w:rsidR="008D5BF3" w:rsidRPr="0019055F" w:rsidRDefault="008D5BF3" w:rsidP="008D5BF3">
      <w:pPr>
        <w:jc w:val="both"/>
      </w:pPr>
      <w:r w:rsidRPr="0019055F">
        <w:t xml:space="preserve">..……………………………………………………………………………………………………………….…………………………………………………………………………………...., </w:t>
      </w:r>
    </w:p>
    <w:p w14:paraId="4983FEBB" w14:textId="77777777" w:rsidR="008D5BF3" w:rsidRPr="0019055F" w:rsidRDefault="008D5BF3" w:rsidP="008D5BF3">
      <w:pPr>
        <w:jc w:val="both"/>
      </w:pPr>
      <w:r w:rsidRPr="0019055F">
        <w:t>w następującym zakresie: ………………………………………………………………………</w:t>
      </w:r>
    </w:p>
    <w:p w14:paraId="67D02698" w14:textId="77777777" w:rsidR="008D5BF3" w:rsidRPr="0019055F" w:rsidRDefault="008D5BF3" w:rsidP="008D5BF3">
      <w:pPr>
        <w:jc w:val="both"/>
      </w:pPr>
      <w:r w:rsidRPr="0019055F">
        <w:t xml:space="preserve">………………………...………………………………………………………………………………………………………………………………………………………………………….… </w:t>
      </w:r>
    </w:p>
    <w:p w14:paraId="37658D2E" w14:textId="77777777" w:rsidR="008D5BF3" w:rsidRPr="00AB7E61" w:rsidRDefault="008D5BF3" w:rsidP="008D5BF3">
      <w:pPr>
        <w:jc w:val="both"/>
        <w:rPr>
          <w:i/>
          <w:sz w:val="22"/>
          <w:szCs w:val="22"/>
        </w:rPr>
      </w:pPr>
      <w:r w:rsidRPr="00AB7E61">
        <w:rPr>
          <w:i/>
          <w:sz w:val="22"/>
          <w:szCs w:val="22"/>
        </w:rPr>
        <w:t xml:space="preserve">(wskazać podmiot i określić odpowiedni zakres dla wskazanego podmiotu). </w:t>
      </w:r>
    </w:p>
    <w:p w14:paraId="4DE5F022" w14:textId="77777777" w:rsidR="00515A38" w:rsidRPr="00870C44" w:rsidRDefault="00515A38" w:rsidP="008D5BF3">
      <w:pPr>
        <w:jc w:val="both"/>
        <w:rPr>
          <w:i/>
        </w:rPr>
      </w:pPr>
    </w:p>
    <w:p w14:paraId="093A1AB4" w14:textId="77777777" w:rsidR="00570ADD" w:rsidRPr="00870C44" w:rsidRDefault="00570ADD" w:rsidP="00DA03ED">
      <w:pPr>
        <w:shd w:val="clear" w:color="auto" w:fill="BFBFBF"/>
        <w:jc w:val="both"/>
        <w:rPr>
          <w:b/>
        </w:rPr>
      </w:pPr>
      <w:r w:rsidRPr="00870C44">
        <w:rPr>
          <w:b/>
        </w:rPr>
        <w:lastRenderedPageBreak/>
        <w:t>OŚWIADCZENI</w:t>
      </w:r>
      <w:r>
        <w:rPr>
          <w:b/>
        </w:rPr>
        <w:t>E</w:t>
      </w:r>
      <w:r w:rsidRPr="00870C44">
        <w:rPr>
          <w:b/>
        </w:rPr>
        <w:t xml:space="preserve"> WYKONAWCY</w:t>
      </w:r>
      <w:r>
        <w:rPr>
          <w:b/>
        </w:rPr>
        <w:t xml:space="preserve"> </w:t>
      </w:r>
      <w:r w:rsidRPr="00870C44">
        <w:rPr>
          <w:b/>
        </w:rPr>
        <w:t>DOTYCZĄCE</w:t>
      </w:r>
      <w:r>
        <w:rPr>
          <w:b/>
        </w:rPr>
        <w:t xml:space="preserve"> NIEPODLEGANIA WYKLUCZENIU</w:t>
      </w:r>
      <w:r w:rsidR="00515A38">
        <w:rPr>
          <w:b/>
        </w:rPr>
        <w:t>:</w:t>
      </w:r>
    </w:p>
    <w:p w14:paraId="151F1068" w14:textId="77777777" w:rsidR="00570ADD" w:rsidRPr="00DA03ED" w:rsidRDefault="00570ADD" w:rsidP="00570ADD">
      <w:pPr>
        <w:pStyle w:val="Akapitzlist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63C53547" w14:textId="77777777" w:rsidR="00570ADD" w:rsidRPr="00DA03ED" w:rsidRDefault="00570ADD" w:rsidP="00C23662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A03ED">
        <w:rPr>
          <w:rFonts w:ascii="Times New Roman" w:hAnsi="Times New Roman"/>
          <w:sz w:val="24"/>
          <w:szCs w:val="24"/>
        </w:rPr>
        <w:t xml:space="preserve">Oświadczam, że nie podlegam wykluczeniu z postępowania na podstawie art. 108 ust 1 ustawy </w:t>
      </w:r>
      <w:proofErr w:type="spellStart"/>
      <w:r w:rsidRPr="00DA03ED">
        <w:rPr>
          <w:rFonts w:ascii="Times New Roman" w:hAnsi="Times New Roman"/>
          <w:sz w:val="24"/>
          <w:szCs w:val="24"/>
        </w:rPr>
        <w:t>Pzp</w:t>
      </w:r>
      <w:proofErr w:type="spellEnd"/>
      <w:r w:rsidRPr="00DA03ED">
        <w:rPr>
          <w:rFonts w:ascii="Times New Roman" w:hAnsi="Times New Roman"/>
          <w:sz w:val="24"/>
          <w:szCs w:val="24"/>
        </w:rPr>
        <w:t>.</w:t>
      </w:r>
    </w:p>
    <w:p w14:paraId="1F99DA48" w14:textId="77777777" w:rsidR="00570ADD" w:rsidRDefault="00570ADD" w:rsidP="00C23662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A03ED">
        <w:rPr>
          <w:rFonts w:ascii="Times New Roman" w:hAnsi="Times New Roman"/>
          <w:sz w:val="24"/>
          <w:szCs w:val="24"/>
        </w:rPr>
        <w:t xml:space="preserve">Oświadczam, że nie podlegam wykluczeniu z postępowania na podstawie art. </w:t>
      </w:r>
      <w:r w:rsidRPr="00DA03ED">
        <w:rPr>
          <w:rFonts w:ascii="Times New Roman" w:hAnsi="Times New Roman"/>
          <w:bCs/>
          <w:sz w:val="24"/>
          <w:szCs w:val="24"/>
        </w:rPr>
        <w:t xml:space="preserve">109 ust. 1 pkt 1), 4), 5) i </w:t>
      </w:r>
      <w:r w:rsidR="0019055F">
        <w:rPr>
          <w:rFonts w:ascii="Times New Roman" w:hAnsi="Times New Roman"/>
          <w:bCs/>
          <w:sz w:val="24"/>
          <w:szCs w:val="24"/>
        </w:rPr>
        <w:t>8</w:t>
      </w:r>
      <w:r w:rsidRPr="00DA03ED">
        <w:rPr>
          <w:rFonts w:ascii="Times New Roman" w:hAnsi="Times New Roman"/>
          <w:bCs/>
          <w:sz w:val="24"/>
          <w:szCs w:val="24"/>
        </w:rPr>
        <w:t>)-10) ustawy PZP</w:t>
      </w:r>
      <w:r w:rsidRPr="00DA03ED">
        <w:rPr>
          <w:rFonts w:ascii="Times New Roman" w:hAnsi="Times New Roman"/>
          <w:sz w:val="24"/>
          <w:szCs w:val="24"/>
        </w:rPr>
        <w:t>.</w:t>
      </w:r>
    </w:p>
    <w:p w14:paraId="6C57CECD" w14:textId="0A14B56B" w:rsidR="001D7E53" w:rsidRPr="001D7E53" w:rsidRDefault="001D7E53" w:rsidP="001D7E53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nie podlegam wykluczeniu z postępowania na podstawie art. </w:t>
      </w:r>
      <w:r>
        <w:rPr>
          <w:rFonts w:ascii="Times New Roman" w:hAnsi="Times New Roman"/>
          <w:sz w:val="24"/>
          <w:szCs w:val="24"/>
          <w:lang w:eastAsia="pl-PL"/>
        </w:rPr>
        <w:t xml:space="preserve">7 ust. 1 ustawy </w:t>
      </w:r>
      <w:r>
        <w:rPr>
          <w:rFonts w:ascii="Times New Roman" w:hAnsi="Times New Roman"/>
          <w:sz w:val="24"/>
          <w:szCs w:val="24"/>
        </w:rPr>
        <w:t>z dnia 13 kwietnia 2022 r. o szczególnych rozwiązaniach w zakresie przeciwdziałania wspieraniu agresji na Ukrainę oraz służących ochronie bezpieczeństwa narodowego</w:t>
      </w:r>
      <w:r>
        <w:rPr>
          <w:rFonts w:ascii="Times New Roman" w:hAnsi="Times New Roman"/>
          <w:sz w:val="24"/>
          <w:szCs w:val="24"/>
          <w:lang w:eastAsia="pl-PL"/>
        </w:rPr>
        <w:t xml:space="preserve"> (Dz. U. z 202</w:t>
      </w:r>
      <w:r w:rsidR="008004C1">
        <w:rPr>
          <w:rFonts w:ascii="Times New Roman" w:hAnsi="Times New Roman"/>
          <w:sz w:val="24"/>
          <w:szCs w:val="24"/>
          <w:lang w:eastAsia="pl-PL"/>
        </w:rPr>
        <w:t>4</w:t>
      </w:r>
      <w:r>
        <w:rPr>
          <w:rFonts w:ascii="Times New Roman" w:hAnsi="Times New Roman"/>
          <w:sz w:val="24"/>
          <w:szCs w:val="24"/>
          <w:lang w:eastAsia="pl-PL"/>
        </w:rPr>
        <w:t xml:space="preserve"> r., poz. </w:t>
      </w:r>
      <w:r w:rsidR="008004C1">
        <w:rPr>
          <w:rFonts w:ascii="Times New Roman" w:hAnsi="Times New Roman"/>
          <w:sz w:val="24"/>
          <w:szCs w:val="24"/>
          <w:lang w:eastAsia="pl-PL"/>
        </w:rPr>
        <w:t>507</w:t>
      </w:r>
      <w:r>
        <w:rPr>
          <w:rFonts w:ascii="Times New Roman" w:hAnsi="Times New Roman"/>
          <w:sz w:val="24"/>
          <w:szCs w:val="24"/>
          <w:lang w:eastAsia="pl-PL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14:paraId="7FA575B8" w14:textId="77777777" w:rsidR="00570ADD" w:rsidRPr="00870C44" w:rsidRDefault="00570ADD" w:rsidP="00570ADD">
      <w:pPr>
        <w:jc w:val="both"/>
      </w:pPr>
    </w:p>
    <w:p w14:paraId="09A21FBD" w14:textId="77777777" w:rsidR="00570ADD" w:rsidRPr="00870C44" w:rsidRDefault="00570ADD" w:rsidP="00570ADD">
      <w:pPr>
        <w:jc w:val="both"/>
      </w:pPr>
      <w:r w:rsidRPr="00870C44">
        <w:t>Oświadczam, że zachodzą w stosunku do mnie podstawy wykluczenia z postępowania na</w:t>
      </w:r>
      <w:r>
        <w:t> </w:t>
      </w:r>
      <w:r w:rsidRPr="00870C44">
        <w:t xml:space="preserve">podstawie art. …………. ustawy </w:t>
      </w:r>
      <w:proofErr w:type="spellStart"/>
      <w:r w:rsidRPr="00870C44">
        <w:t>Pzp</w:t>
      </w:r>
      <w:proofErr w:type="spellEnd"/>
      <w:r w:rsidRPr="00870C44">
        <w:t xml:space="preserve"> </w:t>
      </w:r>
      <w:r w:rsidRPr="00870C44">
        <w:rPr>
          <w:i/>
        </w:rPr>
        <w:t xml:space="preserve">(podać mającą zastosowanie podstawę wykluczenia spośród wymienionych w art. </w:t>
      </w:r>
      <w:r>
        <w:rPr>
          <w:i/>
        </w:rPr>
        <w:t>108</w:t>
      </w:r>
      <w:r w:rsidRPr="00870C44">
        <w:rPr>
          <w:i/>
        </w:rPr>
        <w:t xml:space="preserve"> lub art. </w:t>
      </w:r>
      <w:r>
        <w:rPr>
          <w:i/>
        </w:rPr>
        <w:t>109</w:t>
      </w:r>
      <w:r w:rsidRPr="00870C44">
        <w:rPr>
          <w:i/>
        </w:rPr>
        <w:t xml:space="preserve"> ustawy </w:t>
      </w:r>
      <w:proofErr w:type="spellStart"/>
      <w:r w:rsidRPr="00870C44">
        <w:rPr>
          <w:i/>
        </w:rPr>
        <w:t>Pzp</w:t>
      </w:r>
      <w:proofErr w:type="spellEnd"/>
      <w:r w:rsidRPr="00870C44">
        <w:rPr>
          <w:i/>
        </w:rPr>
        <w:t>).</w:t>
      </w:r>
      <w:r w:rsidRPr="00870C44">
        <w:t xml:space="preserve"> Jednocześnie oświadczam, że w</w:t>
      </w:r>
      <w:r w:rsidR="00DA03ED">
        <w:t> </w:t>
      </w:r>
      <w:r w:rsidRPr="00870C44">
        <w:t xml:space="preserve">związku z ww. okolicznością, na podstawie art. </w:t>
      </w:r>
      <w:r>
        <w:t xml:space="preserve">110 </w:t>
      </w:r>
      <w:r w:rsidR="00DA03ED">
        <w:t>ust</w:t>
      </w:r>
      <w:r>
        <w:t>. 2</w:t>
      </w:r>
      <w:r w:rsidRPr="00870C44">
        <w:t xml:space="preserve"> ustawy </w:t>
      </w:r>
      <w:proofErr w:type="spellStart"/>
      <w:r w:rsidRPr="00870C44">
        <w:t>Pzp</w:t>
      </w:r>
      <w:proofErr w:type="spellEnd"/>
      <w:r w:rsidRPr="00870C44">
        <w:t xml:space="preserve"> podjąłem następujące środki naprawcze:</w:t>
      </w:r>
    </w:p>
    <w:p w14:paraId="2BA84DEF" w14:textId="77777777" w:rsidR="00570ADD" w:rsidRPr="00870C44" w:rsidRDefault="00570ADD" w:rsidP="00570ADD">
      <w:pPr>
        <w:jc w:val="both"/>
      </w:pPr>
      <w:r w:rsidRPr="00870C44">
        <w:t>…………………………………………………………………………………………………..</w:t>
      </w:r>
    </w:p>
    <w:p w14:paraId="72C28D1B" w14:textId="77777777" w:rsidR="00570ADD" w:rsidRPr="00870C44" w:rsidRDefault="00570ADD" w:rsidP="00570ADD">
      <w:pPr>
        <w:jc w:val="both"/>
      </w:pPr>
      <w:r w:rsidRPr="00870C44">
        <w:t>…………………………………………………………………………………………..…….…</w:t>
      </w:r>
    </w:p>
    <w:p w14:paraId="2CAC495C" w14:textId="77777777" w:rsidR="00570ADD" w:rsidRPr="00870C44" w:rsidRDefault="00570ADD" w:rsidP="00570ADD">
      <w:pPr>
        <w:jc w:val="both"/>
      </w:pPr>
      <w:r w:rsidRPr="00870C44">
        <w:t>…………...........…………………………………………………………………………………</w:t>
      </w:r>
    </w:p>
    <w:p w14:paraId="68870E55" w14:textId="77777777" w:rsidR="00570ADD" w:rsidRPr="00870C44" w:rsidRDefault="00570ADD" w:rsidP="00570ADD">
      <w:pPr>
        <w:jc w:val="both"/>
      </w:pPr>
      <w:r w:rsidRPr="00870C44">
        <w:t>……………………………………………………………………………………………..……</w:t>
      </w:r>
    </w:p>
    <w:p w14:paraId="203DD0C3" w14:textId="77777777" w:rsidR="00570ADD" w:rsidRPr="00870C44" w:rsidRDefault="00570ADD" w:rsidP="00570ADD">
      <w:pPr>
        <w:jc w:val="both"/>
      </w:pPr>
      <w:r w:rsidRPr="00870C44">
        <w:t>…………………………………………………………………………………………..………</w:t>
      </w:r>
    </w:p>
    <w:p w14:paraId="7E7E824E" w14:textId="77777777" w:rsidR="008D5BF3" w:rsidRPr="00870C44" w:rsidRDefault="008D5BF3" w:rsidP="008D5BF3">
      <w:pPr>
        <w:ind w:left="5664" w:firstLine="708"/>
        <w:jc w:val="both"/>
        <w:rPr>
          <w:i/>
        </w:rPr>
      </w:pPr>
    </w:p>
    <w:p w14:paraId="5659F6C0" w14:textId="77777777" w:rsidR="008D5BF3" w:rsidRPr="00870C44" w:rsidRDefault="008D5BF3" w:rsidP="008D5BF3">
      <w:pPr>
        <w:ind w:left="5664" w:firstLine="708"/>
        <w:jc w:val="both"/>
        <w:rPr>
          <w:i/>
        </w:rPr>
      </w:pPr>
    </w:p>
    <w:p w14:paraId="545C0CE0" w14:textId="77777777" w:rsidR="008D5BF3" w:rsidRPr="00870C44" w:rsidRDefault="008D5BF3" w:rsidP="008D5BF3">
      <w:pPr>
        <w:shd w:val="clear" w:color="auto" w:fill="BFBFBF"/>
        <w:jc w:val="both"/>
        <w:rPr>
          <w:b/>
        </w:rPr>
      </w:pPr>
      <w:r w:rsidRPr="00870C44">
        <w:rPr>
          <w:b/>
        </w:rPr>
        <w:t>OŚWIADCZENIE DOTYCZĄCE PODANYCH INFORMACJI:</w:t>
      </w:r>
    </w:p>
    <w:p w14:paraId="6A66C124" w14:textId="77777777" w:rsidR="008D5BF3" w:rsidRPr="00870C44" w:rsidRDefault="008D5BF3" w:rsidP="008D5BF3">
      <w:pPr>
        <w:jc w:val="both"/>
      </w:pPr>
    </w:p>
    <w:p w14:paraId="030C8522" w14:textId="77777777" w:rsidR="008D5BF3" w:rsidRPr="00870C44" w:rsidRDefault="008D5BF3" w:rsidP="008D5BF3">
      <w:pPr>
        <w:jc w:val="both"/>
      </w:pPr>
      <w:r w:rsidRPr="00870C44">
        <w:t>Oświadczam, że wszystkie informacje podane w powyższych oświadczeniach są aktualne i</w:t>
      </w:r>
      <w:r w:rsidR="00DA03ED">
        <w:t> </w:t>
      </w:r>
      <w:r w:rsidRPr="00870C44">
        <w:t>zgodne z prawdą oraz zostały przedstawione z pełną świadomością konsekwencji wprowadzenia zamawiającego w błąd przy przedstawianiu informacji.</w:t>
      </w:r>
    </w:p>
    <w:p w14:paraId="125C10EB" w14:textId="77777777" w:rsidR="008D5BF3" w:rsidRPr="00870C44" w:rsidRDefault="008D5BF3" w:rsidP="008D5BF3">
      <w:pPr>
        <w:jc w:val="both"/>
      </w:pPr>
    </w:p>
    <w:p w14:paraId="7101B740" w14:textId="77777777" w:rsidR="008D5BF3" w:rsidRDefault="008D5BF3" w:rsidP="008D5BF3">
      <w:pPr>
        <w:jc w:val="both"/>
      </w:pPr>
    </w:p>
    <w:p w14:paraId="69E005B6" w14:textId="77777777" w:rsidR="00515A38" w:rsidRPr="00870C44" w:rsidRDefault="00515A38" w:rsidP="008D5BF3">
      <w:pPr>
        <w:jc w:val="both"/>
      </w:pPr>
    </w:p>
    <w:p w14:paraId="524813DF" w14:textId="77777777" w:rsidR="008D5BF3" w:rsidRPr="00870C44" w:rsidRDefault="008D5BF3" w:rsidP="008D5BF3">
      <w:pPr>
        <w:jc w:val="both"/>
      </w:pPr>
      <w:r w:rsidRPr="00870C44">
        <w:t xml:space="preserve">…………….……. </w:t>
      </w:r>
      <w:r w:rsidRPr="00870C44">
        <w:rPr>
          <w:i/>
        </w:rPr>
        <w:t xml:space="preserve">(miejscowość), </w:t>
      </w:r>
      <w:r w:rsidRPr="00870C44">
        <w:t xml:space="preserve">dnia ………….……. r. </w:t>
      </w:r>
    </w:p>
    <w:p w14:paraId="322F3C69" w14:textId="77777777" w:rsidR="008D5BF3" w:rsidRDefault="008D5BF3" w:rsidP="008D5BF3">
      <w:pPr>
        <w:jc w:val="both"/>
      </w:pPr>
    </w:p>
    <w:p w14:paraId="592D5F49" w14:textId="77777777" w:rsidR="00041D71" w:rsidRPr="00870C44" w:rsidRDefault="00041D71" w:rsidP="008D5BF3">
      <w:pPr>
        <w:jc w:val="both"/>
      </w:pPr>
    </w:p>
    <w:p w14:paraId="3CAD56E0" w14:textId="77777777" w:rsidR="00041D71" w:rsidRDefault="00041D71" w:rsidP="00041D71">
      <w:pPr>
        <w:jc w:val="right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</w:t>
      </w:r>
    </w:p>
    <w:p w14:paraId="60EAA3AB" w14:textId="77777777" w:rsidR="00041D71" w:rsidRDefault="00041D71" w:rsidP="00041D71">
      <w:pPr>
        <w:jc w:val="right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podpis zaufany, osobisty lub kwalifikowany elektroniczny osoby uprawnionej</w:t>
      </w:r>
    </w:p>
    <w:p w14:paraId="2495BE39" w14:textId="77777777" w:rsidR="008D5BF3" w:rsidRPr="00870C44" w:rsidRDefault="008D5BF3" w:rsidP="008D5BF3">
      <w:pPr>
        <w:jc w:val="both"/>
      </w:pPr>
    </w:p>
    <w:p w14:paraId="1FAF6827" w14:textId="77777777" w:rsidR="008D5BF3" w:rsidRPr="00870C44" w:rsidRDefault="008D5BF3" w:rsidP="008D5BF3">
      <w:pPr>
        <w:jc w:val="both"/>
      </w:pPr>
    </w:p>
    <w:p w14:paraId="273B52AC" w14:textId="77777777" w:rsidR="008D5BF3" w:rsidRPr="00870C44" w:rsidRDefault="008D5BF3" w:rsidP="008D5BF3">
      <w:pPr>
        <w:jc w:val="both"/>
      </w:pPr>
    </w:p>
    <w:p w14:paraId="29DF544C" w14:textId="77777777" w:rsidR="008D5BF3" w:rsidRPr="00870C44" w:rsidRDefault="008D5BF3" w:rsidP="008D5BF3">
      <w:pPr>
        <w:sectPr w:rsidR="008D5BF3" w:rsidRPr="00870C44" w:rsidSect="008264BD">
          <w:pgSz w:w="11906" w:h="16838"/>
          <w:pgMar w:top="1418" w:right="1418" w:bottom="1418" w:left="1418" w:header="567" w:footer="567" w:gutter="0"/>
          <w:cols w:space="708"/>
        </w:sectPr>
      </w:pPr>
    </w:p>
    <w:p w14:paraId="64AFFC79" w14:textId="084E1267" w:rsidR="004336F2" w:rsidRPr="004336F2" w:rsidRDefault="004336F2" w:rsidP="004336F2">
      <w:pPr>
        <w:jc w:val="right"/>
        <w:rPr>
          <w:b/>
          <w:bCs/>
          <w:i/>
          <w:sz w:val="22"/>
          <w:szCs w:val="22"/>
        </w:rPr>
      </w:pPr>
      <w:r w:rsidRPr="004336F2">
        <w:rPr>
          <w:b/>
          <w:bCs/>
          <w:i/>
          <w:sz w:val="22"/>
          <w:szCs w:val="22"/>
        </w:rPr>
        <w:lastRenderedPageBreak/>
        <w:t xml:space="preserve">Załącznik nr </w:t>
      </w:r>
      <w:r w:rsidR="000A45A0">
        <w:rPr>
          <w:b/>
          <w:bCs/>
          <w:i/>
          <w:sz w:val="22"/>
          <w:szCs w:val="22"/>
        </w:rPr>
        <w:t>4</w:t>
      </w:r>
      <w:r w:rsidRPr="004336F2">
        <w:rPr>
          <w:b/>
          <w:bCs/>
          <w:i/>
          <w:sz w:val="22"/>
          <w:szCs w:val="22"/>
        </w:rPr>
        <w:t xml:space="preserve"> do SWZ</w:t>
      </w:r>
    </w:p>
    <w:p w14:paraId="4E759F8C" w14:textId="77777777" w:rsidR="004336F2" w:rsidRPr="004336F2" w:rsidRDefault="004336F2" w:rsidP="004336F2">
      <w:pPr>
        <w:rPr>
          <w:bCs/>
          <w:sz w:val="22"/>
          <w:szCs w:val="22"/>
        </w:rPr>
      </w:pPr>
    </w:p>
    <w:p w14:paraId="1176A5CA" w14:textId="77777777" w:rsidR="004336F2" w:rsidRPr="004336F2" w:rsidRDefault="004336F2" w:rsidP="004336F2">
      <w:pPr>
        <w:rPr>
          <w:bCs/>
          <w:sz w:val="22"/>
          <w:szCs w:val="22"/>
        </w:rPr>
      </w:pPr>
      <w:r w:rsidRPr="004336F2">
        <w:rPr>
          <w:bCs/>
          <w:sz w:val="22"/>
          <w:szCs w:val="22"/>
        </w:rPr>
        <w:t>........................................................</w:t>
      </w:r>
      <w:r w:rsidRPr="004336F2">
        <w:rPr>
          <w:bCs/>
          <w:sz w:val="22"/>
          <w:szCs w:val="22"/>
        </w:rPr>
        <w:tab/>
      </w:r>
      <w:r w:rsidRPr="004336F2">
        <w:rPr>
          <w:bCs/>
          <w:sz w:val="22"/>
          <w:szCs w:val="22"/>
        </w:rPr>
        <w:tab/>
      </w:r>
      <w:r w:rsidRPr="004336F2">
        <w:rPr>
          <w:bCs/>
          <w:sz w:val="22"/>
          <w:szCs w:val="22"/>
        </w:rPr>
        <w:tab/>
      </w:r>
      <w:r w:rsidRPr="004336F2">
        <w:rPr>
          <w:bCs/>
          <w:sz w:val="22"/>
          <w:szCs w:val="22"/>
        </w:rPr>
        <w:tab/>
      </w:r>
      <w:r w:rsidRPr="004336F2">
        <w:rPr>
          <w:bCs/>
          <w:sz w:val="22"/>
          <w:szCs w:val="22"/>
        </w:rPr>
        <w:tab/>
      </w:r>
      <w:r w:rsidRPr="004336F2">
        <w:rPr>
          <w:bCs/>
          <w:sz w:val="22"/>
          <w:szCs w:val="22"/>
        </w:rPr>
        <w:tab/>
      </w:r>
      <w:r w:rsidRPr="004336F2">
        <w:rPr>
          <w:bCs/>
          <w:sz w:val="22"/>
          <w:szCs w:val="22"/>
        </w:rPr>
        <w:tab/>
      </w:r>
      <w:r w:rsidRPr="004336F2">
        <w:rPr>
          <w:bCs/>
          <w:sz w:val="22"/>
          <w:szCs w:val="22"/>
        </w:rPr>
        <w:tab/>
      </w:r>
      <w:r w:rsidRPr="004336F2">
        <w:rPr>
          <w:bCs/>
          <w:sz w:val="22"/>
          <w:szCs w:val="22"/>
        </w:rPr>
        <w:tab/>
      </w:r>
      <w:r w:rsidRPr="004336F2">
        <w:rPr>
          <w:bCs/>
          <w:sz w:val="22"/>
          <w:szCs w:val="22"/>
        </w:rPr>
        <w:tab/>
      </w:r>
      <w:r w:rsidRPr="004336F2">
        <w:rPr>
          <w:bCs/>
          <w:sz w:val="22"/>
          <w:szCs w:val="22"/>
        </w:rPr>
        <w:tab/>
        <w:t>.....................................................</w:t>
      </w:r>
    </w:p>
    <w:p w14:paraId="0FC2E764" w14:textId="77777777" w:rsidR="004336F2" w:rsidRPr="004336F2" w:rsidRDefault="004336F2" w:rsidP="004336F2">
      <w:pPr>
        <w:rPr>
          <w:bCs/>
          <w:sz w:val="22"/>
          <w:szCs w:val="22"/>
        </w:rPr>
      </w:pPr>
      <w:r w:rsidRPr="004336F2">
        <w:rPr>
          <w:bCs/>
          <w:sz w:val="22"/>
          <w:szCs w:val="22"/>
        </w:rPr>
        <w:t>(nazwa i adres Wykonawcy)</w:t>
      </w:r>
      <w:r w:rsidRPr="004336F2">
        <w:rPr>
          <w:bCs/>
          <w:sz w:val="22"/>
          <w:szCs w:val="22"/>
        </w:rPr>
        <w:tab/>
      </w:r>
      <w:r w:rsidRPr="004336F2">
        <w:rPr>
          <w:bCs/>
          <w:sz w:val="22"/>
          <w:szCs w:val="22"/>
        </w:rPr>
        <w:tab/>
      </w:r>
      <w:r w:rsidRPr="004336F2">
        <w:rPr>
          <w:bCs/>
          <w:sz w:val="22"/>
          <w:szCs w:val="22"/>
        </w:rPr>
        <w:tab/>
      </w:r>
      <w:r w:rsidRPr="004336F2">
        <w:rPr>
          <w:bCs/>
          <w:sz w:val="22"/>
          <w:szCs w:val="22"/>
        </w:rPr>
        <w:tab/>
      </w:r>
      <w:r w:rsidRPr="004336F2">
        <w:rPr>
          <w:bCs/>
          <w:sz w:val="22"/>
          <w:szCs w:val="22"/>
        </w:rPr>
        <w:tab/>
      </w:r>
      <w:r w:rsidRPr="004336F2">
        <w:rPr>
          <w:bCs/>
          <w:sz w:val="22"/>
          <w:szCs w:val="22"/>
        </w:rPr>
        <w:tab/>
      </w:r>
      <w:r w:rsidRPr="004336F2">
        <w:rPr>
          <w:bCs/>
          <w:sz w:val="22"/>
          <w:szCs w:val="22"/>
        </w:rPr>
        <w:tab/>
      </w:r>
      <w:r w:rsidRPr="004336F2">
        <w:rPr>
          <w:bCs/>
          <w:sz w:val="22"/>
          <w:szCs w:val="22"/>
        </w:rPr>
        <w:tab/>
      </w:r>
      <w:r w:rsidRPr="004336F2">
        <w:rPr>
          <w:bCs/>
          <w:sz w:val="22"/>
          <w:szCs w:val="22"/>
        </w:rPr>
        <w:tab/>
      </w:r>
      <w:r w:rsidRPr="004336F2">
        <w:rPr>
          <w:bCs/>
          <w:sz w:val="22"/>
          <w:szCs w:val="22"/>
        </w:rPr>
        <w:tab/>
      </w:r>
      <w:r w:rsidRPr="004336F2">
        <w:rPr>
          <w:bCs/>
          <w:sz w:val="22"/>
          <w:szCs w:val="22"/>
        </w:rPr>
        <w:tab/>
      </w:r>
      <w:r w:rsidRPr="004336F2">
        <w:rPr>
          <w:bCs/>
          <w:sz w:val="22"/>
          <w:szCs w:val="22"/>
        </w:rPr>
        <w:tab/>
      </w:r>
      <w:r w:rsidRPr="004336F2">
        <w:rPr>
          <w:bCs/>
          <w:sz w:val="22"/>
          <w:szCs w:val="22"/>
        </w:rPr>
        <w:tab/>
        <w:t>(miejscowość, data)</w:t>
      </w:r>
    </w:p>
    <w:p w14:paraId="2C95F038" w14:textId="77777777" w:rsidR="004336F2" w:rsidRDefault="004336F2" w:rsidP="004336F2">
      <w:pPr>
        <w:rPr>
          <w:bCs/>
          <w:sz w:val="22"/>
          <w:szCs w:val="22"/>
        </w:rPr>
      </w:pPr>
    </w:p>
    <w:p w14:paraId="6822C848" w14:textId="77777777" w:rsidR="002528DC" w:rsidRPr="004336F2" w:rsidRDefault="002528DC" w:rsidP="004336F2">
      <w:pPr>
        <w:rPr>
          <w:bCs/>
          <w:sz w:val="22"/>
          <w:szCs w:val="22"/>
        </w:rPr>
      </w:pPr>
    </w:p>
    <w:p w14:paraId="0F2D5636" w14:textId="77777777" w:rsidR="004336F2" w:rsidRPr="004336F2" w:rsidRDefault="004336F2" w:rsidP="004336F2">
      <w:pPr>
        <w:jc w:val="center"/>
        <w:rPr>
          <w:b/>
          <w:bCs/>
        </w:rPr>
      </w:pPr>
      <w:r w:rsidRPr="004336F2">
        <w:rPr>
          <w:b/>
          <w:bCs/>
        </w:rPr>
        <w:t>Wykaz osób odpowiedzialnych za świadczenie usług</w:t>
      </w:r>
      <w:r w:rsidRPr="004336F2">
        <w:rPr>
          <w:b/>
          <w:bCs/>
          <w:vertAlign w:val="superscript"/>
        </w:rPr>
        <w:footnoteReference w:id="4"/>
      </w:r>
    </w:p>
    <w:p w14:paraId="12E565C4" w14:textId="77777777" w:rsidR="004336F2" w:rsidRPr="004336F2" w:rsidRDefault="004336F2" w:rsidP="004336F2">
      <w:pPr>
        <w:rPr>
          <w:bCs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58"/>
        <w:gridCol w:w="3098"/>
        <w:gridCol w:w="5348"/>
        <w:gridCol w:w="1844"/>
        <w:gridCol w:w="1844"/>
      </w:tblGrid>
      <w:tr w:rsidR="002528DC" w:rsidRPr="00FE4DF0" w14:paraId="7C4137EE" w14:textId="77777777" w:rsidTr="002528DC">
        <w:trPr>
          <w:trHeight w:val="502"/>
        </w:trPr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DD9A3" w14:textId="77777777" w:rsidR="002528DC" w:rsidRPr="00FE4DF0" w:rsidRDefault="002528DC" w:rsidP="00FE4DF0">
            <w:pPr>
              <w:jc w:val="center"/>
              <w:rPr>
                <w:b/>
                <w:bCs/>
                <w:sz w:val="20"/>
                <w:szCs w:val="20"/>
              </w:rPr>
            </w:pPr>
            <w:r w:rsidRPr="00FE4DF0">
              <w:rPr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6B260" w14:textId="6F89420C" w:rsidR="002528DC" w:rsidRPr="00FE4DF0" w:rsidRDefault="002528DC" w:rsidP="00FE4DF0">
            <w:pPr>
              <w:ind w:left="-101"/>
              <w:jc w:val="center"/>
              <w:rPr>
                <w:b/>
                <w:bCs/>
                <w:sz w:val="20"/>
                <w:szCs w:val="20"/>
              </w:rPr>
            </w:pPr>
            <w:r w:rsidRPr="00FE4DF0">
              <w:rPr>
                <w:b/>
                <w:bCs/>
                <w:sz w:val="20"/>
                <w:szCs w:val="20"/>
              </w:rPr>
              <w:t>Opis posiadanych kwalifikacji, wykształcenia i uprawnień</w:t>
            </w:r>
          </w:p>
          <w:p w14:paraId="3FA80B3A" w14:textId="3E2CD3F7" w:rsidR="002528DC" w:rsidRPr="00855412" w:rsidRDefault="002528DC" w:rsidP="00FE4DF0">
            <w:pPr>
              <w:ind w:left="-101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855412">
              <w:rPr>
                <w:i/>
                <w:iCs/>
                <w:sz w:val="20"/>
                <w:szCs w:val="20"/>
              </w:rPr>
              <w:t>(zgodnie z art. 5 ustawy o planowaniu i zagospodarowaniu przestrzennym)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3D875" w14:textId="412CF42D" w:rsidR="002528DC" w:rsidRPr="00FE4DF0" w:rsidRDefault="002528DC" w:rsidP="00FE4DF0">
            <w:pPr>
              <w:ind w:left="-101"/>
              <w:jc w:val="center"/>
              <w:rPr>
                <w:b/>
                <w:bCs/>
                <w:sz w:val="20"/>
                <w:szCs w:val="20"/>
              </w:rPr>
            </w:pPr>
            <w:r w:rsidRPr="00FE4DF0">
              <w:rPr>
                <w:b/>
                <w:bCs/>
                <w:sz w:val="20"/>
                <w:szCs w:val="20"/>
              </w:rPr>
              <w:t>Opis posiadanego doświadczenia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C78AD" w14:textId="61773182" w:rsidR="002528DC" w:rsidRPr="00FE4DF0" w:rsidRDefault="002528DC" w:rsidP="00FE4DF0">
            <w:pPr>
              <w:jc w:val="center"/>
              <w:rPr>
                <w:b/>
                <w:bCs/>
                <w:sz w:val="20"/>
                <w:szCs w:val="20"/>
              </w:rPr>
            </w:pPr>
            <w:r w:rsidRPr="00FE4DF0">
              <w:rPr>
                <w:b/>
                <w:bCs/>
                <w:sz w:val="20"/>
                <w:szCs w:val="20"/>
              </w:rPr>
              <w:t>Proponowana</w:t>
            </w:r>
          </w:p>
          <w:p w14:paraId="143E717F" w14:textId="77777777" w:rsidR="002528DC" w:rsidRPr="00FE4DF0" w:rsidRDefault="002528DC" w:rsidP="00FE4DF0">
            <w:pPr>
              <w:jc w:val="center"/>
              <w:rPr>
                <w:b/>
                <w:bCs/>
                <w:sz w:val="20"/>
                <w:szCs w:val="20"/>
              </w:rPr>
            </w:pPr>
            <w:r w:rsidRPr="00FE4DF0">
              <w:rPr>
                <w:b/>
                <w:bCs/>
                <w:sz w:val="20"/>
                <w:szCs w:val="20"/>
              </w:rPr>
              <w:t>rola w realizacji zamówienia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EA79D" w14:textId="1A4063C8" w:rsidR="002528DC" w:rsidRPr="00FE4DF0" w:rsidRDefault="002528DC" w:rsidP="00FE4DF0">
            <w:pPr>
              <w:jc w:val="center"/>
              <w:rPr>
                <w:b/>
                <w:bCs/>
                <w:sz w:val="20"/>
                <w:szCs w:val="20"/>
              </w:rPr>
            </w:pPr>
            <w:r w:rsidRPr="00FE4DF0">
              <w:rPr>
                <w:b/>
                <w:bCs/>
                <w:sz w:val="20"/>
                <w:szCs w:val="20"/>
              </w:rPr>
              <w:t>Informacja o podstawie dysponowania osobami</w:t>
            </w:r>
          </w:p>
        </w:tc>
      </w:tr>
      <w:tr w:rsidR="002528DC" w:rsidRPr="00FE4DF0" w14:paraId="406394C7" w14:textId="77777777" w:rsidTr="002528DC">
        <w:trPr>
          <w:trHeight w:val="737"/>
        </w:trPr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B9613" w14:textId="77777777" w:rsidR="002528DC" w:rsidRPr="00FE4DF0" w:rsidRDefault="002528DC" w:rsidP="004336F2">
            <w:pPr>
              <w:rPr>
                <w:bCs/>
                <w:sz w:val="20"/>
                <w:szCs w:val="20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756D7" w14:textId="77777777" w:rsidR="002528DC" w:rsidRPr="00FE4DF0" w:rsidRDefault="002528DC" w:rsidP="00142DE3">
            <w:pPr>
              <w:ind w:left="-101"/>
              <w:rPr>
                <w:sz w:val="20"/>
                <w:szCs w:val="20"/>
              </w:rPr>
            </w:pP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E153B" w14:textId="036206D8" w:rsidR="002528DC" w:rsidRPr="00FE4DF0" w:rsidRDefault="002528DC" w:rsidP="00142DE3">
            <w:pPr>
              <w:rPr>
                <w:sz w:val="20"/>
                <w:szCs w:val="20"/>
              </w:rPr>
            </w:pPr>
            <w:r w:rsidRPr="00FE4DF0">
              <w:rPr>
                <w:sz w:val="20"/>
                <w:szCs w:val="20"/>
              </w:rPr>
              <w:t xml:space="preserve">Doświadczenie w opracowaniu </w:t>
            </w:r>
            <w:r w:rsidRPr="00E91401">
              <w:rPr>
                <w:sz w:val="20"/>
                <w:szCs w:val="20"/>
              </w:rPr>
              <w:t>studiów uwarunkowań i kierunków zagospodarowania przestrzennego lub miejscowych planów zagospodarowania przestrzennego</w:t>
            </w:r>
          </w:p>
          <w:p w14:paraId="2A413C3F" w14:textId="77777777" w:rsidR="002528DC" w:rsidRPr="00FE4DF0" w:rsidRDefault="002528DC" w:rsidP="00142DE3">
            <w:pPr>
              <w:rPr>
                <w:sz w:val="20"/>
                <w:szCs w:val="20"/>
              </w:rPr>
            </w:pPr>
            <w:r w:rsidRPr="00FE4DF0">
              <w:rPr>
                <w:sz w:val="20"/>
                <w:szCs w:val="20"/>
              </w:rPr>
              <w:t>opracowanie nr 1</w:t>
            </w:r>
          </w:p>
          <w:p w14:paraId="23B0FF20" w14:textId="77777777" w:rsidR="002528DC" w:rsidRPr="00FE4DF0" w:rsidRDefault="002528DC" w:rsidP="00142DE3">
            <w:pPr>
              <w:rPr>
                <w:sz w:val="20"/>
                <w:szCs w:val="20"/>
              </w:rPr>
            </w:pPr>
            <w:r w:rsidRPr="00FE4DF0">
              <w:rPr>
                <w:sz w:val="20"/>
                <w:szCs w:val="20"/>
              </w:rPr>
              <w:t>………………………………………………………..</w:t>
            </w:r>
          </w:p>
          <w:p w14:paraId="583837FB" w14:textId="224C149F" w:rsidR="002528DC" w:rsidRPr="00FE4DF0" w:rsidRDefault="002528DC" w:rsidP="00142DE3">
            <w:pPr>
              <w:rPr>
                <w:sz w:val="20"/>
                <w:szCs w:val="20"/>
              </w:rPr>
            </w:pPr>
            <w:r w:rsidRPr="00FE4DF0">
              <w:rPr>
                <w:sz w:val="20"/>
                <w:szCs w:val="20"/>
              </w:rPr>
              <w:t>………………………………………………………</w:t>
            </w:r>
            <w:r>
              <w:rPr>
                <w:sz w:val="20"/>
                <w:szCs w:val="20"/>
              </w:rPr>
              <w:t>..</w:t>
            </w:r>
          </w:p>
          <w:p w14:paraId="7FC86B5A" w14:textId="77777777" w:rsidR="002528DC" w:rsidRPr="00FE4DF0" w:rsidRDefault="002528DC" w:rsidP="00142DE3">
            <w:pPr>
              <w:rPr>
                <w:sz w:val="20"/>
                <w:szCs w:val="20"/>
              </w:rPr>
            </w:pPr>
            <w:r w:rsidRPr="00FE4DF0">
              <w:rPr>
                <w:sz w:val="20"/>
                <w:szCs w:val="20"/>
              </w:rPr>
              <w:t>opracowanie nr 2</w:t>
            </w:r>
          </w:p>
          <w:p w14:paraId="46CB4D5D" w14:textId="77777777" w:rsidR="002528DC" w:rsidRPr="00FE4DF0" w:rsidRDefault="002528DC" w:rsidP="00142DE3">
            <w:pPr>
              <w:rPr>
                <w:sz w:val="20"/>
                <w:szCs w:val="20"/>
              </w:rPr>
            </w:pPr>
            <w:r w:rsidRPr="00FE4DF0">
              <w:rPr>
                <w:sz w:val="20"/>
                <w:szCs w:val="20"/>
              </w:rPr>
              <w:t>………………………………………………………..</w:t>
            </w:r>
          </w:p>
          <w:p w14:paraId="0063B165" w14:textId="3C2776B9" w:rsidR="002528DC" w:rsidRDefault="002528DC" w:rsidP="00142DE3">
            <w:pPr>
              <w:rPr>
                <w:sz w:val="20"/>
                <w:szCs w:val="20"/>
              </w:rPr>
            </w:pPr>
            <w:r w:rsidRPr="00FE4DF0">
              <w:rPr>
                <w:sz w:val="20"/>
                <w:szCs w:val="20"/>
              </w:rPr>
              <w:t>………………………………………………………</w:t>
            </w:r>
            <w:r>
              <w:rPr>
                <w:sz w:val="20"/>
                <w:szCs w:val="20"/>
              </w:rPr>
              <w:t>..</w:t>
            </w:r>
          </w:p>
          <w:p w14:paraId="1AF4757C" w14:textId="6F7EA6AA" w:rsidR="002528DC" w:rsidRPr="00FE4DF0" w:rsidRDefault="002528DC" w:rsidP="00E91401">
            <w:pPr>
              <w:rPr>
                <w:sz w:val="20"/>
                <w:szCs w:val="20"/>
              </w:rPr>
            </w:pPr>
            <w:r w:rsidRPr="00FE4DF0">
              <w:rPr>
                <w:sz w:val="20"/>
                <w:szCs w:val="20"/>
              </w:rPr>
              <w:t xml:space="preserve">opracowanie nr </w:t>
            </w:r>
            <w:r>
              <w:rPr>
                <w:sz w:val="20"/>
                <w:szCs w:val="20"/>
              </w:rPr>
              <w:t>3</w:t>
            </w:r>
          </w:p>
          <w:p w14:paraId="2F4BC8A0" w14:textId="77777777" w:rsidR="002528DC" w:rsidRPr="00FE4DF0" w:rsidRDefault="002528DC" w:rsidP="00E91401">
            <w:pPr>
              <w:rPr>
                <w:sz w:val="20"/>
                <w:szCs w:val="20"/>
              </w:rPr>
            </w:pPr>
            <w:r w:rsidRPr="00FE4DF0">
              <w:rPr>
                <w:sz w:val="20"/>
                <w:szCs w:val="20"/>
              </w:rPr>
              <w:t>………………………………………………………..</w:t>
            </w:r>
          </w:p>
          <w:p w14:paraId="095C6CE8" w14:textId="77777777" w:rsidR="002528DC" w:rsidRDefault="002528DC" w:rsidP="00E91401">
            <w:pPr>
              <w:rPr>
                <w:sz w:val="20"/>
                <w:szCs w:val="20"/>
              </w:rPr>
            </w:pPr>
            <w:r w:rsidRPr="00FE4DF0">
              <w:rPr>
                <w:sz w:val="20"/>
                <w:szCs w:val="20"/>
              </w:rPr>
              <w:t>…………………………………………………………</w:t>
            </w:r>
          </w:p>
          <w:p w14:paraId="0CF559A7" w14:textId="6100403D" w:rsidR="002528DC" w:rsidRPr="00643894" w:rsidRDefault="002528DC" w:rsidP="00142DE3">
            <w:pPr>
              <w:rPr>
                <w:i/>
                <w:iCs/>
                <w:sz w:val="20"/>
                <w:szCs w:val="20"/>
              </w:rPr>
            </w:pPr>
            <w:r w:rsidRPr="00643894">
              <w:rPr>
                <w:i/>
                <w:iCs/>
                <w:sz w:val="20"/>
                <w:szCs w:val="20"/>
              </w:rPr>
              <w:t>(należy podać zlecającego, nazwę opracowania, termin wykonania)</w:t>
            </w:r>
          </w:p>
          <w:p w14:paraId="4EF3CEE1" w14:textId="77777777" w:rsidR="002528DC" w:rsidRDefault="002528DC" w:rsidP="00E91401">
            <w:pPr>
              <w:rPr>
                <w:sz w:val="20"/>
                <w:szCs w:val="20"/>
              </w:rPr>
            </w:pPr>
          </w:p>
          <w:p w14:paraId="619BD234" w14:textId="32916E30" w:rsidR="002528DC" w:rsidRPr="00FE4DF0" w:rsidRDefault="002528DC" w:rsidP="00E91401">
            <w:pPr>
              <w:rPr>
                <w:sz w:val="20"/>
                <w:szCs w:val="20"/>
              </w:rPr>
            </w:pPr>
            <w:r w:rsidRPr="00FE4DF0">
              <w:rPr>
                <w:sz w:val="20"/>
                <w:szCs w:val="20"/>
              </w:rPr>
              <w:t xml:space="preserve">Doświadczenie w opracowaniu </w:t>
            </w:r>
            <w:r w:rsidRPr="00E91401">
              <w:rPr>
                <w:sz w:val="20"/>
                <w:szCs w:val="20"/>
              </w:rPr>
              <w:t>dokument</w:t>
            </w:r>
            <w:r>
              <w:rPr>
                <w:sz w:val="20"/>
                <w:szCs w:val="20"/>
              </w:rPr>
              <w:t>ów</w:t>
            </w:r>
            <w:r w:rsidRPr="00E91401">
              <w:rPr>
                <w:sz w:val="20"/>
                <w:szCs w:val="20"/>
              </w:rPr>
              <w:t xml:space="preserve"> planistyczn</w:t>
            </w:r>
            <w:r>
              <w:rPr>
                <w:sz w:val="20"/>
                <w:szCs w:val="20"/>
              </w:rPr>
              <w:t>ych</w:t>
            </w:r>
            <w:r w:rsidRPr="00E91401">
              <w:rPr>
                <w:sz w:val="20"/>
                <w:szCs w:val="20"/>
              </w:rPr>
              <w:t xml:space="preserve"> w formie danych przestrzennych</w:t>
            </w:r>
          </w:p>
          <w:p w14:paraId="02E6D569" w14:textId="77777777" w:rsidR="002528DC" w:rsidRPr="00E91401" w:rsidRDefault="002528DC" w:rsidP="00E91401">
            <w:pPr>
              <w:rPr>
                <w:sz w:val="20"/>
                <w:szCs w:val="20"/>
              </w:rPr>
            </w:pPr>
            <w:r w:rsidRPr="00E91401">
              <w:rPr>
                <w:sz w:val="20"/>
                <w:szCs w:val="20"/>
              </w:rPr>
              <w:t>opracowanie nr 1</w:t>
            </w:r>
          </w:p>
          <w:p w14:paraId="6C95CA66" w14:textId="77777777" w:rsidR="002528DC" w:rsidRPr="00E91401" w:rsidRDefault="002528DC" w:rsidP="00E91401">
            <w:pPr>
              <w:rPr>
                <w:sz w:val="20"/>
                <w:szCs w:val="20"/>
              </w:rPr>
            </w:pPr>
            <w:r w:rsidRPr="00E91401">
              <w:rPr>
                <w:sz w:val="20"/>
                <w:szCs w:val="20"/>
              </w:rPr>
              <w:t>………………………………………………………..</w:t>
            </w:r>
          </w:p>
          <w:p w14:paraId="4982A02B" w14:textId="77777777" w:rsidR="002528DC" w:rsidRPr="00E91401" w:rsidRDefault="002528DC" w:rsidP="00E91401">
            <w:pPr>
              <w:rPr>
                <w:sz w:val="20"/>
                <w:szCs w:val="20"/>
              </w:rPr>
            </w:pPr>
            <w:r w:rsidRPr="00E91401">
              <w:rPr>
                <w:sz w:val="20"/>
                <w:szCs w:val="20"/>
              </w:rPr>
              <w:t>…………………………………………………………</w:t>
            </w:r>
          </w:p>
          <w:p w14:paraId="33477ECB" w14:textId="77777777" w:rsidR="002528DC" w:rsidRPr="00E91401" w:rsidRDefault="002528DC" w:rsidP="00E91401">
            <w:pPr>
              <w:rPr>
                <w:sz w:val="20"/>
                <w:szCs w:val="20"/>
              </w:rPr>
            </w:pPr>
            <w:r w:rsidRPr="00E91401">
              <w:rPr>
                <w:sz w:val="20"/>
                <w:szCs w:val="20"/>
              </w:rPr>
              <w:t>opracowanie nr 2</w:t>
            </w:r>
          </w:p>
          <w:p w14:paraId="58D7FE2C" w14:textId="77777777" w:rsidR="002528DC" w:rsidRPr="00E91401" w:rsidRDefault="002528DC" w:rsidP="00E91401">
            <w:pPr>
              <w:rPr>
                <w:sz w:val="20"/>
                <w:szCs w:val="20"/>
              </w:rPr>
            </w:pPr>
            <w:r w:rsidRPr="00E91401">
              <w:rPr>
                <w:sz w:val="20"/>
                <w:szCs w:val="20"/>
              </w:rPr>
              <w:t>………………………………………………………..</w:t>
            </w:r>
          </w:p>
          <w:p w14:paraId="713EC250" w14:textId="77777777" w:rsidR="002528DC" w:rsidRPr="00E91401" w:rsidRDefault="002528DC" w:rsidP="00E91401">
            <w:pPr>
              <w:rPr>
                <w:sz w:val="20"/>
                <w:szCs w:val="20"/>
              </w:rPr>
            </w:pPr>
            <w:r w:rsidRPr="00E91401">
              <w:rPr>
                <w:sz w:val="20"/>
                <w:szCs w:val="20"/>
              </w:rPr>
              <w:t>…………………………………………………………</w:t>
            </w:r>
          </w:p>
          <w:p w14:paraId="0FB15939" w14:textId="77777777" w:rsidR="002528DC" w:rsidRPr="00E91401" w:rsidRDefault="002528DC" w:rsidP="00E91401">
            <w:pPr>
              <w:rPr>
                <w:sz w:val="20"/>
                <w:szCs w:val="20"/>
              </w:rPr>
            </w:pPr>
            <w:r w:rsidRPr="00E91401">
              <w:rPr>
                <w:sz w:val="20"/>
                <w:szCs w:val="20"/>
              </w:rPr>
              <w:t>opracowanie nr 3</w:t>
            </w:r>
          </w:p>
          <w:p w14:paraId="21B89163" w14:textId="77777777" w:rsidR="002528DC" w:rsidRPr="00E91401" w:rsidRDefault="002528DC" w:rsidP="00E91401">
            <w:pPr>
              <w:rPr>
                <w:sz w:val="20"/>
                <w:szCs w:val="20"/>
              </w:rPr>
            </w:pPr>
            <w:r w:rsidRPr="00E91401">
              <w:rPr>
                <w:sz w:val="20"/>
                <w:szCs w:val="20"/>
              </w:rPr>
              <w:t>………………………………………………………..</w:t>
            </w:r>
          </w:p>
          <w:p w14:paraId="40AE46DA" w14:textId="77777777" w:rsidR="002528DC" w:rsidRPr="00E91401" w:rsidRDefault="002528DC" w:rsidP="00E91401">
            <w:pPr>
              <w:rPr>
                <w:sz w:val="20"/>
                <w:szCs w:val="20"/>
              </w:rPr>
            </w:pPr>
            <w:r w:rsidRPr="00E91401">
              <w:rPr>
                <w:sz w:val="20"/>
                <w:szCs w:val="20"/>
              </w:rPr>
              <w:t>…………………………………………………………</w:t>
            </w:r>
          </w:p>
          <w:p w14:paraId="78E0E266" w14:textId="77777777" w:rsidR="002528DC" w:rsidRPr="00E91401" w:rsidRDefault="002528DC" w:rsidP="00E91401">
            <w:pPr>
              <w:rPr>
                <w:i/>
                <w:iCs/>
                <w:sz w:val="20"/>
                <w:szCs w:val="20"/>
              </w:rPr>
            </w:pPr>
            <w:r w:rsidRPr="00E91401">
              <w:rPr>
                <w:i/>
                <w:iCs/>
                <w:sz w:val="20"/>
                <w:szCs w:val="20"/>
              </w:rPr>
              <w:lastRenderedPageBreak/>
              <w:t>(należy podać zlecającego, nazwę opracowania, termin wykonania)</w:t>
            </w:r>
          </w:p>
          <w:p w14:paraId="3B7D0877" w14:textId="77777777" w:rsidR="002528DC" w:rsidRPr="00FE4DF0" w:rsidRDefault="002528DC" w:rsidP="00142DE3">
            <w:pPr>
              <w:rPr>
                <w:sz w:val="20"/>
                <w:szCs w:val="20"/>
              </w:rPr>
            </w:pPr>
          </w:p>
          <w:p w14:paraId="4265737B" w14:textId="45ED930D" w:rsidR="002528DC" w:rsidRDefault="002528DC" w:rsidP="00E91401">
            <w:pPr>
              <w:rPr>
                <w:sz w:val="20"/>
                <w:szCs w:val="20"/>
              </w:rPr>
            </w:pPr>
            <w:r w:rsidRPr="00FE4DF0">
              <w:rPr>
                <w:sz w:val="20"/>
                <w:szCs w:val="20"/>
              </w:rPr>
              <w:t xml:space="preserve">Doświadczenie w </w:t>
            </w:r>
            <w:r>
              <w:rPr>
                <w:sz w:val="20"/>
                <w:szCs w:val="20"/>
              </w:rPr>
              <w:t xml:space="preserve">wykonaniu </w:t>
            </w:r>
            <w:r w:rsidRPr="00E91401">
              <w:rPr>
                <w:sz w:val="20"/>
                <w:szCs w:val="20"/>
              </w:rPr>
              <w:t>opracowa</w:t>
            </w:r>
            <w:r>
              <w:rPr>
                <w:sz w:val="20"/>
                <w:szCs w:val="20"/>
              </w:rPr>
              <w:t>ń</w:t>
            </w:r>
            <w:r w:rsidRPr="00E91401">
              <w:rPr>
                <w:sz w:val="20"/>
                <w:szCs w:val="20"/>
              </w:rPr>
              <w:t xml:space="preserve"> środowiskow</w:t>
            </w:r>
            <w:r>
              <w:rPr>
                <w:sz w:val="20"/>
                <w:szCs w:val="20"/>
              </w:rPr>
              <w:t>ych</w:t>
            </w:r>
            <w:r w:rsidRPr="00E91401">
              <w:rPr>
                <w:sz w:val="20"/>
                <w:szCs w:val="20"/>
              </w:rPr>
              <w:t xml:space="preserve">: opracowania </w:t>
            </w:r>
            <w:proofErr w:type="spellStart"/>
            <w:r w:rsidRPr="00E91401">
              <w:rPr>
                <w:sz w:val="20"/>
                <w:szCs w:val="20"/>
              </w:rPr>
              <w:t>ekofizjograficzne</w:t>
            </w:r>
            <w:proofErr w:type="spellEnd"/>
            <w:r w:rsidRPr="00E91401">
              <w:rPr>
                <w:sz w:val="20"/>
                <w:szCs w:val="20"/>
              </w:rPr>
              <w:t>, prognozy oddziaływania na środowisko</w:t>
            </w:r>
          </w:p>
          <w:p w14:paraId="3926AB71" w14:textId="77777777" w:rsidR="002528DC" w:rsidRPr="002528DC" w:rsidRDefault="002528DC" w:rsidP="002528DC">
            <w:pPr>
              <w:rPr>
                <w:sz w:val="20"/>
                <w:szCs w:val="20"/>
              </w:rPr>
            </w:pPr>
            <w:r w:rsidRPr="002528DC">
              <w:rPr>
                <w:sz w:val="20"/>
                <w:szCs w:val="20"/>
              </w:rPr>
              <w:t>opracowanie nr 1</w:t>
            </w:r>
          </w:p>
          <w:p w14:paraId="1B8BDD41" w14:textId="77777777" w:rsidR="002528DC" w:rsidRPr="002528DC" w:rsidRDefault="002528DC" w:rsidP="002528DC">
            <w:pPr>
              <w:rPr>
                <w:sz w:val="20"/>
                <w:szCs w:val="20"/>
              </w:rPr>
            </w:pPr>
            <w:r w:rsidRPr="002528DC">
              <w:rPr>
                <w:sz w:val="20"/>
                <w:szCs w:val="20"/>
              </w:rPr>
              <w:t>………………………………………………………..</w:t>
            </w:r>
          </w:p>
          <w:p w14:paraId="5FB3B9DD" w14:textId="77777777" w:rsidR="002528DC" w:rsidRPr="002528DC" w:rsidRDefault="002528DC" w:rsidP="002528DC">
            <w:pPr>
              <w:rPr>
                <w:sz w:val="20"/>
                <w:szCs w:val="20"/>
              </w:rPr>
            </w:pPr>
            <w:r w:rsidRPr="002528DC">
              <w:rPr>
                <w:sz w:val="20"/>
                <w:szCs w:val="20"/>
              </w:rPr>
              <w:t>…………………………………………………………</w:t>
            </w:r>
          </w:p>
          <w:p w14:paraId="0CEE366B" w14:textId="77777777" w:rsidR="002528DC" w:rsidRPr="002528DC" w:rsidRDefault="002528DC" w:rsidP="002528DC">
            <w:pPr>
              <w:rPr>
                <w:sz w:val="20"/>
                <w:szCs w:val="20"/>
              </w:rPr>
            </w:pPr>
            <w:r w:rsidRPr="002528DC">
              <w:rPr>
                <w:sz w:val="20"/>
                <w:szCs w:val="20"/>
              </w:rPr>
              <w:t>opracowanie nr 2</w:t>
            </w:r>
          </w:p>
          <w:p w14:paraId="29AA6643" w14:textId="77777777" w:rsidR="002528DC" w:rsidRPr="002528DC" w:rsidRDefault="002528DC" w:rsidP="002528DC">
            <w:pPr>
              <w:rPr>
                <w:sz w:val="20"/>
                <w:szCs w:val="20"/>
              </w:rPr>
            </w:pPr>
            <w:r w:rsidRPr="002528DC">
              <w:rPr>
                <w:sz w:val="20"/>
                <w:szCs w:val="20"/>
              </w:rPr>
              <w:t>………………………………………………………..</w:t>
            </w:r>
          </w:p>
          <w:p w14:paraId="0921E572" w14:textId="77777777" w:rsidR="002528DC" w:rsidRPr="002528DC" w:rsidRDefault="002528DC" w:rsidP="002528DC">
            <w:pPr>
              <w:rPr>
                <w:sz w:val="20"/>
                <w:szCs w:val="20"/>
              </w:rPr>
            </w:pPr>
            <w:r w:rsidRPr="002528DC">
              <w:rPr>
                <w:sz w:val="20"/>
                <w:szCs w:val="20"/>
              </w:rPr>
              <w:t>…………………………………………………………</w:t>
            </w:r>
          </w:p>
          <w:p w14:paraId="746BF65E" w14:textId="77777777" w:rsidR="002528DC" w:rsidRPr="002528DC" w:rsidRDefault="002528DC" w:rsidP="002528DC">
            <w:pPr>
              <w:rPr>
                <w:sz w:val="20"/>
                <w:szCs w:val="20"/>
              </w:rPr>
            </w:pPr>
            <w:r w:rsidRPr="002528DC">
              <w:rPr>
                <w:sz w:val="20"/>
                <w:szCs w:val="20"/>
              </w:rPr>
              <w:t>opracowanie nr 3</w:t>
            </w:r>
          </w:p>
          <w:p w14:paraId="6CD75793" w14:textId="77777777" w:rsidR="002528DC" w:rsidRPr="002528DC" w:rsidRDefault="002528DC" w:rsidP="002528DC">
            <w:pPr>
              <w:rPr>
                <w:sz w:val="20"/>
                <w:szCs w:val="20"/>
              </w:rPr>
            </w:pPr>
            <w:r w:rsidRPr="002528DC">
              <w:rPr>
                <w:sz w:val="20"/>
                <w:szCs w:val="20"/>
              </w:rPr>
              <w:t>………………………………………………………..</w:t>
            </w:r>
          </w:p>
          <w:p w14:paraId="1C47A41B" w14:textId="77777777" w:rsidR="002528DC" w:rsidRPr="002528DC" w:rsidRDefault="002528DC" w:rsidP="002528DC">
            <w:pPr>
              <w:rPr>
                <w:sz w:val="20"/>
                <w:szCs w:val="20"/>
              </w:rPr>
            </w:pPr>
            <w:r w:rsidRPr="002528DC">
              <w:rPr>
                <w:sz w:val="20"/>
                <w:szCs w:val="20"/>
              </w:rPr>
              <w:t>…………………………………………………………</w:t>
            </w:r>
          </w:p>
          <w:p w14:paraId="036F6379" w14:textId="77777777" w:rsidR="002528DC" w:rsidRPr="002528DC" w:rsidRDefault="002528DC" w:rsidP="002528DC">
            <w:pPr>
              <w:rPr>
                <w:i/>
                <w:iCs/>
                <w:sz w:val="20"/>
                <w:szCs w:val="20"/>
              </w:rPr>
            </w:pPr>
            <w:r w:rsidRPr="002528DC">
              <w:rPr>
                <w:i/>
                <w:iCs/>
                <w:sz w:val="20"/>
                <w:szCs w:val="20"/>
              </w:rPr>
              <w:t>(należy podać zlecającego, nazwę opracowania, termin wykonania)</w:t>
            </w:r>
          </w:p>
          <w:p w14:paraId="6FF87B8F" w14:textId="77777777" w:rsidR="002528DC" w:rsidRDefault="002528DC" w:rsidP="00142DE3">
            <w:pPr>
              <w:rPr>
                <w:sz w:val="20"/>
                <w:szCs w:val="20"/>
              </w:rPr>
            </w:pPr>
          </w:p>
          <w:p w14:paraId="46BA9FA4" w14:textId="6128A96C" w:rsidR="002528DC" w:rsidRPr="00FE4DF0" w:rsidRDefault="002528DC" w:rsidP="00142DE3">
            <w:pPr>
              <w:rPr>
                <w:sz w:val="20"/>
                <w:szCs w:val="20"/>
              </w:rPr>
            </w:pPr>
            <w:r w:rsidRPr="00FE4DF0">
              <w:rPr>
                <w:sz w:val="20"/>
                <w:szCs w:val="20"/>
              </w:rPr>
              <w:t>Doświadczenie w opracowaniu bilansu terenów przeznaczonych pod zabudowę</w:t>
            </w:r>
          </w:p>
          <w:p w14:paraId="008B246F" w14:textId="77777777" w:rsidR="002528DC" w:rsidRPr="00FE4DF0" w:rsidRDefault="002528DC" w:rsidP="00142DE3">
            <w:pPr>
              <w:rPr>
                <w:sz w:val="20"/>
                <w:szCs w:val="20"/>
              </w:rPr>
            </w:pPr>
            <w:r w:rsidRPr="00FE4DF0">
              <w:rPr>
                <w:sz w:val="20"/>
                <w:szCs w:val="20"/>
              </w:rPr>
              <w:t>………………………………………………………..</w:t>
            </w:r>
          </w:p>
          <w:p w14:paraId="75015F3B" w14:textId="77777777" w:rsidR="002528DC" w:rsidRPr="00FE4DF0" w:rsidRDefault="002528DC" w:rsidP="00142DE3">
            <w:pPr>
              <w:rPr>
                <w:sz w:val="20"/>
                <w:szCs w:val="20"/>
              </w:rPr>
            </w:pPr>
            <w:r w:rsidRPr="00FE4DF0">
              <w:rPr>
                <w:sz w:val="20"/>
                <w:szCs w:val="20"/>
              </w:rPr>
              <w:t>…………………………………………………………</w:t>
            </w:r>
          </w:p>
          <w:p w14:paraId="70895767" w14:textId="15778B56" w:rsidR="002528DC" w:rsidRPr="00643894" w:rsidRDefault="002528DC" w:rsidP="004336F2">
            <w:pPr>
              <w:rPr>
                <w:i/>
                <w:iCs/>
                <w:sz w:val="20"/>
                <w:szCs w:val="20"/>
              </w:rPr>
            </w:pPr>
            <w:r w:rsidRPr="00643894">
              <w:rPr>
                <w:i/>
                <w:iCs/>
                <w:sz w:val="20"/>
                <w:szCs w:val="20"/>
              </w:rPr>
              <w:t>(należy podać zlecającego bilans, nazw</w:t>
            </w:r>
            <w:r>
              <w:rPr>
                <w:i/>
                <w:iCs/>
                <w:sz w:val="20"/>
                <w:szCs w:val="20"/>
              </w:rPr>
              <w:t>ę</w:t>
            </w:r>
            <w:r w:rsidRPr="00643894">
              <w:rPr>
                <w:i/>
                <w:iCs/>
                <w:sz w:val="20"/>
                <w:szCs w:val="20"/>
              </w:rPr>
              <w:t xml:space="preserve"> opracowania, termin wykonania )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0E29B" w14:textId="77777777" w:rsidR="002528DC" w:rsidRPr="00142DE3" w:rsidRDefault="002528DC" w:rsidP="00142DE3">
            <w:pPr>
              <w:rPr>
                <w:bCs/>
                <w:sz w:val="20"/>
                <w:szCs w:val="20"/>
              </w:rPr>
            </w:pPr>
            <w:r w:rsidRPr="00142DE3">
              <w:rPr>
                <w:bCs/>
                <w:sz w:val="20"/>
                <w:szCs w:val="20"/>
              </w:rPr>
              <w:lastRenderedPageBreak/>
              <w:t>kierownik zespołu</w:t>
            </w:r>
          </w:p>
          <w:p w14:paraId="5FA491B3" w14:textId="111D34C4" w:rsidR="002528DC" w:rsidRPr="00FE4DF0" w:rsidRDefault="002528DC" w:rsidP="004336F2">
            <w:pPr>
              <w:rPr>
                <w:bCs/>
                <w:sz w:val="20"/>
                <w:szCs w:val="20"/>
              </w:rPr>
            </w:pPr>
            <w:r w:rsidRPr="00142DE3">
              <w:rPr>
                <w:bCs/>
                <w:sz w:val="20"/>
                <w:szCs w:val="20"/>
              </w:rPr>
              <w:t>opracowującego plan ogólny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A033" w14:textId="77777777" w:rsidR="002528DC" w:rsidRPr="00FE4DF0" w:rsidRDefault="002528DC" w:rsidP="004336F2">
            <w:pPr>
              <w:rPr>
                <w:bCs/>
                <w:sz w:val="20"/>
                <w:szCs w:val="20"/>
              </w:rPr>
            </w:pPr>
          </w:p>
        </w:tc>
      </w:tr>
    </w:tbl>
    <w:p w14:paraId="0FA2C8D1" w14:textId="77777777" w:rsidR="004336F2" w:rsidRPr="004336F2" w:rsidRDefault="004336F2" w:rsidP="004336F2">
      <w:pPr>
        <w:rPr>
          <w:bCs/>
        </w:rPr>
      </w:pPr>
    </w:p>
    <w:p w14:paraId="148E8AB5" w14:textId="77777777" w:rsidR="004336F2" w:rsidRDefault="004336F2" w:rsidP="004336F2">
      <w:pPr>
        <w:rPr>
          <w:bCs/>
          <w:i/>
        </w:rPr>
      </w:pPr>
    </w:p>
    <w:p w14:paraId="0BDAAAC9" w14:textId="77777777" w:rsidR="002528DC" w:rsidRPr="004336F2" w:rsidRDefault="002528DC" w:rsidP="004336F2">
      <w:pPr>
        <w:rPr>
          <w:bCs/>
        </w:rPr>
      </w:pPr>
    </w:p>
    <w:p w14:paraId="4628E8C4" w14:textId="77777777" w:rsidR="004336F2" w:rsidRPr="004336F2" w:rsidRDefault="004336F2" w:rsidP="004336F2">
      <w:pPr>
        <w:jc w:val="right"/>
      </w:pPr>
      <w:r w:rsidRPr="004336F2">
        <w:t>...........................................................................................................................</w:t>
      </w:r>
    </w:p>
    <w:p w14:paraId="6D7BCE1E" w14:textId="06FB119B" w:rsidR="004D6772" w:rsidRPr="008D5F95" w:rsidRDefault="004336F2" w:rsidP="008D5F95">
      <w:pPr>
        <w:jc w:val="right"/>
        <w:rPr>
          <w:i/>
          <w:iCs/>
        </w:rPr>
      </w:pPr>
      <w:r w:rsidRPr="004336F2">
        <w:rPr>
          <w:i/>
          <w:iCs/>
        </w:rPr>
        <w:t>podpis zaufany, osobisty lub kwalifikowany elektroniczny osoby uprawnionej</w:t>
      </w:r>
    </w:p>
    <w:sectPr w:rsidR="004D6772" w:rsidRPr="008D5F95" w:rsidSect="004336F2">
      <w:pgSz w:w="16838" w:h="11906" w:orient="landscape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A6BA01" w14:textId="77777777" w:rsidR="00CC4E18" w:rsidRDefault="00CC4E18">
      <w:r>
        <w:separator/>
      </w:r>
    </w:p>
  </w:endnote>
  <w:endnote w:type="continuationSeparator" w:id="0">
    <w:p w14:paraId="100DBD54" w14:textId="77777777" w:rsidR="00CC4E18" w:rsidRDefault="00CC4E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A84533" w14:textId="77777777" w:rsidR="00CC4E18" w:rsidRDefault="00CC4E18">
      <w:r>
        <w:separator/>
      </w:r>
    </w:p>
  </w:footnote>
  <w:footnote w:type="continuationSeparator" w:id="0">
    <w:p w14:paraId="67BD986F" w14:textId="77777777" w:rsidR="00CC4E18" w:rsidRDefault="00CC4E18">
      <w:r>
        <w:continuationSeparator/>
      </w:r>
    </w:p>
  </w:footnote>
  <w:footnote w:id="1">
    <w:p w14:paraId="7B61BC9A" w14:textId="77777777" w:rsidR="004336F2" w:rsidRDefault="004336F2" w:rsidP="004336F2">
      <w:pPr>
        <w:pStyle w:val="Tekstprzypisudolnego"/>
        <w:ind w:left="224" w:hanging="224"/>
        <w:jc w:val="both"/>
        <w:rPr>
          <w:sz w:val="18"/>
          <w:szCs w:val="18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ab/>
      </w:r>
      <w:r>
        <w:rPr>
          <w:sz w:val="18"/>
        </w:rPr>
        <w:t>Rozporządzenie</w:t>
      </w:r>
      <w:r>
        <w:rPr>
          <w:sz w:val="16"/>
          <w:szCs w:val="18"/>
        </w:rPr>
        <w:t xml:space="preserve"> </w:t>
      </w:r>
      <w:r>
        <w:rPr>
          <w:sz w:val="18"/>
          <w:szCs w:val="18"/>
        </w:rPr>
        <w:t>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6F8D6923" w14:textId="77777777" w:rsidR="004336F2" w:rsidRDefault="004336F2" w:rsidP="004336F2">
      <w:pPr>
        <w:pStyle w:val="Tekstprzypisudolnego"/>
        <w:ind w:left="224" w:hanging="224"/>
        <w:jc w:val="both"/>
        <w:rPr>
          <w:sz w:val="18"/>
          <w:szCs w:val="18"/>
        </w:rPr>
      </w:pPr>
      <w:r>
        <w:rPr>
          <w:sz w:val="18"/>
          <w:szCs w:val="18"/>
          <w:vertAlign w:val="superscript"/>
        </w:rPr>
        <w:footnoteRef/>
      </w:r>
      <w:r>
        <w:rPr>
          <w:sz w:val="18"/>
          <w:szCs w:val="18"/>
          <w:vertAlign w:val="superscript"/>
        </w:rPr>
        <w:t xml:space="preserve"> </w:t>
      </w:r>
      <w:r>
        <w:rPr>
          <w:sz w:val="18"/>
          <w:szCs w:val="18"/>
          <w:vertAlign w:val="superscript"/>
        </w:rPr>
        <w:tab/>
      </w:r>
      <w:r>
        <w:rPr>
          <w:sz w:val="18"/>
        </w:rPr>
        <w:t>Jeżeli</w:t>
      </w:r>
      <w:r>
        <w:rPr>
          <w:sz w:val="16"/>
          <w:szCs w:val="18"/>
        </w:rPr>
        <w:t xml:space="preserve"> </w:t>
      </w:r>
      <w:r>
        <w:rPr>
          <w:sz w:val="18"/>
          <w:szCs w:val="18"/>
        </w:rPr>
        <w:t>w ramach oferty nie są przedstawiane dane osobowe inne niż bezpośrednio dotyczące wykonawcy lub zachodzi wyłączenie stosowania obowiązku informacyjnego stosownie do art. 13 ust. 4 lub art. 14 ust. 5 RODO, proszę skreślić zapis pkt 9.</w:t>
      </w:r>
    </w:p>
  </w:footnote>
  <w:footnote w:id="3">
    <w:p w14:paraId="6F902458" w14:textId="77777777" w:rsidR="004336F2" w:rsidRDefault="004336F2" w:rsidP="004336F2">
      <w:pPr>
        <w:pStyle w:val="Tekstprzypisudolnego"/>
        <w:jc w:val="both"/>
        <w:rPr>
          <w:sz w:val="18"/>
          <w:szCs w:val="18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Należy zaznaczyć odpowiednio do sytuacji Wykonawcy, w rozumieniu ustawy z dnia 6 marca 2018 r. Prawo przedsiębiorców (Dz. U. z 2019 r. poz. 1292 ze zm.).</w:t>
      </w:r>
    </w:p>
  </w:footnote>
  <w:footnote w:id="4">
    <w:p w14:paraId="63C94F3F" w14:textId="77777777" w:rsidR="004336F2" w:rsidRDefault="004336F2" w:rsidP="004336F2">
      <w:pPr>
        <w:pStyle w:val="Tekstprzypisudolnego"/>
      </w:pPr>
      <w:r>
        <w:rPr>
          <w:rStyle w:val="Odwoanieprzypisudolnego"/>
        </w:rPr>
        <w:footnoteRef/>
      </w:r>
      <w:r>
        <w:t xml:space="preserve"> Wykaz osób Wykonawca składa na wezwanie Zamawiającego, zgodnie z pkt 9.6) SWZ.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3"/>
    <w:multiLevelType w:val="singleLevel"/>
    <w:tmpl w:val="04150011"/>
    <w:lvl w:ilvl="0">
      <w:start w:val="1"/>
      <w:numFmt w:val="decimal"/>
      <w:lvlText w:val="%1)"/>
      <w:lvlJc w:val="left"/>
      <w:pPr>
        <w:ind w:left="360" w:hanging="360"/>
      </w:p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6"/>
    <w:multiLevelType w:val="multilevel"/>
    <w:tmpl w:val="00000006"/>
    <w:name w:val="WW8Num2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0000016"/>
    <w:multiLevelType w:val="multilevel"/>
    <w:tmpl w:val="00000016"/>
    <w:name w:val="WW8Num5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21D3797"/>
    <w:multiLevelType w:val="hybridMultilevel"/>
    <w:tmpl w:val="BBC277AA"/>
    <w:lvl w:ilvl="0" w:tplc="E084D1F4">
      <w:start w:val="1"/>
      <w:numFmt w:val="bullet"/>
      <w:lvlText w:val="-"/>
      <w:lvlJc w:val="left"/>
      <w:pPr>
        <w:ind w:left="1069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06DC5CCB"/>
    <w:multiLevelType w:val="hybridMultilevel"/>
    <w:tmpl w:val="D5B86F5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2BC310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092E4A2C"/>
    <w:multiLevelType w:val="hybridMultilevel"/>
    <w:tmpl w:val="055611BA"/>
    <w:lvl w:ilvl="0" w:tplc="60749ACC">
      <w:start w:val="1"/>
      <w:numFmt w:val="decimal"/>
      <w:lvlText w:val="%1)"/>
      <w:lvlJc w:val="left"/>
      <w:pPr>
        <w:ind w:left="720" w:hanging="360"/>
      </w:pPr>
      <w:rPr>
        <w:b w:val="0"/>
        <w:strike w:val="0"/>
        <w:dstrike w:val="0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A42A4D"/>
    <w:multiLevelType w:val="hybridMultilevel"/>
    <w:tmpl w:val="0A92D7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142465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293178F3"/>
    <w:multiLevelType w:val="hybridMultilevel"/>
    <w:tmpl w:val="AF6407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3E54DB"/>
    <w:multiLevelType w:val="hybridMultilevel"/>
    <w:tmpl w:val="32008F96"/>
    <w:lvl w:ilvl="0" w:tplc="F6942D0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FC309B1"/>
    <w:multiLevelType w:val="hybridMultilevel"/>
    <w:tmpl w:val="32008F96"/>
    <w:lvl w:ilvl="0" w:tplc="F6942D0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>
      <w:numFmt w:val="decimal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0D105F8"/>
    <w:multiLevelType w:val="hybridMultilevel"/>
    <w:tmpl w:val="25B4CE72"/>
    <w:lvl w:ilvl="0" w:tplc="37C63478">
      <w:start w:val="1"/>
      <w:numFmt w:val="bullet"/>
      <w:lvlText w:val="­"/>
      <w:lvlJc w:val="left"/>
      <w:pPr>
        <w:ind w:left="1069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70083DBE"/>
    <w:multiLevelType w:val="hybridMultilevel"/>
    <w:tmpl w:val="1E749E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A6B2B3D"/>
    <w:multiLevelType w:val="hybridMultilevel"/>
    <w:tmpl w:val="1870CE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15736993">
    <w:abstractNumId w:val="7"/>
  </w:num>
  <w:num w:numId="2" w16cid:durableId="802112877">
    <w:abstractNumId w:val="7"/>
  </w:num>
  <w:num w:numId="3" w16cid:durableId="529338616">
    <w:abstractNumId w:val="1"/>
  </w:num>
  <w:num w:numId="4" w16cid:durableId="4818913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79545734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590694757">
    <w:abstractNumId w:val="9"/>
  </w:num>
  <w:num w:numId="7" w16cid:durableId="1160535997">
    <w:abstractNumId w:val="6"/>
  </w:num>
  <w:num w:numId="8" w16cid:durableId="405230752">
    <w:abstractNumId w:val="10"/>
  </w:num>
  <w:num w:numId="9" w16cid:durableId="106603055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18264969">
    <w:abstractNumId w:val="14"/>
  </w:num>
  <w:num w:numId="11" w16cid:durableId="249778485">
    <w:abstractNumId w:val="11"/>
  </w:num>
  <w:num w:numId="12" w16cid:durableId="8958181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49490370">
    <w:abstractNumId w:val="5"/>
  </w:num>
  <w:num w:numId="14" w16cid:durableId="592669126">
    <w:abstractNumId w:val="15"/>
  </w:num>
  <w:num w:numId="15" w16cid:durableId="1019509044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53926112">
    <w:abstractNumId w:val="1"/>
    <w:lvlOverride w:ilvl="0">
      <w:startOverride w:val="1"/>
    </w:lvlOverride>
  </w:num>
  <w:num w:numId="17" w16cid:durableId="1083650846">
    <w:abstractNumId w:val="9"/>
  </w:num>
  <w:num w:numId="18" w16cid:durableId="273828316">
    <w:abstractNumId w:val="13"/>
  </w:num>
  <w:num w:numId="19" w16cid:durableId="178861825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3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ABF"/>
    <w:rsid w:val="000036BB"/>
    <w:rsid w:val="0001531C"/>
    <w:rsid w:val="00041D71"/>
    <w:rsid w:val="00050A6E"/>
    <w:rsid w:val="000550D0"/>
    <w:rsid w:val="00062C8C"/>
    <w:rsid w:val="00065ABF"/>
    <w:rsid w:val="0006683B"/>
    <w:rsid w:val="0007230F"/>
    <w:rsid w:val="00087B40"/>
    <w:rsid w:val="00087E0E"/>
    <w:rsid w:val="000A45A0"/>
    <w:rsid w:val="000B494B"/>
    <w:rsid w:val="000B744F"/>
    <w:rsid w:val="000C7FA5"/>
    <w:rsid w:val="000D3978"/>
    <w:rsid w:val="000F260D"/>
    <w:rsid w:val="000F6802"/>
    <w:rsid w:val="000F7FBB"/>
    <w:rsid w:val="00106B79"/>
    <w:rsid w:val="00136B7A"/>
    <w:rsid w:val="00137F1E"/>
    <w:rsid w:val="00142DE3"/>
    <w:rsid w:val="00143BB6"/>
    <w:rsid w:val="001510F2"/>
    <w:rsid w:val="00151ECD"/>
    <w:rsid w:val="00156D99"/>
    <w:rsid w:val="00187C86"/>
    <w:rsid w:val="0019055F"/>
    <w:rsid w:val="00193399"/>
    <w:rsid w:val="001A03CB"/>
    <w:rsid w:val="001A13EF"/>
    <w:rsid w:val="001C314A"/>
    <w:rsid w:val="001C31FA"/>
    <w:rsid w:val="001C489D"/>
    <w:rsid w:val="001D15E7"/>
    <w:rsid w:val="001D7E53"/>
    <w:rsid w:val="001F0752"/>
    <w:rsid w:val="001F3B24"/>
    <w:rsid w:val="002051E6"/>
    <w:rsid w:val="0023470F"/>
    <w:rsid w:val="002414DB"/>
    <w:rsid w:val="00250AB0"/>
    <w:rsid w:val="002528DC"/>
    <w:rsid w:val="002801C3"/>
    <w:rsid w:val="00286551"/>
    <w:rsid w:val="00291887"/>
    <w:rsid w:val="002A1D54"/>
    <w:rsid w:val="002B00D9"/>
    <w:rsid w:val="002C2C27"/>
    <w:rsid w:val="002C7919"/>
    <w:rsid w:val="002D7F6D"/>
    <w:rsid w:val="002E3145"/>
    <w:rsid w:val="002E47D2"/>
    <w:rsid w:val="002F4611"/>
    <w:rsid w:val="0030381E"/>
    <w:rsid w:val="003054BA"/>
    <w:rsid w:val="00311CB0"/>
    <w:rsid w:val="00313C90"/>
    <w:rsid w:val="003259DD"/>
    <w:rsid w:val="003260D0"/>
    <w:rsid w:val="003312AC"/>
    <w:rsid w:val="00332E6A"/>
    <w:rsid w:val="003411FF"/>
    <w:rsid w:val="00361714"/>
    <w:rsid w:val="00362DFE"/>
    <w:rsid w:val="00381A66"/>
    <w:rsid w:val="00391087"/>
    <w:rsid w:val="003A1FF3"/>
    <w:rsid w:val="003A3A15"/>
    <w:rsid w:val="003A4021"/>
    <w:rsid w:val="003A44B2"/>
    <w:rsid w:val="003C5ED9"/>
    <w:rsid w:val="003D3A21"/>
    <w:rsid w:val="003D4385"/>
    <w:rsid w:val="003D76F1"/>
    <w:rsid w:val="003E523E"/>
    <w:rsid w:val="00400372"/>
    <w:rsid w:val="00410347"/>
    <w:rsid w:val="004165C6"/>
    <w:rsid w:val="00424D6B"/>
    <w:rsid w:val="004336F2"/>
    <w:rsid w:val="004360C4"/>
    <w:rsid w:val="00474428"/>
    <w:rsid w:val="004A02DA"/>
    <w:rsid w:val="004D6772"/>
    <w:rsid w:val="004E5D55"/>
    <w:rsid w:val="004F614A"/>
    <w:rsid w:val="00501777"/>
    <w:rsid w:val="005076D9"/>
    <w:rsid w:val="00510722"/>
    <w:rsid w:val="00515A38"/>
    <w:rsid w:val="0052200D"/>
    <w:rsid w:val="005270D1"/>
    <w:rsid w:val="00534297"/>
    <w:rsid w:val="00547DE6"/>
    <w:rsid w:val="00562311"/>
    <w:rsid w:val="00570ADD"/>
    <w:rsid w:val="005749E2"/>
    <w:rsid w:val="005B6348"/>
    <w:rsid w:val="005C2C6B"/>
    <w:rsid w:val="005C75E2"/>
    <w:rsid w:val="005C7DF6"/>
    <w:rsid w:val="005D1E0E"/>
    <w:rsid w:val="005D5B1C"/>
    <w:rsid w:val="005E0230"/>
    <w:rsid w:val="005F09EE"/>
    <w:rsid w:val="006103F9"/>
    <w:rsid w:val="00617F50"/>
    <w:rsid w:val="00640194"/>
    <w:rsid w:val="00643894"/>
    <w:rsid w:val="00654F07"/>
    <w:rsid w:val="006648CA"/>
    <w:rsid w:val="0067604C"/>
    <w:rsid w:val="00697FFD"/>
    <w:rsid w:val="006A0851"/>
    <w:rsid w:val="006A7258"/>
    <w:rsid w:val="006B13F5"/>
    <w:rsid w:val="006C4897"/>
    <w:rsid w:val="006C7EA5"/>
    <w:rsid w:val="006D00BD"/>
    <w:rsid w:val="006D0C07"/>
    <w:rsid w:val="006E1050"/>
    <w:rsid w:val="006E5BDD"/>
    <w:rsid w:val="006E65CC"/>
    <w:rsid w:val="006F0B19"/>
    <w:rsid w:val="006F47FB"/>
    <w:rsid w:val="006F709C"/>
    <w:rsid w:val="00700449"/>
    <w:rsid w:val="00726EC7"/>
    <w:rsid w:val="007304C4"/>
    <w:rsid w:val="00763CC9"/>
    <w:rsid w:val="00764E4C"/>
    <w:rsid w:val="007801B1"/>
    <w:rsid w:val="007879FC"/>
    <w:rsid w:val="00794D20"/>
    <w:rsid w:val="007B7C4A"/>
    <w:rsid w:val="007F0420"/>
    <w:rsid w:val="008004C1"/>
    <w:rsid w:val="0080684A"/>
    <w:rsid w:val="00806997"/>
    <w:rsid w:val="00806C19"/>
    <w:rsid w:val="00811414"/>
    <w:rsid w:val="00814838"/>
    <w:rsid w:val="008264BD"/>
    <w:rsid w:val="00837666"/>
    <w:rsid w:val="0083778A"/>
    <w:rsid w:val="00840AC3"/>
    <w:rsid w:val="00853FE5"/>
    <w:rsid w:val="00855412"/>
    <w:rsid w:val="008604A0"/>
    <w:rsid w:val="00861C66"/>
    <w:rsid w:val="00862D2C"/>
    <w:rsid w:val="00877D4E"/>
    <w:rsid w:val="008815FC"/>
    <w:rsid w:val="00893136"/>
    <w:rsid w:val="008A7B5B"/>
    <w:rsid w:val="008B067C"/>
    <w:rsid w:val="008C40C2"/>
    <w:rsid w:val="008C4BBB"/>
    <w:rsid w:val="008D0064"/>
    <w:rsid w:val="008D5BF3"/>
    <w:rsid w:val="008D5F95"/>
    <w:rsid w:val="009003E6"/>
    <w:rsid w:val="00906005"/>
    <w:rsid w:val="00921CC6"/>
    <w:rsid w:val="0092733F"/>
    <w:rsid w:val="00951810"/>
    <w:rsid w:val="009553FF"/>
    <w:rsid w:val="00972E52"/>
    <w:rsid w:val="009770FA"/>
    <w:rsid w:val="009838D8"/>
    <w:rsid w:val="00996951"/>
    <w:rsid w:val="00997E10"/>
    <w:rsid w:val="009B7AD6"/>
    <w:rsid w:val="009C3535"/>
    <w:rsid w:val="009D6D4F"/>
    <w:rsid w:val="009F3FEB"/>
    <w:rsid w:val="009F6CB7"/>
    <w:rsid w:val="00A0050B"/>
    <w:rsid w:val="00A110F4"/>
    <w:rsid w:val="00A13620"/>
    <w:rsid w:val="00A149B3"/>
    <w:rsid w:val="00A23C53"/>
    <w:rsid w:val="00A26F00"/>
    <w:rsid w:val="00A26FA5"/>
    <w:rsid w:val="00A31B6C"/>
    <w:rsid w:val="00A45F3A"/>
    <w:rsid w:val="00A517D9"/>
    <w:rsid w:val="00A57818"/>
    <w:rsid w:val="00A579BE"/>
    <w:rsid w:val="00A57FBC"/>
    <w:rsid w:val="00A86DC3"/>
    <w:rsid w:val="00AB4866"/>
    <w:rsid w:val="00AB7E61"/>
    <w:rsid w:val="00AD2769"/>
    <w:rsid w:val="00AF5EE3"/>
    <w:rsid w:val="00AF7AF2"/>
    <w:rsid w:val="00B15FBC"/>
    <w:rsid w:val="00B24E5A"/>
    <w:rsid w:val="00B31E51"/>
    <w:rsid w:val="00B40B3A"/>
    <w:rsid w:val="00B568B9"/>
    <w:rsid w:val="00B7225F"/>
    <w:rsid w:val="00B73706"/>
    <w:rsid w:val="00B7726F"/>
    <w:rsid w:val="00B7753C"/>
    <w:rsid w:val="00B84C72"/>
    <w:rsid w:val="00BF138E"/>
    <w:rsid w:val="00BF621E"/>
    <w:rsid w:val="00C11466"/>
    <w:rsid w:val="00C23662"/>
    <w:rsid w:val="00C37FFD"/>
    <w:rsid w:val="00C417B0"/>
    <w:rsid w:val="00C41A37"/>
    <w:rsid w:val="00C575D7"/>
    <w:rsid w:val="00C668C1"/>
    <w:rsid w:val="00CA2430"/>
    <w:rsid w:val="00CB7212"/>
    <w:rsid w:val="00CC4E18"/>
    <w:rsid w:val="00CD3190"/>
    <w:rsid w:val="00CE14AE"/>
    <w:rsid w:val="00CE1D67"/>
    <w:rsid w:val="00CE629F"/>
    <w:rsid w:val="00D02CEA"/>
    <w:rsid w:val="00D039ED"/>
    <w:rsid w:val="00D04733"/>
    <w:rsid w:val="00D07656"/>
    <w:rsid w:val="00D07D8F"/>
    <w:rsid w:val="00D15701"/>
    <w:rsid w:val="00D22572"/>
    <w:rsid w:val="00D31386"/>
    <w:rsid w:val="00D31D07"/>
    <w:rsid w:val="00D3556B"/>
    <w:rsid w:val="00D626FC"/>
    <w:rsid w:val="00D70A8E"/>
    <w:rsid w:val="00D858CC"/>
    <w:rsid w:val="00D87CFC"/>
    <w:rsid w:val="00D93881"/>
    <w:rsid w:val="00DA03ED"/>
    <w:rsid w:val="00DB673D"/>
    <w:rsid w:val="00DB675F"/>
    <w:rsid w:val="00DC53D8"/>
    <w:rsid w:val="00E001A0"/>
    <w:rsid w:val="00E04389"/>
    <w:rsid w:val="00E11EFB"/>
    <w:rsid w:val="00E32216"/>
    <w:rsid w:val="00E36349"/>
    <w:rsid w:val="00E57249"/>
    <w:rsid w:val="00E80B25"/>
    <w:rsid w:val="00E8416B"/>
    <w:rsid w:val="00E91401"/>
    <w:rsid w:val="00EA033E"/>
    <w:rsid w:val="00EA10C6"/>
    <w:rsid w:val="00EA2395"/>
    <w:rsid w:val="00EA29FC"/>
    <w:rsid w:val="00EB19AF"/>
    <w:rsid w:val="00EB7746"/>
    <w:rsid w:val="00EC663B"/>
    <w:rsid w:val="00EE1599"/>
    <w:rsid w:val="00F0110C"/>
    <w:rsid w:val="00F11397"/>
    <w:rsid w:val="00F257D3"/>
    <w:rsid w:val="00F25F24"/>
    <w:rsid w:val="00F6141A"/>
    <w:rsid w:val="00F75590"/>
    <w:rsid w:val="00FB280B"/>
    <w:rsid w:val="00FB2BCE"/>
    <w:rsid w:val="00FB4E95"/>
    <w:rsid w:val="00FC0E0B"/>
    <w:rsid w:val="00FD4048"/>
    <w:rsid w:val="00FE4DF0"/>
    <w:rsid w:val="00FE4F9F"/>
    <w:rsid w:val="00FF5519"/>
    <w:rsid w:val="00FF6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97E45"/>
  <w15:docId w15:val="{FB97B1F7-083A-455A-B53E-BD421339F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336F2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26"/>
      <w:u w:val="single"/>
    </w:rPr>
  </w:style>
  <w:style w:type="paragraph" w:styleId="Nagwek2">
    <w:name w:val="heading 2"/>
    <w:basedOn w:val="Normalny"/>
    <w:next w:val="Normalny"/>
    <w:qFormat/>
    <w:pPr>
      <w:keepNext/>
      <w:jc w:val="both"/>
      <w:outlineLvl w:val="1"/>
    </w:pPr>
    <w:rPr>
      <w:i/>
      <w:iCs/>
    </w:rPr>
  </w:style>
  <w:style w:type="paragraph" w:styleId="Nagwek3">
    <w:name w:val="heading 3"/>
    <w:basedOn w:val="Normalny"/>
    <w:next w:val="Normalny"/>
    <w:qFormat/>
    <w:pPr>
      <w:keepNext/>
      <w:ind w:right="1558"/>
      <w:outlineLvl w:val="2"/>
    </w:pPr>
    <w:rPr>
      <w:i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b/>
      <w:bCs/>
      <w:u w:val="single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bCs/>
      <w:sz w:val="28"/>
    </w:rPr>
  </w:style>
  <w:style w:type="paragraph" w:styleId="Nagwek6">
    <w:name w:val="heading 6"/>
    <w:basedOn w:val="Normalny"/>
    <w:next w:val="Normalny"/>
    <w:link w:val="Nagwek6Znak"/>
    <w:qFormat/>
    <w:pPr>
      <w:keepNext/>
      <w:jc w:val="right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link w:val="Nagwek7Znak"/>
    <w:qFormat/>
    <w:pPr>
      <w:keepNext/>
      <w:jc w:val="both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b/>
      <w:i/>
      <w:sz w:val="32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b/>
      <w:bCs/>
      <w:sz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rFonts w:ascii="Arial" w:hAnsi="Arial"/>
      <w:sz w:val="28"/>
      <w:szCs w:val="20"/>
    </w:rPr>
  </w:style>
  <w:style w:type="paragraph" w:styleId="Tekstpodstawowy2">
    <w:name w:val="Body Text 2"/>
    <w:basedOn w:val="Normalny"/>
    <w:link w:val="Tekstpodstawowy2Znak"/>
    <w:pPr>
      <w:jc w:val="center"/>
    </w:pPr>
    <w:rPr>
      <w:b/>
      <w:bCs/>
      <w:sz w:val="32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Cs w:val="20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Tekstpodstawowy3">
    <w:name w:val="Body Text 3"/>
    <w:basedOn w:val="Normalny"/>
    <w:rsid w:val="004165C6"/>
    <w:pPr>
      <w:spacing w:after="120"/>
    </w:pPr>
    <w:rPr>
      <w:sz w:val="16"/>
      <w:szCs w:val="16"/>
    </w:rPr>
  </w:style>
  <w:style w:type="paragraph" w:styleId="Stopka">
    <w:name w:val="footer"/>
    <w:basedOn w:val="Normalny"/>
    <w:link w:val="StopkaZnak"/>
    <w:uiPriority w:val="99"/>
    <w:rsid w:val="004165C6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rsid w:val="00B73706"/>
    <w:rPr>
      <w:rFonts w:ascii="Courier New" w:hAnsi="Courier New"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4F614A"/>
    <w:rPr>
      <w:sz w:val="20"/>
      <w:szCs w:val="20"/>
    </w:rPr>
  </w:style>
  <w:style w:type="character" w:styleId="Odwoanieprzypisudolnego">
    <w:name w:val="footnote reference"/>
    <w:uiPriority w:val="99"/>
    <w:semiHidden/>
    <w:rsid w:val="004F614A"/>
    <w:rPr>
      <w:vertAlign w:val="superscript"/>
    </w:rPr>
  </w:style>
  <w:style w:type="table" w:styleId="Tabela-Siatka">
    <w:name w:val="Table Grid"/>
    <w:basedOn w:val="Standardowy"/>
    <w:rsid w:val="00FF6D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rsid w:val="005C7DF6"/>
    <w:pPr>
      <w:spacing w:after="120"/>
      <w:ind w:left="283"/>
    </w:pPr>
  </w:style>
  <w:style w:type="character" w:customStyle="1" w:styleId="TekstprzypisudolnegoZnak">
    <w:name w:val="Tekst przypisu dolnego Znak"/>
    <w:basedOn w:val="Domylnaczcionkaakapitu"/>
    <w:link w:val="Tekstprzypisudolnego"/>
    <w:rsid w:val="0030381E"/>
  </w:style>
  <w:style w:type="character" w:customStyle="1" w:styleId="DeltaViewInsertion">
    <w:name w:val="DeltaView Insertion"/>
    <w:rsid w:val="0030381E"/>
    <w:rPr>
      <w:b/>
      <w:bCs w:val="0"/>
      <w:i/>
      <w:iCs w:val="0"/>
      <w:spacing w:val="0"/>
    </w:rPr>
  </w:style>
  <w:style w:type="character" w:customStyle="1" w:styleId="Nagwek6Znak">
    <w:name w:val="Nagłówek 6 Znak"/>
    <w:link w:val="Nagwek6"/>
    <w:rsid w:val="008D5BF3"/>
    <w:rPr>
      <w:b/>
      <w:bCs/>
      <w:i/>
      <w:iCs/>
      <w:sz w:val="24"/>
      <w:szCs w:val="24"/>
    </w:rPr>
  </w:style>
  <w:style w:type="character" w:customStyle="1" w:styleId="Nagwek7Znak">
    <w:name w:val="Nagłówek 7 Znak"/>
    <w:link w:val="Nagwek7"/>
    <w:rsid w:val="008D5BF3"/>
    <w:rPr>
      <w:b/>
      <w:bCs/>
      <w:sz w:val="28"/>
      <w:szCs w:val="24"/>
    </w:rPr>
  </w:style>
  <w:style w:type="character" w:customStyle="1" w:styleId="TekstpodstawowyZnak">
    <w:name w:val="Tekst podstawowy Znak"/>
    <w:link w:val="Tekstpodstawowy"/>
    <w:rsid w:val="008D5BF3"/>
    <w:rPr>
      <w:rFonts w:ascii="Arial" w:hAnsi="Arial"/>
      <w:sz w:val="28"/>
    </w:rPr>
  </w:style>
  <w:style w:type="character" w:customStyle="1" w:styleId="Tekstpodstawowy2Znak">
    <w:name w:val="Tekst podstawowy 2 Znak"/>
    <w:link w:val="Tekstpodstawowy2"/>
    <w:rsid w:val="008D5BF3"/>
    <w:rPr>
      <w:b/>
      <w:bCs/>
      <w:sz w:val="32"/>
      <w:szCs w:val="24"/>
    </w:rPr>
  </w:style>
  <w:style w:type="paragraph" w:styleId="Akapitzlist">
    <w:name w:val="List Paragraph"/>
    <w:basedOn w:val="Normalny"/>
    <w:qFormat/>
    <w:rsid w:val="008D5BF3"/>
    <w:pPr>
      <w:spacing w:after="160" w:line="254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8D5BF3"/>
    <w:rPr>
      <w:sz w:val="24"/>
      <w:szCs w:val="24"/>
    </w:rPr>
  </w:style>
  <w:style w:type="paragraph" w:styleId="Tekstdymka">
    <w:name w:val="Balloon Text"/>
    <w:basedOn w:val="Normalny"/>
    <w:link w:val="TekstdymkaZnak"/>
    <w:rsid w:val="00C37FF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C37FFD"/>
    <w:rPr>
      <w:rFonts w:ascii="Segoe UI" w:hAnsi="Segoe UI" w:cs="Segoe UI"/>
      <w:sz w:val="18"/>
      <w:szCs w:val="18"/>
    </w:rPr>
  </w:style>
  <w:style w:type="character" w:customStyle="1" w:styleId="ZnakZnak3">
    <w:name w:val="Znak Znak3"/>
    <w:locked/>
    <w:rsid w:val="00AB7E61"/>
    <w:rPr>
      <w:lang w:val="pl-PL" w:eastAsia="pl-PL" w:bidi="ar-SA"/>
    </w:rPr>
  </w:style>
  <w:style w:type="character" w:customStyle="1" w:styleId="ZnakZnak6">
    <w:name w:val="Znak Znak6"/>
    <w:locked/>
    <w:rsid w:val="00AB7E61"/>
    <w:rPr>
      <w:b/>
      <w:bCs/>
      <w:sz w:val="32"/>
      <w:szCs w:val="24"/>
      <w:lang w:val="pl-PL" w:eastAsia="pl-PL" w:bidi="ar-SA"/>
    </w:rPr>
  </w:style>
  <w:style w:type="character" w:customStyle="1" w:styleId="ZnakZnak7">
    <w:name w:val="Znak Znak7"/>
    <w:rsid w:val="00CD3190"/>
    <w:rPr>
      <w:rFonts w:ascii="Arial" w:hAnsi="Arial"/>
      <w:sz w:val="28"/>
      <w:lang w:val="pl-PL" w:eastAsia="pl-PL" w:bidi="ar-SA"/>
    </w:rPr>
  </w:style>
  <w:style w:type="character" w:customStyle="1" w:styleId="ZnakZnak60">
    <w:name w:val="Znak Znak6"/>
    <w:rsid w:val="00CD3190"/>
    <w:rPr>
      <w:b/>
      <w:bCs/>
      <w:sz w:val="32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E14AE"/>
    <w:rPr>
      <w:sz w:val="24"/>
      <w:szCs w:val="24"/>
    </w:rPr>
  </w:style>
  <w:style w:type="character" w:customStyle="1" w:styleId="None">
    <w:name w:val="None"/>
    <w:rsid w:val="001D7E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8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0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3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1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8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8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3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3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4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5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0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1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590759-9315-42DD-A612-8EDDD01B9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6</Pages>
  <Words>1310</Words>
  <Characters>7862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Dodatek nr 1 do SIWZ</vt:lpstr>
    </vt:vector>
  </TitlesOfParts>
  <Company>aaa</Company>
  <LinksUpToDate>false</LinksUpToDate>
  <CharactersWithSpaces>9154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Dodatek nr 1 do SIWZ</dc:title>
  <dc:subject/>
  <dc:creator>Beata Kałużna</dc:creator>
  <cp:keywords/>
  <dc:description/>
  <cp:lastModifiedBy>Beata Kałużna</cp:lastModifiedBy>
  <cp:revision>10</cp:revision>
  <cp:lastPrinted>2022-04-27T11:03:00Z</cp:lastPrinted>
  <dcterms:created xsi:type="dcterms:W3CDTF">2024-11-28T10:56:00Z</dcterms:created>
  <dcterms:modified xsi:type="dcterms:W3CDTF">2024-12-09T08:58:00Z</dcterms:modified>
</cp:coreProperties>
</file>