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A4045" w14:textId="77777777" w:rsidR="00033C6E" w:rsidRPr="00170F2F" w:rsidRDefault="00033C6E" w:rsidP="00280D63">
      <w:pPr>
        <w:pStyle w:val="Standard"/>
        <w:spacing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F62B56" w:rsidRPr="00170F2F" w14:paraId="49BD9235" w14:textId="77777777" w:rsidTr="00A25DD0">
        <w:tc>
          <w:tcPr>
            <w:tcW w:w="2500" w:type="pct"/>
            <w:shd w:val="clear" w:color="auto" w:fill="auto"/>
          </w:tcPr>
          <w:p w14:paraId="1E3B0538" w14:textId="3E4DF4C2" w:rsidR="00EC42DC" w:rsidRPr="00170F2F" w:rsidRDefault="00EC42DC" w:rsidP="00EC42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0F2F">
              <w:rPr>
                <w:rFonts w:ascii="Arial" w:hAnsi="Arial" w:cs="Arial"/>
                <w:color w:val="000000"/>
                <w:sz w:val="18"/>
                <w:szCs w:val="18"/>
              </w:rPr>
              <w:t>SRZP261-00</w:t>
            </w:r>
            <w:r w:rsidR="003F705F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  <w:r w:rsidRPr="00170F2F">
              <w:rPr>
                <w:rFonts w:ascii="Arial" w:hAnsi="Arial" w:cs="Arial"/>
                <w:color w:val="000000"/>
                <w:sz w:val="18"/>
                <w:szCs w:val="18"/>
              </w:rPr>
              <w:t xml:space="preserve">/25 </w:t>
            </w:r>
          </w:p>
          <w:p w14:paraId="5267E46C" w14:textId="5943FDF3" w:rsidR="00F62B56" w:rsidRPr="00170F2F" w:rsidRDefault="00EC42DC" w:rsidP="00EC42DC">
            <w:pPr>
              <w:rPr>
                <w:rFonts w:ascii="Arial" w:eastAsia="Calibri" w:hAnsi="Arial" w:cs="Arial"/>
                <w:color w:val="434343"/>
                <w:sz w:val="18"/>
                <w:szCs w:val="18"/>
              </w:rPr>
            </w:pPr>
            <w:r w:rsidRPr="00170F2F">
              <w:rPr>
                <w:rFonts w:ascii="Arial" w:hAnsi="Arial" w:cs="Arial"/>
                <w:color w:val="000000"/>
                <w:sz w:val="16"/>
                <w:szCs w:val="16"/>
              </w:rPr>
              <w:t>(numer referencyjny postępowania)</w:t>
            </w:r>
            <w:r w:rsidR="00F62B56" w:rsidRPr="00170F2F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F62B56" w:rsidRPr="00170F2F">
              <w:rPr>
                <w:rFonts w:ascii="Arial" w:eastAsia="Calibri" w:hAnsi="Arial" w:cs="Arial"/>
                <w:sz w:val="18"/>
                <w:szCs w:val="18"/>
              </w:rPr>
              <w:t xml:space="preserve">     </w:t>
            </w:r>
          </w:p>
        </w:tc>
        <w:tc>
          <w:tcPr>
            <w:tcW w:w="2500" w:type="pct"/>
            <w:shd w:val="clear" w:color="auto" w:fill="auto"/>
          </w:tcPr>
          <w:p w14:paraId="76B2F067" w14:textId="101DB176" w:rsidR="00F62B56" w:rsidRPr="00170F2F" w:rsidRDefault="00F62B56" w:rsidP="00A25DD0">
            <w:pPr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18"/>
                <w:szCs w:val="18"/>
              </w:rPr>
            </w:pPr>
            <w:r w:rsidRPr="00170F2F">
              <w:rPr>
                <w:rFonts w:ascii="Arial" w:eastAsia="Calibri" w:hAnsi="Arial" w:cs="Arial"/>
                <w:b/>
                <w:i/>
                <w:iCs/>
                <w:sz w:val="18"/>
                <w:szCs w:val="18"/>
              </w:rPr>
              <w:t xml:space="preserve">Załącznik nr 3 </w:t>
            </w:r>
            <w:r w:rsidRPr="00170F2F">
              <w:rPr>
                <w:rFonts w:ascii="Arial" w:eastAsia="Calibri" w:hAnsi="Arial" w:cs="Arial"/>
                <w:b/>
                <w:i/>
                <w:iCs/>
                <w:sz w:val="18"/>
                <w:szCs w:val="18"/>
              </w:rPr>
              <w:br/>
            </w:r>
            <w:r w:rsidRPr="00170F2F">
              <w:rPr>
                <w:rFonts w:ascii="Arial" w:eastAsia="Calibri" w:hAnsi="Arial" w:cs="Arial"/>
                <w:bCs/>
                <w:i/>
                <w:iCs/>
                <w:sz w:val="18"/>
                <w:szCs w:val="18"/>
              </w:rPr>
              <w:t>do SWZ</w:t>
            </w:r>
          </w:p>
        </w:tc>
      </w:tr>
    </w:tbl>
    <w:p w14:paraId="24B1CD67" w14:textId="77777777" w:rsidR="00183DBB" w:rsidRPr="00170F2F" w:rsidRDefault="00183DBB" w:rsidP="00183DBB">
      <w:pPr>
        <w:ind w:left="4536"/>
        <w:rPr>
          <w:rFonts w:ascii="Arial" w:hAnsi="Arial" w:cs="Arial"/>
          <w:b/>
          <w:bCs/>
          <w:color w:val="000000"/>
          <w:sz w:val="20"/>
          <w:szCs w:val="22"/>
        </w:rPr>
      </w:pPr>
    </w:p>
    <w:p w14:paraId="5B94DEDE" w14:textId="06371566" w:rsidR="00183DBB" w:rsidRPr="00170F2F" w:rsidRDefault="00183DBB" w:rsidP="00BC0FC5">
      <w:pPr>
        <w:ind w:left="4820"/>
        <w:rPr>
          <w:rFonts w:ascii="Arial" w:hAnsi="Arial" w:cs="Arial"/>
          <w:b/>
          <w:bCs/>
          <w:color w:val="000000"/>
          <w:sz w:val="18"/>
          <w:szCs w:val="20"/>
        </w:rPr>
      </w:pPr>
      <w:r w:rsidRPr="00170F2F">
        <w:rPr>
          <w:rFonts w:ascii="Arial" w:hAnsi="Arial" w:cs="Arial"/>
          <w:b/>
          <w:bCs/>
          <w:color w:val="000000"/>
          <w:sz w:val="18"/>
          <w:szCs w:val="20"/>
        </w:rPr>
        <w:t xml:space="preserve">Zamawiający: Powiat Zawierciański – </w:t>
      </w:r>
      <w:r w:rsidR="00966436" w:rsidRPr="00966436">
        <w:rPr>
          <w:rFonts w:ascii="Arial" w:hAnsi="Arial" w:cs="Arial"/>
          <w:b/>
          <w:bCs/>
          <w:color w:val="000000"/>
          <w:sz w:val="18"/>
          <w:szCs w:val="20"/>
        </w:rPr>
        <w:t>II Liceum Ogólnokształcące im. H. Malczewskiej w Zawierciu</w:t>
      </w:r>
    </w:p>
    <w:p w14:paraId="27DE5142" w14:textId="5ED0A560" w:rsidR="00183DBB" w:rsidRPr="00170F2F" w:rsidRDefault="00966436" w:rsidP="003F705F">
      <w:pPr>
        <w:pStyle w:val="Standard"/>
        <w:ind w:left="4820"/>
        <w:jc w:val="both"/>
        <w:rPr>
          <w:rFonts w:eastAsia="Calibri, Calibri"/>
          <w:bCs/>
          <w:i/>
          <w:iCs/>
          <w:color w:val="0070C0"/>
          <w:sz w:val="20"/>
          <w:szCs w:val="20"/>
        </w:rPr>
      </w:pPr>
      <w:r w:rsidRPr="00966436">
        <w:rPr>
          <w:rFonts w:eastAsia="Times New Roman"/>
          <w:b/>
          <w:bCs/>
          <w:color w:val="000000"/>
          <w:kern w:val="0"/>
          <w:sz w:val="18"/>
          <w:szCs w:val="20"/>
          <w:lang w:eastAsia="ar-SA" w:bidi="ar-SA"/>
        </w:rPr>
        <w:t>ul. Daszyńskiego 2</w:t>
      </w:r>
      <w:r w:rsidR="003F705F">
        <w:rPr>
          <w:rFonts w:eastAsia="Times New Roman"/>
          <w:b/>
          <w:bCs/>
          <w:color w:val="000000"/>
          <w:kern w:val="0"/>
          <w:sz w:val="18"/>
          <w:szCs w:val="20"/>
          <w:lang w:eastAsia="ar-SA" w:bidi="ar-SA"/>
        </w:rPr>
        <w:t xml:space="preserve">, </w:t>
      </w:r>
      <w:r w:rsidRPr="00966436">
        <w:rPr>
          <w:rFonts w:eastAsia="Times New Roman"/>
          <w:b/>
          <w:bCs/>
          <w:color w:val="000000"/>
          <w:kern w:val="0"/>
          <w:sz w:val="18"/>
          <w:szCs w:val="20"/>
          <w:lang w:eastAsia="ar-SA" w:bidi="ar-SA"/>
        </w:rPr>
        <w:t>42-400 Zawiercie</w:t>
      </w:r>
    </w:p>
    <w:p w14:paraId="2C1D3C0C" w14:textId="77777777" w:rsidR="00183DBB" w:rsidRDefault="00183DBB" w:rsidP="00183DBB">
      <w:pPr>
        <w:pStyle w:val="Standard"/>
        <w:spacing w:line="240" w:lineRule="auto"/>
        <w:jc w:val="both"/>
        <w:rPr>
          <w:rFonts w:eastAsia="Calibri, Calibri"/>
          <w:bCs/>
          <w:i/>
          <w:iCs/>
          <w:color w:val="0070C0"/>
          <w:sz w:val="20"/>
          <w:szCs w:val="20"/>
        </w:rPr>
      </w:pPr>
    </w:p>
    <w:p w14:paraId="0F495987" w14:textId="483C1ED6" w:rsidR="00183DBB" w:rsidRPr="00170F2F" w:rsidRDefault="00183DBB" w:rsidP="00183DBB">
      <w:pPr>
        <w:pStyle w:val="Standard"/>
        <w:spacing w:line="240" w:lineRule="auto"/>
        <w:jc w:val="both"/>
        <w:rPr>
          <w:rFonts w:eastAsia="Calibri, Calibri"/>
          <w:bCs/>
          <w:color w:val="0070C0"/>
        </w:rPr>
      </w:pPr>
      <w:r w:rsidRPr="001D5352">
        <w:rPr>
          <w:rFonts w:eastAsia="Calibri, Calibri"/>
          <w:bCs/>
          <w:i/>
          <w:iCs/>
          <w:color w:val="0070C0"/>
          <w:sz w:val="16"/>
          <w:szCs w:val="16"/>
        </w:rPr>
        <w:t xml:space="preserve">Podmiot składający oświadczenie: (osoba fizyczna lub osoba prawna lub jednostka organizacyjna nieposiadająca osobowości prawnej). W przypadku spółki cywilnej oświadczenie składa osobno </w:t>
      </w:r>
      <w:r w:rsidRPr="001D5352">
        <w:rPr>
          <w:rFonts w:eastAsia="Calibri, Calibri"/>
          <w:bCs/>
          <w:i/>
          <w:iCs/>
          <w:color w:val="0070C0"/>
          <w:sz w:val="16"/>
          <w:szCs w:val="16"/>
          <w:u w:val="single"/>
        </w:rPr>
        <w:t>każdy przedsiębiorca we własnym imieniu</w:t>
      </w:r>
      <w:r w:rsidR="001D5352">
        <w:rPr>
          <w:rFonts w:eastAsia="Calibri, Calibri"/>
          <w:bCs/>
          <w:i/>
          <w:iCs/>
          <w:color w:val="0070C0"/>
          <w:sz w:val="16"/>
          <w:szCs w:val="16"/>
        </w:rPr>
        <w:t>:</w:t>
      </w:r>
      <w:r w:rsidRPr="00170F2F">
        <w:rPr>
          <w:rFonts w:eastAsia="Calibri, Calibri"/>
          <w:bCs/>
          <w:i/>
          <w:iCs/>
          <w:color w:val="0070C0"/>
          <w:sz w:val="18"/>
          <w:szCs w:val="18"/>
        </w:rPr>
        <w:t xml:space="preserve"> </w:t>
      </w:r>
      <w:r w:rsidRPr="008D2BCA">
        <w:rPr>
          <w:rStyle w:val="Odwoanieprzypisukocowego"/>
          <w:rFonts w:eastAsia="Calibri, Calibri"/>
          <w:bCs/>
          <w:i/>
          <w:iCs/>
          <w:color w:val="FF0000"/>
        </w:rPr>
        <w:endnoteReference w:id="1"/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346B0C" w:rsidRPr="00170F2F" w14:paraId="0A6546B8" w14:textId="77777777" w:rsidTr="001E6D27">
        <w:trPr>
          <w:trHeight w:val="283"/>
        </w:trPr>
        <w:tc>
          <w:tcPr>
            <w:tcW w:w="645" w:type="pct"/>
            <w:shd w:val="clear" w:color="auto" w:fill="auto"/>
          </w:tcPr>
          <w:p w14:paraId="5EF2D878" w14:textId="6A56BBA9" w:rsidR="00346B0C" w:rsidRPr="00170F2F" w:rsidRDefault="00346B0C" w:rsidP="008E24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2567639D" w14:textId="720DB1D4" w:rsidR="00346B0C" w:rsidRPr="00170F2F" w:rsidRDefault="00346B0C" w:rsidP="001E6D2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70F2F">
              <w:rPr>
                <w:rFonts w:ascii="Arial" w:hAnsi="Arial" w:cs="Arial"/>
                <w:b/>
                <w:bCs/>
                <w:sz w:val="18"/>
                <w:szCs w:val="18"/>
              </w:rPr>
              <w:t>Wykonawca</w:t>
            </w:r>
          </w:p>
        </w:tc>
      </w:tr>
      <w:tr w:rsidR="00346B0C" w:rsidRPr="00170F2F" w14:paraId="04ECC1D1" w14:textId="77777777" w:rsidTr="001E6D27">
        <w:trPr>
          <w:trHeight w:val="283"/>
        </w:trPr>
        <w:tc>
          <w:tcPr>
            <w:tcW w:w="645" w:type="pct"/>
            <w:shd w:val="clear" w:color="auto" w:fill="auto"/>
          </w:tcPr>
          <w:p w14:paraId="785811DD" w14:textId="7C9009A7" w:rsidR="00346B0C" w:rsidRPr="00170F2F" w:rsidRDefault="00346B0C" w:rsidP="008E24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65B2517B" w14:textId="754075F7" w:rsidR="00346B0C" w:rsidRPr="00170F2F" w:rsidRDefault="00346B0C" w:rsidP="001E6D2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70F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Wykonawca wspólnie ubiegający się o udzielenie zamówienia </w:t>
            </w:r>
            <w:r w:rsidRPr="00170F2F">
              <w:rPr>
                <w:rFonts w:ascii="Arial" w:hAnsi="Arial" w:cs="Arial"/>
                <w:sz w:val="18"/>
                <w:szCs w:val="18"/>
              </w:rPr>
              <w:t>(spółka cywilna/konsorcjum)</w:t>
            </w:r>
          </w:p>
        </w:tc>
      </w:tr>
      <w:tr w:rsidR="003F705F" w:rsidRPr="00170F2F" w14:paraId="436CFC62" w14:textId="77777777" w:rsidTr="001E6D27">
        <w:trPr>
          <w:trHeight w:val="283"/>
        </w:trPr>
        <w:tc>
          <w:tcPr>
            <w:tcW w:w="645" w:type="pct"/>
            <w:shd w:val="clear" w:color="auto" w:fill="auto"/>
          </w:tcPr>
          <w:p w14:paraId="03F03C20" w14:textId="72D65B75" w:rsidR="003F705F" w:rsidRPr="00DD74F7" w:rsidRDefault="003F705F" w:rsidP="008E24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323F5A03" w14:textId="1EC445F7" w:rsidR="003F705F" w:rsidRPr="00170F2F" w:rsidRDefault="003F705F" w:rsidP="001E6D2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170F2F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dmiot udostępniający zasoby</w:t>
            </w:r>
          </w:p>
        </w:tc>
      </w:tr>
    </w:tbl>
    <w:p w14:paraId="249495EB" w14:textId="77777777" w:rsidR="00183DBB" w:rsidRPr="00170F2F" w:rsidRDefault="00183DBB" w:rsidP="00760E40">
      <w:pPr>
        <w:pStyle w:val="Default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170F2F">
        <w:rPr>
          <w:rFonts w:ascii="Arial" w:hAnsi="Arial" w:cs="Arial"/>
          <w:b/>
          <w:bCs/>
          <w:sz w:val="20"/>
          <w:szCs w:val="20"/>
          <w:u w:val="single"/>
        </w:rPr>
        <w:t>Dane podmiotu składającego oświadczenie:</w:t>
      </w:r>
    </w:p>
    <w:p w14:paraId="73481031" w14:textId="026B47B2" w:rsidR="00183DBB" w:rsidRPr="00170F2F" w:rsidRDefault="00183DBB" w:rsidP="00760E40">
      <w:pPr>
        <w:pStyle w:val="Standard"/>
        <w:spacing w:line="240" w:lineRule="auto"/>
        <w:rPr>
          <w:rFonts w:eastAsia="ArialMT,"/>
          <w:color w:val="000000"/>
          <w:sz w:val="20"/>
          <w:szCs w:val="20"/>
        </w:rPr>
      </w:pPr>
      <w:r w:rsidRPr="00170F2F">
        <w:rPr>
          <w:b/>
          <w:bCs/>
          <w:sz w:val="18"/>
          <w:szCs w:val="18"/>
        </w:rPr>
        <w:t>Pełna nazwa</w:t>
      </w:r>
      <w:r w:rsidR="00BC0FC5" w:rsidRPr="00170F2F">
        <w:rPr>
          <w:b/>
          <w:bCs/>
          <w:sz w:val="18"/>
          <w:szCs w:val="18"/>
        </w:rPr>
        <w:t>/firma</w:t>
      </w:r>
      <w:r w:rsidRPr="00170F2F">
        <w:rPr>
          <w:b/>
          <w:bCs/>
          <w:sz w:val="18"/>
          <w:szCs w:val="18"/>
        </w:rPr>
        <w:t xml:space="preserve"> </w:t>
      </w:r>
      <w:r w:rsidRPr="00170F2F">
        <w:rPr>
          <w:sz w:val="18"/>
          <w:szCs w:val="18"/>
        </w:rPr>
        <w:t>(</w:t>
      </w:r>
      <w:r w:rsidRPr="00170F2F">
        <w:rPr>
          <w:i/>
          <w:iCs/>
          <w:sz w:val="18"/>
          <w:szCs w:val="18"/>
        </w:rPr>
        <w:t>jeżeli wpis do KRS</w:t>
      </w:r>
      <w:r w:rsidRPr="00170F2F">
        <w:rPr>
          <w:sz w:val="18"/>
          <w:szCs w:val="18"/>
        </w:rPr>
        <w:t xml:space="preserve">)  / </w:t>
      </w:r>
      <w:r w:rsidRPr="00170F2F">
        <w:rPr>
          <w:b/>
          <w:bCs/>
          <w:sz w:val="18"/>
          <w:szCs w:val="18"/>
        </w:rPr>
        <w:t xml:space="preserve">Imię i nazwisko </w:t>
      </w:r>
      <w:r w:rsidRPr="00170F2F">
        <w:rPr>
          <w:sz w:val="18"/>
          <w:szCs w:val="18"/>
        </w:rPr>
        <w:t>(</w:t>
      </w:r>
      <w:r w:rsidRPr="00170F2F">
        <w:rPr>
          <w:i/>
          <w:iCs/>
          <w:sz w:val="18"/>
          <w:szCs w:val="18"/>
        </w:rPr>
        <w:t>jeżeli wpis do CEIDG</w:t>
      </w:r>
      <w:r w:rsidRPr="00170F2F">
        <w:rPr>
          <w:sz w:val="18"/>
          <w:szCs w:val="18"/>
        </w:rPr>
        <w:t>)</w:t>
      </w:r>
      <w:r w:rsidRPr="00170F2F">
        <w:rPr>
          <w:sz w:val="20"/>
          <w:szCs w:val="20"/>
        </w:rPr>
        <w:t xml:space="preserve"> </w:t>
      </w:r>
      <w:r w:rsidRPr="008D2BCA">
        <w:rPr>
          <w:rStyle w:val="Odwoanieprzypisukocowego"/>
          <w:color w:val="FF0000"/>
        </w:rPr>
        <w:endnoteReference w:id="2"/>
      </w:r>
      <w:r w:rsidRPr="00170F2F">
        <w:rPr>
          <w:sz w:val="20"/>
          <w:szCs w:val="20"/>
        </w:rPr>
        <w:t>: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183DBB" w:rsidRPr="00170F2F" w14:paraId="1A000CEA" w14:textId="77777777" w:rsidTr="008E240D">
        <w:tc>
          <w:tcPr>
            <w:tcW w:w="9635" w:type="dxa"/>
            <w:shd w:val="clear" w:color="auto" w:fill="auto"/>
          </w:tcPr>
          <w:p w14:paraId="2EA20E01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</w:tr>
    </w:tbl>
    <w:p w14:paraId="0EFC2A9A" w14:textId="19DA6A48" w:rsidR="00183DBB" w:rsidRPr="00170F2F" w:rsidRDefault="00183DBB" w:rsidP="00183DBB">
      <w:pPr>
        <w:pStyle w:val="Standard"/>
        <w:spacing w:line="240" w:lineRule="auto"/>
        <w:rPr>
          <w:sz w:val="20"/>
          <w:szCs w:val="20"/>
        </w:rPr>
      </w:pPr>
      <w:r w:rsidRPr="00170F2F">
        <w:rPr>
          <w:sz w:val="18"/>
          <w:szCs w:val="18"/>
        </w:rPr>
        <w:t xml:space="preserve">Siedziba / miejsce prowadzenia działalności gospodarczej / miejsce zamieszkania </w:t>
      </w:r>
      <w:r w:rsidRPr="008D2BCA">
        <w:rPr>
          <w:rFonts w:eastAsia="TimesNewRoman"/>
          <w:color w:val="FF0000"/>
          <w:vertAlign w:val="superscript"/>
        </w:rPr>
        <w:t>2</w:t>
      </w:r>
      <w:r w:rsidRPr="00170F2F">
        <w:rPr>
          <w:sz w:val="20"/>
          <w:szCs w:val="20"/>
        </w:rPr>
        <w:t xml:space="preserve">: 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97"/>
        <w:gridCol w:w="1603"/>
        <w:gridCol w:w="1373"/>
        <w:gridCol w:w="795"/>
        <w:gridCol w:w="1593"/>
        <w:gridCol w:w="3072"/>
      </w:tblGrid>
      <w:tr w:rsidR="00183DBB" w:rsidRPr="00170F2F" w14:paraId="22D66053" w14:textId="77777777" w:rsidTr="007353B0">
        <w:tc>
          <w:tcPr>
            <w:tcW w:w="1113" w:type="dxa"/>
            <w:shd w:val="clear" w:color="auto" w:fill="auto"/>
          </w:tcPr>
          <w:p w14:paraId="7AFB1542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70F2F">
              <w:rPr>
                <w:rFonts w:eastAsia="Calibri"/>
                <w:sz w:val="18"/>
                <w:szCs w:val="18"/>
              </w:rPr>
              <w:t>ulica:</w:t>
            </w:r>
          </w:p>
        </w:tc>
        <w:tc>
          <w:tcPr>
            <w:tcW w:w="3804" w:type="dxa"/>
            <w:gridSpan w:val="3"/>
            <w:shd w:val="clear" w:color="auto" w:fill="auto"/>
          </w:tcPr>
          <w:p w14:paraId="0D6B717A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604" w:type="dxa"/>
            <w:shd w:val="clear" w:color="auto" w:fill="auto"/>
          </w:tcPr>
          <w:p w14:paraId="6DED0965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70F2F">
              <w:rPr>
                <w:rFonts w:eastAsia="Calibri, Calibri"/>
                <w:sz w:val="18"/>
                <w:szCs w:val="18"/>
              </w:rPr>
              <w:t>kod, miasto:</w:t>
            </w:r>
          </w:p>
        </w:tc>
        <w:tc>
          <w:tcPr>
            <w:tcW w:w="3112" w:type="dxa"/>
            <w:tcBorders>
              <w:bottom w:val="single" w:sz="4" w:space="0" w:color="FFFFFF"/>
            </w:tcBorders>
            <w:shd w:val="clear" w:color="auto" w:fill="auto"/>
          </w:tcPr>
          <w:p w14:paraId="398E4ABF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183DBB" w:rsidRPr="00170F2F" w14:paraId="2C9A0A37" w14:textId="77777777" w:rsidTr="007353B0">
        <w:tc>
          <w:tcPr>
            <w:tcW w:w="1113" w:type="dxa"/>
            <w:shd w:val="clear" w:color="auto" w:fill="auto"/>
          </w:tcPr>
          <w:p w14:paraId="07025425" w14:textId="5E128133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70F2F">
              <w:rPr>
                <w:rFonts w:eastAsia="Calibri, Calibri"/>
                <w:sz w:val="18"/>
                <w:szCs w:val="18"/>
              </w:rPr>
              <w:t>NIP</w:t>
            </w:r>
            <w:r w:rsidR="007353B0" w:rsidRPr="00170F2F">
              <w:rPr>
                <w:rFonts w:eastAsia="Calibri, Calibri"/>
                <w:sz w:val="18"/>
                <w:szCs w:val="18"/>
              </w:rPr>
              <w:t>/PESEL</w:t>
            </w:r>
            <w:r w:rsidRPr="00170F2F">
              <w:rPr>
                <w:rFonts w:eastAsia="Calibri, Calibri"/>
                <w:sz w:val="18"/>
                <w:szCs w:val="18"/>
              </w:rPr>
              <w:t>:</w:t>
            </w:r>
          </w:p>
        </w:tc>
        <w:tc>
          <w:tcPr>
            <w:tcW w:w="1623" w:type="dxa"/>
            <w:shd w:val="clear" w:color="auto" w:fill="auto"/>
          </w:tcPr>
          <w:p w14:paraId="7F62C756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75" w:type="dxa"/>
            <w:tcBorders>
              <w:right w:val="single" w:sz="4" w:space="0" w:color="D0CECE"/>
            </w:tcBorders>
            <w:shd w:val="clear" w:color="auto" w:fill="auto"/>
          </w:tcPr>
          <w:p w14:paraId="0B861B6B" w14:textId="04C05775" w:rsidR="00183DBB" w:rsidRPr="00170F2F" w:rsidRDefault="007353B0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70F2F">
              <w:rPr>
                <w:rFonts w:eastAsia="Calibri, Calibri"/>
                <w:sz w:val="18"/>
                <w:szCs w:val="18"/>
              </w:rPr>
              <w:t>KRS/CEiDG</w:t>
            </w:r>
            <w:r w:rsidR="00183DBB" w:rsidRPr="00170F2F">
              <w:rPr>
                <w:rFonts w:eastAsia="Calibri, Calibri"/>
                <w:sz w:val="18"/>
                <w:szCs w:val="18"/>
              </w:rPr>
              <w:t>:</w:t>
            </w:r>
          </w:p>
        </w:tc>
        <w:tc>
          <w:tcPr>
            <w:tcW w:w="2410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2D67E03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12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9ACFE06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183DBB" w:rsidRPr="00170F2F" w14:paraId="30CE5872" w14:textId="77777777" w:rsidTr="007353B0">
        <w:tc>
          <w:tcPr>
            <w:tcW w:w="411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C86B83F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, Calibri"/>
                <w:sz w:val="18"/>
                <w:szCs w:val="18"/>
              </w:rPr>
            </w:pPr>
            <w:r w:rsidRPr="00170F2F">
              <w:rPr>
                <w:rFonts w:eastAsia="Calibri"/>
                <w:sz w:val="18"/>
                <w:szCs w:val="18"/>
              </w:rPr>
              <w:t>NIP spółki cywilnej (</w:t>
            </w:r>
            <w:r w:rsidRPr="00170F2F">
              <w:rPr>
                <w:rFonts w:eastAsia="Calibri"/>
                <w:i/>
                <w:iCs/>
                <w:sz w:val="18"/>
                <w:szCs w:val="18"/>
              </w:rPr>
              <w:t>jeżeli dotyczy</w:t>
            </w:r>
            <w:r w:rsidRPr="00170F2F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475721AD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12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74B3CD0D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183DBB" w:rsidRPr="00170F2F" w14:paraId="33A2748D" w14:textId="77777777" w:rsidTr="007353B0">
        <w:tc>
          <w:tcPr>
            <w:tcW w:w="6521" w:type="dxa"/>
            <w:gridSpan w:val="5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723D677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170F2F">
              <w:rPr>
                <w:rFonts w:eastAsia="Calibri"/>
                <w:b/>
                <w:bCs/>
                <w:sz w:val="18"/>
                <w:szCs w:val="18"/>
              </w:rPr>
              <w:t xml:space="preserve">Reprezentowany przez </w:t>
            </w:r>
            <w:r w:rsidRPr="00170F2F">
              <w:rPr>
                <w:rFonts w:eastAsia="Calibri"/>
                <w:sz w:val="18"/>
                <w:szCs w:val="18"/>
              </w:rPr>
              <w:t>(</w:t>
            </w:r>
            <w:r w:rsidRPr="00170F2F">
              <w:rPr>
                <w:rFonts w:eastAsia="Calibri"/>
                <w:i/>
                <w:iCs/>
                <w:sz w:val="18"/>
                <w:szCs w:val="18"/>
              </w:rPr>
              <w:t>jeżeli dotyczy</w:t>
            </w:r>
            <w:r w:rsidRPr="00170F2F">
              <w:rPr>
                <w:rFonts w:eastAsia="Calibri"/>
                <w:sz w:val="18"/>
                <w:szCs w:val="18"/>
              </w:rPr>
              <w:t>):</w:t>
            </w:r>
          </w:p>
        </w:tc>
        <w:tc>
          <w:tcPr>
            <w:tcW w:w="31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34E79741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183DBB" w:rsidRPr="00170F2F" w14:paraId="63B8DD9E" w14:textId="77777777" w:rsidTr="007353B0">
        <w:trPr>
          <w:trHeight w:val="206"/>
        </w:trPr>
        <w:tc>
          <w:tcPr>
            <w:tcW w:w="4111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7A5E1A30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70F2F">
              <w:rPr>
                <w:rFonts w:eastAsia="Calibri, Calibri"/>
                <w:i/>
                <w:iCs/>
                <w:sz w:val="18"/>
                <w:szCs w:val="18"/>
              </w:rPr>
              <w:t>imię i nazwisko, stanowisko:</w:t>
            </w:r>
          </w:p>
        </w:tc>
        <w:tc>
          <w:tcPr>
            <w:tcW w:w="552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071FA2E5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183DBB" w:rsidRPr="00170F2F" w14:paraId="1383CA1B" w14:textId="77777777" w:rsidTr="007353B0">
        <w:tc>
          <w:tcPr>
            <w:tcW w:w="4111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461AD99A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70F2F">
              <w:rPr>
                <w:rFonts w:eastAsia="Calibri, Calibri"/>
                <w:i/>
                <w:iCs/>
                <w:sz w:val="18"/>
                <w:szCs w:val="18"/>
              </w:rPr>
              <w:t>podstawa do  reprezentacji Wykonawcy:</w:t>
            </w:r>
          </w:p>
        </w:tc>
        <w:tc>
          <w:tcPr>
            <w:tcW w:w="552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0F1AD5AB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</w:tr>
    </w:tbl>
    <w:p w14:paraId="587B5054" w14:textId="77777777" w:rsidR="00760E40" w:rsidRPr="00EF1BBF" w:rsidRDefault="00760E40" w:rsidP="00183DBB">
      <w:pPr>
        <w:pStyle w:val="Textbody"/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</w:p>
    <w:p w14:paraId="558034C8" w14:textId="77777777" w:rsidR="00183DBB" w:rsidRPr="001470A7" w:rsidRDefault="00183DBB" w:rsidP="00760E40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70A7">
        <w:rPr>
          <w:rFonts w:ascii="Arial" w:hAnsi="Arial" w:cs="Arial"/>
          <w:b/>
          <w:bCs/>
          <w:sz w:val="20"/>
          <w:szCs w:val="20"/>
        </w:rPr>
        <w:t>OŚWIADCZENIE</w:t>
      </w:r>
    </w:p>
    <w:p w14:paraId="0C8C11E4" w14:textId="6C8C268B" w:rsidR="00183DBB" w:rsidRPr="001470A7" w:rsidRDefault="005228DE" w:rsidP="00760E40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1470A7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składane </w:t>
      </w:r>
      <w:r w:rsidR="00183DBB" w:rsidRPr="001470A7">
        <w:rPr>
          <w:rFonts w:ascii="Arial" w:eastAsia="Calibri, Calibri" w:hAnsi="Arial" w:cs="Arial"/>
          <w:b/>
          <w:bCs/>
          <w:color w:val="000000"/>
          <w:sz w:val="18"/>
          <w:szCs w:val="18"/>
        </w:rPr>
        <w:t>na podstawie art. 125 ust. 1</w:t>
      </w:r>
      <w:r w:rsidR="00183DBB" w:rsidRPr="001470A7">
        <w:rPr>
          <w:rFonts w:ascii="Arial" w:hAnsi="Arial" w:cs="Arial"/>
          <w:sz w:val="18"/>
          <w:szCs w:val="18"/>
        </w:rPr>
        <w:t xml:space="preserve"> </w:t>
      </w:r>
      <w:r w:rsidR="00183DBB" w:rsidRPr="001470A7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ustawy </w:t>
      </w:r>
      <w:proofErr w:type="spellStart"/>
      <w:r w:rsidRPr="001470A7">
        <w:rPr>
          <w:rFonts w:ascii="Arial" w:eastAsia="Calibri, Calibri" w:hAnsi="Arial" w:cs="Arial"/>
          <w:b/>
          <w:bCs/>
          <w:color w:val="000000"/>
          <w:sz w:val="18"/>
          <w:szCs w:val="18"/>
        </w:rPr>
        <w:t>Pzp</w:t>
      </w:r>
      <w:proofErr w:type="spellEnd"/>
      <w:r w:rsidRPr="001470A7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 </w:t>
      </w:r>
      <w:r w:rsidR="00183DBB" w:rsidRPr="001470A7">
        <w:rPr>
          <w:rFonts w:ascii="Arial" w:hAnsi="Arial" w:cs="Arial"/>
          <w:b/>
          <w:bCs/>
          <w:sz w:val="18"/>
          <w:szCs w:val="18"/>
        </w:rPr>
        <w:t xml:space="preserve">dotyczące </w:t>
      </w:r>
      <w:r w:rsidRPr="001470A7">
        <w:rPr>
          <w:rFonts w:ascii="Arial" w:hAnsi="Arial" w:cs="Arial"/>
          <w:b/>
          <w:bCs/>
          <w:sz w:val="18"/>
          <w:szCs w:val="18"/>
        </w:rPr>
        <w:br/>
      </w:r>
      <w:r w:rsidR="00183DBB" w:rsidRPr="001470A7">
        <w:rPr>
          <w:rFonts w:ascii="Arial" w:hAnsi="Arial" w:cs="Arial"/>
          <w:b/>
          <w:bCs/>
          <w:sz w:val="18"/>
          <w:szCs w:val="18"/>
        </w:rPr>
        <w:t>PRZESŁANEK WYKLUCZENIA Z POSTĘPOWANIA</w:t>
      </w:r>
      <w:r w:rsidR="00EF1BBF">
        <w:rPr>
          <w:rFonts w:ascii="Arial" w:hAnsi="Arial" w:cs="Arial"/>
          <w:b/>
          <w:bCs/>
          <w:sz w:val="18"/>
          <w:szCs w:val="18"/>
        </w:rPr>
        <w:t xml:space="preserve"> </w:t>
      </w:r>
      <w:r w:rsidR="00183DBB" w:rsidRPr="001470A7">
        <w:rPr>
          <w:rFonts w:ascii="Arial" w:hAnsi="Arial" w:cs="Arial"/>
          <w:b/>
          <w:bCs/>
          <w:sz w:val="18"/>
          <w:szCs w:val="18"/>
        </w:rPr>
        <w:t>oraz</w:t>
      </w:r>
      <w:r w:rsidR="00EF1BBF">
        <w:rPr>
          <w:rFonts w:ascii="Arial" w:hAnsi="Arial" w:cs="Arial"/>
          <w:b/>
          <w:bCs/>
          <w:sz w:val="18"/>
          <w:szCs w:val="18"/>
        </w:rPr>
        <w:t xml:space="preserve"> </w:t>
      </w:r>
      <w:r w:rsidR="00183DBB" w:rsidRPr="001470A7">
        <w:rPr>
          <w:rFonts w:ascii="Arial" w:hAnsi="Arial" w:cs="Arial"/>
          <w:b/>
          <w:bCs/>
          <w:sz w:val="18"/>
          <w:szCs w:val="18"/>
        </w:rPr>
        <w:t>SPEŁNIANIA WARUNKÓW UDZIAŁU W POSTĘPOWANIU</w:t>
      </w:r>
      <w:r w:rsidRPr="001470A7">
        <w:rPr>
          <w:rFonts w:ascii="Arial" w:hAnsi="Arial" w:cs="Arial"/>
          <w:b/>
          <w:bCs/>
          <w:sz w:val="18"/>
          <w:szCs w:val="18"/>
        </w:rPr>
        <w:t>,</w:t>
      </w:r>
    </w:p>
    <w:p w14:paraId="5E6C31AB" w14:textId="01258DE9" w:rsidR="005228DE" w:rsidRPr="00170F2F" w:rsidRDefault="005228DE" w:rsidP="00760E40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1470A7">
        <w:rPr>
          <w:rFonts w:ascii="Arial" w:hAnsi="Arial" w:cs="Arial"/>
          <w:b/>
          <w:bCs/>
          <w:sz w:val="18"/>
          <w:szCs w:val="18"/>
        </w:rPr>
        <w:t xml:space="preserve">UWZGLĘDNIAJĄCE PRZESŁANKI WYKLUCZENIA Z ART. 7 UST. 1 USTAWY O SZCZEGÓLNYCH ROZWIĄZANIACH W ZAKRESIE PRZECIWDZIAŁANIA WSPIERANIU AGRESJI NA UKRAINĘ </w:t>
      </w:r>
      <w:r w:rsidRPr="001470A7">
        <w:rPr>
          <w:rFonts w:ascii="Arial" w:hAnsi="Arial" w:cs="Arial"/>
          <w:b/>
          <w:bCs/>
          <w:sz w:val="18"/>
          <w:szCs w:val="18"/>
        </w:rPr>
        <w:br/>
        <w:t>ORAZ SŁUŻĄCYCH OCHRONIE BEZPIECZEŃSTWA NARODOWEGO</w:t>
      </w:r>
    </w:p>
    <w:p w14:paraId="7497109F" w14:textId="77777777" w:rsidR="00183DBB" w:rsidRPr="00EF1BBF" w:rsidRDefault="00183DBB" w:rsidP="00183DBB">
      <w:pPr>
        <w:pStyle w:val="Textbody"/>
        <w:spacing w:after="0"/>
        <w:jc w:val="center"/>
        <w:rPr>
          <w:rFonts w:ascii="Arial" w:hAnsi="Arial" w:cs="Arial"/>
          <w:sz w:val="16"/>
          <w:szCs w:val="16"/>
        </w:rPr>
      </w:pPr>
    </w:p>
    <w:p w14:paraId="3AD31078" w14:textId="50046DDE" w:rsidR="00183DBB" w:rsidRPr="00170F2F" w:rsidRDefault="00183DBB" w:rsidP="005228DE">
      <w:pPr>
        <w:pStyle w:val="Standard"/>
        <w:jc w:val="both"/>
        <w:rPr>
          <w:sz w:val="18"/>
          <w:szCs w:val="18"/>
        </w:rPr>
      </w:pPr>
      <w:r w:rsidRPr="00170F2F">
        <w:rPr>
          <w:sz w:val="18"/>
          <w:szCs w:val="18"/>
        </w:rPr>
        <w:t>na potrzeby</w:t>
      </w:r>
      <w:r w:rsidRPr="00170F2F">
        <w:rPr>
          <w:b/>
          <w:sz w:val="18"/>
          <w:szCs w:val="18"/>
        </w:rPr>
        <w:t xml:space="preserve"> </w:t>
      </w:r>
      <w:r w:rsidRPr="00170F2F">
        <w:rPr>
          <w:color w:val="000000"/>
          <w:sz w:val="18"/>
          <w:szCs w:val="18"/>
        </w:rPr>
        <w:t>postępowania o udzielenie zamówienia publicznego</w:t>
      </w:r>
      <w:bookmarkStart w:id="0" w:name="_Hlk153271249"/>
      <w:r w:rsidRPr="00170F2F">
        <w:rPr>
          <w:color w:val="000000"/>
          <w:sz w:val="18"/>
          <w:szCs w:val="18"/>
        </w:rPr>
        <w:t xml:space="preserve"> pod nazwą:</w:t>
      </w:r>
      <w:bookmarkStart w:id="1" w:name="_Hlk172189446"/>
      <w:bookmarkEnd w:id="0"/>
      <w:r w:rsidR="005228DE" w:rsidRPr="00170F2F">
        <w:rPr>
          <w:b/>
          <w:bCs/>
          <w:sz w:val="18"/>
          <w:szCs w:val="18"/>
        </w:rPr>
        <w:t xml:space="preserve"> </w:t>
      </w:r>
      <w:r w:rsidR="00966436" w:rsidRPr="00966436">
        <w:rPr>
          <w:b/>
          <w:bCs/>
          <w:sz w:val="18"/>
          <w:szCs w:val="18"/>
        </w:rPr>
        <w:t>Wymiana okien w sali gimnastycznej w II Liceum Ogólnokształcącym im. H. Malczewskiej w Zawierciu</w:t>
      </w:r>
      <w:r w:rsidR="008D2BCA">
        <w:rPr>
          <w:b/>
          <w:bCs/>
          <w:sz w:val="18"/>
          <w:szCs w:val="18"/>
        </w:rPr>
        <w:t xml:space="preserve"> – powtórzone postępowanie</w:t>
      </w:r>
      <w:r w:rsidR="005228DE" w:rsidRPr="00170F2F">
        <w:rPr>
          <w:b/>
          <w:bCs/>
          <w:sz w:val="18"/>
          <w:szCs w:val="18"/>
        </w:rPr>
        <w:t xml:space="preserve">, </w:t>
      </w:r>
      <w:r w:rsidR="005228DE" w:rsidRPr="00170F2F">
        <w:rPr>
          <w:sz w:val="18"/>
          <w:szCs w:val="18"/>
        </w:rPr>
        <w:t xml:space="preserve">prowadzonego przez Powiat Zawierciański – </w:t>
      </w:r>
      <w:r w:rsidR="00966436" w:rsidRPr="00966436">
        <w:rPr>
          <w:sz w:val="18"/>
          <w:szCs w:val="18"/>
        </w:rPr>
        <w:t>II Liceum Ogólnokształcące im. H. Malczewskiej w Zawierciu</w:t>
      </w:r>
      <w:r w:rsidR="005228DE" w:rsidRPr="00170F2F">
        <w:rPr>
          <w:i/>
          <w:sz w:val="18"/>
          <w:szCs w:val="18"/>
        </w:rPr>
        <w:t xml:space="preserve">, </w:t>
      </w:r>
      <w:r w:rsidR="005228DE" w:rsidRPr="00170F2F">
        <w:rPr>
          <w:sz w:val="18"/>
          <w:szCs w:val="18"/>
        </w:rPr>
        <w:t>oświadczam, co następuje:</w:t>
      </w:r>
    </w:p>
    <w:bookmarkEnd w:id="1"/>
    <w:p w14:paraId="7AF39F18" w14:textId="77777777" w:rsidR="00760E40" w:rsidRPr="00EF1BBF" w:rsidRDefault="00760E40" w:rsidP="00183DBB">
      <w:pPr>
        <w:pStyle w:val="Akapitzlist"/>
        <w:ind w:left="0"/>
        <w:jc w:val="both"/>
        <w:rPr>
          <w:rFonts w:ascii="Arial" w:hAnsi="Arial" w:cs="Arial"/>
          <w:iCs/>
          <w:color w:val="FF0000"/>
          <w:sz w:val="16"/>
          <w:szCs w:val="16"/>
        </w:rPr>
      </w:pPr>
    </w:p>
    <w:tbl>
      <w:tblPr>
        <w:tblStyle w:val="Tabela-Siatka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183DBB" w:rsidRPr="00170F2F" w14:paraId="379E75A0" w14:textId="77777777" w:rsidTr="001E6D27">
        <w:trPr>
          <w:trHeight w:val="397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47483177" w14:textId="53722717" w:rsidR="00183DBB" w:rsidRPr="00170F2F" w:rsidRDefault="00183DBB" w:rsidP="008E240D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426"/>
              <w:rPr>
                <w:rFonts w:ascii="Arial" w:hAnsi="Arial" w:cs="Arial"/>
                <w:b/>
                <w:sz w:val="18"/>
                <w:szCs w:val="18"/>
              </w:rPr>
            </w:pPr>
            <w:r w:rsidRPr="00170F2F">
              <w:rPr>
                <w:rFonts w:ascii="Arial" w:hAnsi="Arial" w:cs="Arial"/>
                <w:b/>
                <w:sz w:val="18"/>
                <w:szCs w:val="18"/>
              </w:rPr>
              <w:t>OŚWIADCZENIA W ZAKRESIE  PRZESŁANEK WYKLUCZENIA Z POSTĘPOWANIA</w:t>
            </w:r>
            <w:r w:rsidR="007D689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D2BCA">
              <w:rPr>
                <w:rFonts w:ascii="Arial" w:eastAsia="TimesNewRoman" w:hAnsi="Arial" w:cs="Arial"/>
                <w:b/>
                <w:bCs/>
                <w:color w:val="FF0000"/>
                <w:sz w:val="22"/>
                <w:szCs w:val="22"/>
                <w:vertAlign w:val="superscript"/>
              </w:rPr>
              <w:t>2</w:t>
            </w:r>
          </w:p>
        </w:tc>
      </w:tr>
    </w:tbl>
    <w:p w14:paraId="55135B55" w14:textId="77777777" w:rsidR="00183DBB" w:rsidRPr="00170F2F" w:rsidRDefault="00183DBB" w:rsidP="00183DBB">
      <w:pPr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83DBB" w:rsidRPr="00170F2F" w14:paraId="3C66C684" w14:textId="77777777" w:rsidTr="00760E40">
        <w:trPr>
          <w:trHeight w:val="283"/>
        </w:trPr>
        <w:tc>
          <w:tcPr>
            <w:tcW w:w="5000" w:type="pct"/>
          </w:tcPr>
          <w:p w14:paraId="62A3AE68" w14:textId="77777777" w:rsidR="00183DBB" w:rsidRPr="00170F2F" w:rsidRDefault="00183DBB" w:rsidP="008E240D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70F2F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108 ust. 1 ustawy </w:t>
            </w:r>
            <w:proofErr w:type="spellStart"/>
            <w:r w:rsidRPr="00170F2F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170F2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83DBB" w:rsidRPr="00170F2F" w14:paraId="52138FB7" w14:textId="77777777" w:rsidTr="00760E40">
        <w:trPr>
          <w:trHeight w:val="283"/>
        </w:trPr>
        <w:tc>
          <w:tcPr>
            <w:tcW w:w="5000" w:type="pct"/>
          </w:tcPr>
          <w:p w14:paraId="4DDA7DA9" w14:textId="77777777" w:rsidR="00183DBB" w:rsidRPr="00170F2F" w:rsidRDefault="00183DBB" w:rsidP="008E240D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70F2F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109 ust. 1 pkt 4 ustawy </w:t>
            </w:r>
            <w:proofErr w:type="spellStart"/>
            <w:r w:rsidRPr="00170F2F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170F2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83DBB" w:rsidRPr="00170F2F" w14:paraId="6A0C3E51" w14:textId="77777777" w:rsidTr="00760E40">
        <w:trPr>
          <w:trHeight w:val="1539"/>
        </w:trPr>
        <w:tc>
          <w:tcPr>
            <w:tcW w:w="5000" w:type="pct"/>
          </w:tcPr>
          <w:p w14:paraId="7E1D17AD" w14:textId="3D22443B" w:rsidR="00263AD3" w:rsidRPr="00170F2F" w:rsidRDefault="00263AD3" w:rsidP="00760E4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ind w:left="312" w:hanging="284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446EB">
              <w:rPr>
                <w:rFonts w:ascii="Arial" w:hAnsi="Arial" w:cs="Arial"/>
                <w:color w:val="0070C0"/>
                <w:sz w:val="16"/>
                <w:szCs w:val="16"/>
              </w:rPr>
              <w:t xml:space="preserve">[UWAGA: zastosować, gdy zachodzą przesłanki wykluczenia z art. 108 ust. 1 pkt 1, 2 i 5 lub art.109 ust.1 pkt 2-5 i 7-10 ustawy </w:t>
            </w:r>
            <w:proofErr w:type="spellStart"/>
            <w:r w:rsidRPr="002446EB">
              <w:rPr>
                <w:rFonts w:ascii="Arial" w:hAnsi="Arial" w:cs="Arial"/>
                <w:color w:val="0070C0"/>
                <w:sz w:val="16"/>
                <w:szCs w:val="16"/>
              </w:rPr>
              <w:t>Pzp</w:t>
            </w:r>
            <w:proofErr w:type="spellEnd"/>
            <w:r w:rsidRPr="002446EB">
              <w:rPr>
                <w:rFonts w:ascii="Arial" w:hAnsi="Arial" w:cs="Arial"/>
                <w:color w:val="0070C0"/>
                <w:sz w:val="16"/>
                <w:szCs w:val="16"/>
              </w:rPr>
              <w:t xml:space="preserve">, a wykonawca korzysta z procedury samooczyszczenia, o której mowa w art. 110 ust. 2 ustawy </w:t>
            </w:r>
            <w:proofErr w:type="spellStart"/>
            <w:r w:rsidRPr="002446EB">
              <w:rPr>
                <w:rFonts w:ascii="Arial" w:hAnsi="Arial" w:cs="Arial"/>
                <w:color w:val="0070C0"/>
                <w:sz w:val="16"/>
                <w:szCs w:val="16"/>
              </w:rPr>
              <w:t>Pzp</w:t>
            </w:r>
            <w:proofErr w:type="spellEnd"/>
            <w:r w:rsidRPr="002446EB">
              <w:rPr>
                <w:rFonts w:ascii="Arial" w:hAnsi="Arial" w:cs="Arial"/>
                <w:color w:val="0070C0"/>
                <w:sz w:val="16"/>
                <w:szCs w:val="16"/>
              </w:rPr>
              <w:t>]</w:t>
            </w:r>
          </w:p>
          <w:p w14:paraId="0D50A666" w14:textId="21909DA3" w:rsidR="00183DBB" w:rsidRPr="004271DF" w:rsidRDefault="00183DBB" w:rsidP="00760E40">
            <w:pPr>
              <w:pStyle w:val="Akapitzlist"/>
              <w:widowControl/>
              <w:suppressAutoHyphens w:val="0"/>
              <w:spacing w:line="276" w:lineRule="auto"/>
              <w:ind w:left="31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70F2F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___ ustawy </w:t>
            </w:r>
            <w:proofErr w:type="spellStart"/>
            <w:r w:rsidRPr="00170F2F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170F2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0F2F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4271DF" w:rsidRPr="004271D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podać mającą zastosowanie podstawę wykluczenia spośród wymienionych w art. 108 ust. 1 pkt 1, 2 i 5 lub art. 109 ust. 1 pkt 2-5 i 7-10 ustawy </w:t>
            </w:r>
            <w:proofErr w:type="spellStart"/>
            <w:r w:rsidR="004271DF" w:rsidRPr="004271DF">
              <w:rPr>
                <w:rFonts w:ascii="Arial" w:hAnsi="Arial" w:cs="Arial"/>
                <w:i/>
                <w:iCs/>
                <w:sz w:val="16"/>
                <w:szCs w:val="16"/>
              </w:rPr>
              <w:t>Pzp</w:t>
            </w:r>
            <w:proofErr w:type="spellEnd"/>
            <w:r w:rsidRPr="00170F2F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  <w:r w:rsidRPr="00170F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. </w:t>
            </w:r>
            <w:r w:rsidR="004271DF" w:rsidRPr="004271DF">
              <w:rPr>
                <w:rFonts w:ascii="Arial" w:hAnsi="Arial" w:cs="Arial"/>
                <w:sz w:val="18"/>
                <w:szCs w:val="18"/>
              </w:rPr>
              <w:t xml:space="preserve">Jednocześnie oświadczam, że w związku z ww. okolicznością, na podstawie art. 110 ust. 2 ustawy </w:t>
            </w:r>
            <w:proofErr w:type="spellStart"/>
            <w:r w:rsidR="004271DF" w:rsidRPr="004271DF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="004271DF" w:rsidRPr="004271DF">
              <w:rPr>
                <w:rFonts w:ascii="Arial" w:hAnsi="Arial" w:cs="Arial"/>
                <w:sz w:val="18"/>
                <w:szCs w:val="18"/>
              </w:rPr>
              <w:t xml:space="preserve"> podjąłem następujące środki naprawcze i zapobiegawcze</w:t>
            </w:r>
            <w:r w:rsidRPr="00170F2F">
              <w:rPr>
                <w:rFonts w:ascii="Arial" w:hAnsi="Arial" w:cs="Arial"/>
                <w:sz w:val="18"/>
                <w:szCs w:val="18"/>
              </w:rPr>
              <w:t>:</w:t>
            </w:r>
            <w:r w:rsidR="004271DF">
              <w:rPr>
                <w:rFonts w:ascii="Arial" w:hAnsi="Arial" w:cs="Arial"/>
                <w:sz w:val="18"/>
                <w:szCs w:val="18"/>
              </w:rPr>
              <w:t xml:space="preserve"> ___________________________ </w:t>
            </w:r>
            <w:r w:rsidRPr="004271DF">
              <w:rPr>
                <w:rFonts w:ascii="Arial" w:hAnsi="Arial" w:cs="Arial"/>
                <w:sz w:val="16"/>
                <w:szCs w:val="16"/>
              </w:rPr>
              <w:t>______________________________________________________</w:t>
            </w:r>
            <w:r w:rsidR="004271DF">
              <w:rPr>
                <w:rFonts w:ascii="Arial" w:hAnsi="Arial" w:cs="Arial"/>
                <w:sz w:val="16"/>
                <w:szCs w:val="16"/>
              </w:rPr>
              <w:t>________________________________________________</w:t>
            </w:r>
            <w:r w:rsidR="00306284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</w:t>
            </w:r>
          </w:p>
        </w:tc>
      </w:tr>
      <w:tr w:rsidR="00760E40" w:rsidRPr="00170F2F" w14:paraId="68DAFE91" w14:textId="77777777" w:rsidTr="00760E40">
        <w:tc>
          <w:tcPr>
            <w:tcW w:w="5000" w:type="pct"/>
          </w:tcPr>
          <w:p w14:paraId="4A0CD1D7" w14:textId="6299B550" w:rsidR="00760E40" w:rsidRPr="00170F2F" w:rsidRDefault="00760E40" w:rsidP="00760E4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ind w:left="312" w:hanging="284"/>
              <w:contextualSpacing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70F2F">
              <w:rPr>
                <w:rFonts w:ascii="Arial" w:hAnsi="Arial" w:cs="Arial"/>
                <w:sz w:val="18"/>
                <w:szCs w:val="18"/>
              </w:rPr>
              <w:t xml:space="preserve">Oświadczam, że nie zachodzą w stosunku do mnie przesłanki wykluczenia z postępowania na podstawie art.  7 ust. 1 ustawy z dnia 13 kwietnia 2022 r. </w:t>
            </w:r>
            <w:r w:rsidRPr="00170F2F">
              <w:rPr>
                <w:rFonts w:ascii="Arial" w:hAnsi="Arial" w:cs="Arial"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narodowego.</w:t>
            </w:r>
            <w:r w:rsidRPr="00D63245">
              <w:rPr>
                <w:rStyle w:val="Odwoanieprzypisukocowego"/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D63245">
              <w:rPr>
                <w:rStyle w:val="Odwoanieprzypisukocowego"/>
                <w:rFonts w:ascii="Arial" w:hAnsi="Arial" w:cs="Arial"/>
                <w:b/>
                <w:bCs/>
                <w:iCs/>
                <w:sz w:val="18"/>
                <w:szCs w:val="18"/>
              </w:rPr>
              <w:endnoteReference w:id="3"/>
            </w:r>
          </w:p>
        </w:tc>
      </w:tr>
    </w:tbl>
    <w:p w14:paraId="4F84FBFF" w14:textId="77777777" w:rsidR="00EF1BBF" w:rsidRPr="00EF1BBF" w:rsidRDefault="00EF1BBF" w:rsidP="00EF1BBF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-77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306284" w:rsidRPr="00D63245" w14:paraId="4A36ADD0" w14:textId="77777777" w:rsidTr="008274F2">
        <w:trPr>
          <w:trHeight w:val="397"/>
        </w:trPr>
        <w:tc>
          <w:tcPr>
            <w:tcW w:w="9628" w:type="dxa"/>
            <w:shd w:val="clear" w:color="auto" w:fill="D9D9D9" w:themeFill="background1" w:themeFillShade="D9"/>
            <w:vAlign w:val="center"/>
          </w:tcPr>
          <w:p w14:paraId="09ACEE17" w14:textId="77777777" w:rsidR="00306284" w:rsidRPr="00D63245" w:rsidRDefault="00306284" w:rsidP="008274F2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D63245">
              <w:rPr>
                <w:rFonts w:ascii="Arial" w:hAnsi="Arial" w:cs="Arial"/>
                <w:b/>
                <w:sz w:val="18"/>
                <w:szCs w:val="18"/>
              </w:rPr>
              <w:t>OŚWIADCZENIA W ZAKRESIE SPEŁNIANIA WARUNKÓW UDZIAŁU W POSTĘPOWANIU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D2BCA">
              <w:rPr>
                <w:rFonts w:ascii="Arial" w:eastAsia="TimesNewRoman" w:hAnsi="Arial" w:cs="Arial"/>
                <w:b/>
                <w:bCs/>
                <w:color w:val="FF0000"/>
                <w:sz w:val="22"/>
                <w:szCs w:val="22"/>
                <w:vertAlign w:val="superscript"/>
              </w:rPr>
              <w:t>2</w:t>
            </w:r>
          </w:p>
        </w:tc>
      </w:tr>
      <w:tr w:rsidR="00EF1BBF" w:rsidRPr="00D63245" w14:paraId="200496E2" w14:textId="77777777" w:rsidTr="008274F2">
        <w:trPr>
          <w:trHeight w:val="283"/>
        </w:trPr>
        <w:tc>
          <w:tcPr>
            <w:tcW w:w="962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BEC1D52" w14:textId="77777777" w:rsidR="00384429" w:rsidRPr="00384429" w:rsidRDefault="00384429" w:rsidP="008274F2">
            <w:pPr>
              <w:pStyle w:val="Akapitzlist"/>
              <w:ind w:left="306"/>
              <w:rPr>
                <w:rFonts w:ascii="Arial" w:hAnsi="Arial" w:cs="Arial"/>
                <w:bCs/>
                <w:sz w:val="8"/>
                <w:szCs w:val="8"/>
              </w:rPr>
            </w:pPr>
          </w:p>
          <w:p w14:paraId="6E03BA07" w14:textId="59A14BF7" w:rsidR="00EF1BBF" w:rsidRPr="00EF1BBF" w:rsidRDefault="00EF1BBF" w:rsidP="008274F2">
            <w:pPr>
              <w:pStyle w:val="Akapitzlist"/>
              <w:numPr>
                <w:ilvl w:val="0"/>
                <w:numId w:val="12"/>
              </w:numPr>
              <w:ind w:left="306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760E40">
              <w:rPr>
                <w:rFonts w:ascii="Arial" w:hAnsi="Arial" w:cs="Arial"/>
                <w:sz w:val="18"/>
                <w:szCs w:val="18"/>
              </w:rPr>
              <w:t>Oświadczam, że spełniam warunki udziału w postępowaniu określone przez Zamawiającego w SWZ oraz Ogłoszeniu o zamówieniu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F1BBF" w:rsidRPr="00D63245" w14:paraId="7FBF880E" w14:textId="77777777" w:rsidTr="008274F2">
        <w:trPr>
          <w:trHeight w:val="227"/>
        </w:trPr>
        <w:tc>
          <w:tcPr>
            <w:tcW w:w="96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1AB4B45" w14:textId="77777777" w:rsidR="00EF1BBF" w:rsidRDefault="00EF1BBF" w:rsidP="008274F2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ind w:left="306" w:hanging="284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0E40">
              <w:rPr>
                <w:rFonts w:ascii="Arial" w:hAnsi="Arial" w:cs="Arial"/>
                <w:sz w:val="18"/>
                <w:szCs w:val="18"/>
              </w:rPr>
              <w:t>Oświadczam, że w celu wykazania spełniania warunków udziału w postępowaniu, określonych przez zamawiającego w SWZ oraz ogłoszeniu o zamówieniu, polegam na zasobach następującego/-</w:t>
            </w:r>
            <w:proofErr w:type="spellStart"/>
            <w:r w:rsidRPr="00760E40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760E40">
              <w:rPr>
                <w:rFonts w:ascii="Arial" w:hAnsi="Arial" w:cs="Arial"/>
                <w:sz w:val="18"/>
                <w:szCs w:val="18"/>
              </w:rPr>
              <w:t xml:space="preserve"> podmiotu/-ów:</w:t>
            </w:r>
          </w:p>
          <w:p w14:paraId="554ECCA6" w14:textId="77777777" w:rsidR="00EF1BBF" w:rsidRDefault="00EF1BBF" w:rsidP="008274F2">
            <w:pPr>
              <w:pStyle w:val="Akapitzlist"/>
              <w:widowControl/>
              <w:suppressAutoHyphens w:val="0"/>
              <w:ind w:left="3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1BBF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</w:t>
            </w:r>
          </w:p>
          <w:p w14:paraId="6E332BB9" w14:textId="77777777" w:rsidR="00EF1BBF" w:rsidRDefault="00EF1BBF" w:rsidP="008274F2">
            <w:pPr>
              <w:pStyle w:val="Akapitzlist"/>
              <w:widowControl/>
              <w:suppressAutoHyphens w:val="0"/>
              <w:ind w:left="306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F1BBF">
              <w:rPr>
                <w:rFonts w:ascii="Arial" w:hAnsi="Arial" w:cs="Arial"/>
                <w:sz w:val="16"/>
                <w:szCs w:val="16"/>
              </w:rPr>
              <w:t>(podać pełną nazwę/firmę, adres, a także w zależności od podmiotu: NIP/PESEL, KRS/CEiDG),</w:t>
            </w:r>
          </w:p>
          <w:p w14:paraId="6D4DC7DE" w14:textId="77777777" w:rsidR="00EF1BBF" w:rsidRPr="00760E40" w:rsidRDefault="00EF1BBF" w:rsidP="008274F2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0E40">
              <w:rPr>
                <w:rFonts w:ascii="Arial" w:hAnsi="Arial" w:cs="Arial"/>
                <w:sz w:val="18"/>
                <w:szCs w:val="18"/>
              </w:rPr>
              <w:t>w następującym zakresie:</w:t>
            </w:r>
          </w:p>
          <w:p w14:paraId="5BF97014" w14:textId="77777777" w:rsidR="00EF1BBF" w:rsidRPr="00760E40" w:rsidRDefault="00EF1BBF" w:rsidP="008274F2">
            <w:pPr>
              <w:pStyle w:val="Akapitzlist"/>
              <w:widowControl/>
              <w:suppressAutoHyphens w:val="0"/>
              <w:spacing w:line="360" w:lineRule="auto"/>
              <w:ind w:left="284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0E40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</w:t>
            </w:r>
          </w:p>
          <w:p w14:paraId="0B4DA6C8" w14:textId="77777777" w:rsidR="00EF1BBF" w:rsidRPr="00760E40" w:rsidRDefault="00EF1BBF" w:rsidP="008274F2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0E40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</w:t>
            </w:r>
          </w:p>
          <w:p w14:paraId="64BAB17E" w14:textId="77777777" w:rsidR="00EF1BBF" w:rsidRDefault="00EF1BBF" w:rsidP="008274F2">
            <w:pPr>
              <w:pStyle w:val="Akapitzlist"/>
              <w:widowControl/>
              <w:suppressAutoHyphens w:val="0"/>
              <w:ind w:left="306"/>
              <w:contextualSpacing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60E40">
              <w:rPr>
                <w:rFonts w:ascii="Arial" w:hAnsi="Arial" w:cs="Arial"/>
                <w:i/>
                <w:sz w:val="16"/>
                <w:szCs w:val="16"/>
              </w:rPr>
              <w:t>(wskazać podmiot i określić odpowiedni zakres dla wskazanego podmiotu)</w:t>
            </w:r>
          </w:p>
          <w:p w14:paraId="2B2721BA" w14:textId="77777777" w:rsidR="00EF1BBF" w:rsidRPr="00384429" w:rsidRDefault="00EF1BBF" w:rsidP="008274F2">
            <w:pPr>
              <w:pStyle w:val="Akapitzlist"/>
              <w:widowControl/>
              <w:suppressAutoHyphens w:val="0"/>
              <w:ind w:left="306"/>
              <w:contextualSpacing/>
              <w:jc w:val="both"/>
              <w:rPr>
                <w:rFonts w:ascii="Arial" w:hAnsi="Arial" w:cs="Arial"/>
                <w:i/>
                <w:sz w:val="12"/>
                <w:szCs w:val="12"/>
              </w:rPr>
            </w:pPr>
          </w:p>
          <w:p w14:paraId="7C450AE2" w14:textId="34504F64" w:rsidR="00EF1BBF" w:rsidRPr="00EF1BBF" w:rsidRDefault="00EF1BBF" w:rsidP="008274F2">
            <w:pPr>
              <w:widowControl/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74F2">
              <w:rPr>
                <w:rFonts w:ascii="Arial" w:eastAsia="Arial" w:hAnsi="Arial" w:cs="Arial"/>
                <w:b/>
                <w:i/>
                <w:color w:val="0070C0"/>
                <w:kern w:val="1"/>
                <w:sz w:val="16"/>
                <w:szCs w:val="16"/>
                <w:lang w:eastAsia="hi-IN" w:bidi="hi-IN"/>
              </w:rPr>
              <w:t xml:space="preserve">Uwaga: W sytuacji o której mowa w pkt 2, należy również złożyć zobowiązanie podmiotu udostępniającego zasoby  (zgodnie ze wzorem Załącznika nr </w:t>
            </w:r>
            <w:r w:rsidR="001C46B1" w:rsidRPr="008274F2">
              <w:rPr>
                <w:rFonts w:ascii="Arial" w:eastAsia="Arial" w:hAnsi="Arial" w:cs="Arial"/>
                <w:b/>
                <w:i/>
                <w:color w:val="0070C0"/>
                <w:kern w:val="1"/>
                <w:sz w:val="16"/>
                <w:szCs w:val="16"/>
                <w:lang w:eastAsia="hi-IN" w:bidi="hi-IN"/>
              </w:rPr>
              <w:t>7</w:t>
            </w:r>
            <w:r w:rsidRPr="008274F2">
              <w:rPr>
                <w:rFonts w:ascii="Arial" w:eastAsia="Arial" w:hAnsi="Arial" w:cs="Arial"/>
                <w:b/>
                <w:i/>
                <w:color w:val="0070C0"/>
                <w:kern w:val="1"/>
                <w:sz w:val="16"/>
                <w:szCs w:val="16"/>
                <w:lang w:eastAsia="hi-IN" w:bidi="hi-IN"/>
              </w:rPr>
              <w:t xml:space="preserve"> do SWZ)</w:t>
            </w:r>
          </w:p>
        </w:tc>
      </w:tr>
    </w:tbl>
    <w:p w14:paraId="58269471" w14:textId="77777777" w:rsidR="004271DF" w:rsidRDefault="004271DF" w:rsidP="008E240D">
      <w:pPr>
        <w:pStyle w:val="Akapitzlist"/>
        <w:widowControl/>
        <w:numPr>
          <w:ilvl w:val="0"/>
          <w:numId w:val="6"/>
        </w:numPr>
        <w:suppressAutoHyphens w:val="0"/>
        <w:ind w:left="312" w:hanging="284"/>
        <w:contextualSpacing/>
        <w:jc w:val="both"/>
        <w:rPr>
          <w:rFonts w:ascii="Arial" w:hAnsi="Arial" w:cs="Arial"/>
          <w:sz w:val="18"/>
          <w:szCs w:val="18"/>
        </w:rPr>
        <w:sectPr w:rsidR="004271DF" w:rsidSect="003F705F">
          <w:headerReference w:type="default" r:id="rId8"/>
          <w:footerReference w:type="default" r:id="rId9"/>
          <w:footerReference w:type="first" r:id="rId10"/>
          <w:footnotePr>
            <w:numFmt w:val="chicago"/>
          </w:footnotePr>
          <w:endnotePr>
            <w:numFmt w:val="decimal"/>
          </w:endnotePr>
          <w:type w:val="continuous"/>
          <w:pgSz w:w="11906" w:h="16838"/>
          <w:pgMar w:top="709" w:right="1134" w:bottom="964" w:left="1134" w:header="454" w:footer="608" w:gutter="0"/>
          <w:cols w:space="708"/>
          <w:titlePg/>
          <w:docGrid w:linePitch="360"/>
        </w:sectPr>
      </w:pPr>
    </w:p>
    <w:p w14:paraId="1BADAD76" w14:textId="77777777" w:rsidR="00183DBB" w:rsidRPr="00170F2F" w:rsidRDefault="00183DBB" w:rsidP="00183DBB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Tabela-Siatka"/>
        <w:tblW w:w="5069" w:type="pct"/>
        <w:tblInd w:w="-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"/>
        <w:gridCol w:w="9628"/>
        <w:gridCol w:w="123"/>
      </w:tblGrid>
      <w:tr w:rsidR="00183DBB" w:rsidRPr="00D63245" w14:paraId="01F2F78C" w14:textId="77777777" w:rsidTr="001E6D27">
        <w:trPr>
          <w:gridBefore w:val="1"/>
          <w:gridAfter w:val="1"/>
          <w:wBefore w:w="5" w:type="pct"/>
          <w:wAfter w:w="63" w:type="pct"/>
          <w:trHeight w:val="397"/>
        </w:trPr>
        <w:tc>
          <w:tcPr>
            <w:tcW w:w="4932" w:type="pct"/>
            <w:shd w:val="clear" w:color="auto" w:fill="D9D9D9" w:themeFill="background1" w:themeFillShade="D9"/>
            <w:vAlign w:val="center"/>
          </w:tcPr>
          <w:p w14:paraId="70E4508C" w14:textId="7C9F4763" w:rsidR="00183DBB" w:rsidRPr="00D63245" w:rsidRDefault="00183DBB" w:rsidP="008E240D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63245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="007D689D" w:rsidRPr="007D689D">
              <w:rPr>
                <w:rFonts w:ascii="Arial" w:hAnsi="Arial" w:cs="Arial"/>
                <w:b/>
                <w:sz w:val="18"/>
                <w:szCs w:val="18"/>
              </w:rPr>
              <w:t>DOTYCZĄCA DOSTĘPU DO PODMIOTOWYCH ŚRODKÓW DOWODOWYCH</w:t>
            </w:r>
          </w:p>
        </w:tc>
      </w:tr>
      <w:tr w:rsidR="00183DBB" w:rsidRPr="00D63245" w14:paraId="32A625F0" w14:textId="77777777" w:rsidTr="008E2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5000" w:type="pct"/>
            <w:gridSpan w:val="3"/>
          </w:tcPr>
          <w:p w14:paraId="58A36782" w14:textId="77777777" w:rsidR="00CD6CC0" w:rsidRPr="00CD6CC0" w:rsidRDefault="00CD6CC0" w:rsidP="00CD6CC0">
            <w:pPr>
              <w:spacing w:line="276" w:lineRule="auto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14:paraId="610F6849" w14:textId="37412133" w:rsidR="00183DBB" w:rsidRPr="00D63245" w:rsidRDefault="00183DBB" w:rsidP="00CD6CC0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3245">
              <w:rPr>
                <w:rFonts w:ascii="Arial" w:hAnsi="Arial" w:cs="Arial"/>
                <w:sz w:val="18"/>
                <w:szCs w:val="18"/>
              </w:rPr>
              <w:t xml:space="preserve">Wskazuję </w:t>
            </w:r>
            <w:r w:rsidR="005050BD" w:rsidRPr="00D63245">
              <w:rPr>
                <w:rFonts w:ascii="Arial" w:hAnsi="Arial" w:cs="Arial"/>
                <w:sz w:val="18"/>
                <w:szCs w:val="18"/>
              </w:rPr>
              <w:t xml:space="preserve">następujące podmiotowe środki dowodowe: ____________________________________ </w:t>
            </w:r>
            <w:r w:rsidR="005050BD" w:rsidRPr="00D63245">
              <w:rPr>
                <w:rFonts w:ascii="Arial" w:hAnsi="Arial" w:cs="Arial"/>
                <w:sz w:val="16"/>
                <w:szCs w:val="16"/>
              </w:rPr>
              <w:t>(wskazać podmiotowy środek dowodowy)</w:t>
            </w:r>
            <w:r w:rsidR="005050BD" w:rsidRPr="00D63245">
              <w:rPr>
                <w:rFonts w:ascii="Arial" w:hAnsi="Arial" w:cs="Arial"/>
                <w:sz w:val="18"/>
                <w:szCs w:val="18"/>
              </w:rPr>
              <w:t xml:space="preserve">, które </w:t>
            </w:r>
            <w:r w:rsidRPr="00D63245">
              <w:rPr>
                <w:rFonts w:ascii="Arial" w:hAnsi="Arial" w:cs="Arial"/>
                <w:sz w:val="18"/>
                <w:szCs w:val="18"/>
              </w:rPr>
              <w:t xml:space="preserve">Zamawiający może uzyskać za pomocą bezpłatnych i ogólnodostępnych baz danych, </w:t>
            </w:r>
            <w:r w:rsidR="00D63245">
              <w:rPr>
                <w:rFonts w:ascii="Arial" w:hAnsi="Arial" w:cs="Arial"/>
                <w:sz w:val="18"/>
                <w:szCs w:val="18"/>
              </w:rPr>
              <w:br/>
            </w:r>
            <w:r w:rsidRPr="00D63245">
              <w:rPr>
                <w:rFonts w:ascii="Arial" w:hAnsi="Arial" w:cs="Arial"/>
                <w:sz w:val="18"/>
                <w:szCs w:val="18"/>
              </w:rPr>
              <w:t xml:space="preserve">w szczególności rejestrów publicznych w rozumieniu ustawy z dnia 17 lutego 2005 r. </w:t>
            </w:r>
            <w:r w:rsidRPr="00D63245">
              <w:rPr>
                <w:rFonts w:ascii="Arial" w:hAnsi="Arial" w:cs="Arial"/>
                <w:i/>
                <w:iCs/>
                <w:sz w:val="18"/>
                <w:szCs w:val="18"/>
              </w:rPr>
              <w:t>o informatyzacji działalności podmiotów realizujących zadania publiczne</w:t>
            </w:r>
            <w:r w:rsidRPr="00D6324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050BD" w:rsidRPr="00D63245">
              <w:rPr>
                <w:rFonts w:ascii="Arial" w:hAnsi="Arial" w:cs="Arial"/>
                <w:sz w:val="18"/>
                <w:szCs w:val="18"/>
              </w:rPr>
              <w:t>oraz dane umożliwiające dostęp do tych środków</w:t>
            </w:r>
            <w:r w:rsidRPr="00D63245">
              <w:rPr>
                <w:rFonts w:ascii="Arial" w:eastAsia="TimesNewRoman" w:hAnsi="Arial" w:cs="Arial"/>
                <w:sz w:val="18"/>
                <w:szCs w:val="18"/>
              </w:rPr>
              <w:t>:</w:t>
            </w:r>
          </w:p>
          <w:tbl>
            <w:tblPr>
              <w:tblW w:w="9524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38"/>
              <w:gridCol w:w="865"/>
              <w:gridCol w:w="6236"/>
              <w:gridCol w:w="1985"/>
            </w:tblGrid>
            <w:tr w:rsidR="00183DBB" w:rsidRPr="00D63245" w14:paraId="2557F5C4" w14:textId="77777777" w:rsidTr="008E240D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29030BEF" w14:textId="77777777" w:rsidR="00183DBB" w:rsidRPr="00D63245" w:rsidRDefault="00183DBB" w:rsidP="008E24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4ED8FBC" w14:textId="77777777" w:rsidR="00183DBB" w:rsidRPr="00D63245" w:rsidRDefault="00183DBB" w:rsidP="008E240D">
                  <w:pPr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  <w:lang w:val="en-US"/>
                    </w:rPr>
                  </w:pPr>
                  <w:r w:rsidRPr="00D63245"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  <w:lang w:val="en-US"/>
                    </w:rPr>
                    <w:t xml:space="preserve">Baza / </w:t>
                  </w:r>
                  <w:proofErr w:type="spellStart"/>
                  <w:r w:rsidRPr="00D63245"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  <w:lang w:val="en-US"/>
                    </w:rPr>
                    <w:t>Rejestr</w:t>
                  </w:r>
                  <w:proofErr w:type="spellEnd"/>
                  <w:r w:rsidRPr="00D63245"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Pr="008D2BCA">
                    <w:rPr>
                      <w:rStyle w:val="Odwoanieprzypisukocowego"/>
                      <w:rFonts w:ascii="Arial" w:hAnsi="Arial" w:cs="Arial"/>
                      <w:b/>
                      <w:bCs/>
                      <w:iCs/>
                      <w:color w:val="FF0000"/>
                      <w:sz w:val="22"/>
                      <w:szCs w:val="22"/>
                      <w:lang w:val="en-US"/>
                    </w:rPr>
                    <w:endnoteReference w:id="4"/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58B01D2D" w14:textId="6E966B27" w:rsidR="00183DBB" w:rsidRPr="00D63245" w:rsidRDefault="00183DBB" w:rsidP="008E240D">
                  <w:pPr>
                    <w:ind w:left="84" w:right="84"/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D63245"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</w:rPr>
                    <w:t>Adres strony internetowej bezpłatnej i ogólnodostępnej Bazy danych / Rejestru publicznego</w:t>
                  </w:r>
                  <w:r w:rsidR="005050BD" w:rsidRPr="00D63245"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</w:rPr>
                    <w:t xml:space="preserve"> / wydający urząd lub organ</w:t>
                  </w:r>
                </w:p>
              </w:tc>
              <w:tc>
                <w:tcPr>
                  <w:tcW w:w="1042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75C272E" w14:textId="77777777" w:rsidR="00183DBB" w:rsidRPr="00D63245" w:rsidRDefault="00183DBB" w:rsidP="008E240D">
                  <w:pPr>
                    <w:jc w:val="center"/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D63245"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</w:rPr>
                    <w:t xml:space="preserve">Dane umożliwiające dostęp do tych środków </w:t>
                  </w:r>
                  <w:r w:rsidRPr="008D2BCA">
                    <w:rPr>
                      <w:rStyle w:val="Odwoanieprzypisukocowego"/>
                      <w:rFonts w:ascii="Arial" w:hAnsi="Arial" w:cs="Arial"/>
                      <w:b/>
                      <w:bCs/>
                      <w:iCs/>
                      <w:color w:val="FF0000"/>
                      <w:sz w:val="22"/>
                      <w:szCs w:val="22"/>
                    </w:rPr>
                    <w:endnoteReference w:id="5"/>
                  </w:r>
                </w:p>
              </w:tc>
            </w:tr>
            <w:tr w:rsidR="00346B0C" w:rsidRPr="00D63245" w14:paraId="297A2080" w14:textId="77777777" w:rsidTr="00AF4156">
              <w:trPr>
                <w:trHeight w:val="454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24C68332" w14:textId="4D3D9B9A" w:rsidR="00346B0C" w:rsidRPr="00D63245" w:rsidRDefault="00346B0C" w:rsidP="00346B0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D74F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꙱</w:t>
                  </w:r>
                </w:p>
              </w:tc>
              <w:tc>
                <w:tcPr>
                  <w:tcW w:w="45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6EA3D23A" w14:textId="28DF5C5A" w:rsidR="00346B0C" w:rsidRPr="00D63245" w:rsidRDefault="00346B0C" w:rsidP="00346B0C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D63245">
                    <w:rPr>
                      <w:rFonts w:ascii="Arial" w:hAnsi="Arial" w:cs="Arial"/>
                      <w:iCs/>
                      <w:sz w:val="18"/>
                      <w:szCs w:val="18"/>
                      <w:lang w:val="en-US"/>
                    </w:rPr>
                    <w:t>KRS</w:t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1DC4FCB3" w14:textId="4AED7010" w:rsidR="00346B0C" w:rsidRPr="00D63245" w:rsidRDefault="00346B0C" w:rsidP="00346B0C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46B0C">
                    <w:rPr>
                      <w:rFonts w:ascii="Arial" w:hAnsi="Arial" w:cs="Arial"/>
                      <w:i/>
                      <w:sz w:val="18"/>
                      <w:szCs w:val="18"/>
                    </w:rPr>
                    <w:t>https://ekrs.ms.gov.pl/web/wyszukiwarka-krs/strona-glowna/index.html</w:t>
                  </w:r>
                </w:p>
              </w:tc>
              <w:tc>
                <w:tcPr>
                  <w:tcW w:w="1042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291F1BCC" w14:textId="77777777" w:rsidR="00346B0C" w:rsidRPr="00D63245" w:rsidRDefault="00346B0C" w:rsidP="00346B0C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  <w:tr w:rsidR="00346B0C" w:rsidRPr="00D63245" w14:paraId="1A9AD600" w14:textId="77777777" w:rsidTr="00AF4156">
              <w:trPr>
                <w:trHeight w:val="454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3D8F1F68" w14:textId="20AF331C" w:rsidR="00346B0C" w:rsidRPr="00D63245" w:rsidRDefault="00346B0C" w:rsidP="00346B0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D74F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꙱</w:t>
                  </w:r>
                </w:p>
              </w:tc>
              <w:tc>
                <w:tcPr>
                  <w:tcW w:w="45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36B4BA7D" w14:textId="6E36EE74" w:rsidR="00346B0C" w:rsidRPr="00D63245" w:rsidRDefault="00346B0C" w:rsidP="00346B0C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D63245">
                    <w:rPr>
                      <w:rFonts w:ascii="Arial" w:hAnsi="Arial" w:cs="Arial"/>
                      <w:iCs/>
                      <w:sz w:val="18"/>
                      <w:szCs w:val="18"/>
                      <w:lang w:val="en-US"/>
                    </w:rPr>
                    <w:t>CEIDG</w:t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4E6321DB" w14:textId="4E864225" w:rsidR="00346B0C" w:rsidRPr="00D63245" w:rsidRDefault="00346B0C" w:rsidP="00346B0C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46B0C">
                    <w:rPr>
                      <w:rFonts w:ascii="Arial" w:hAnsi="Arial" w:cs="Arial"/>
                      <w:i/>
                      <w:sz w:val="18"/>
                      <w:szCs w:val="18"/>
                    </w:rPr>
                    <w:t>https://aplikacja.ceidg.gov.pl/ceidg/ceidg.public.ui/search.aspx</w:t>
                  </w:r>
                </w:p>
              </w:tc>
              <w:tc>
                <w:tcPr>
                  <w:tcW w:w="1042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4C169D3C" w14:textId="77777777" w:rsidR="00346B0C" w:rsidRPr="00D63245" w:rsidRDefault="00346B0C" w:rsidP="00346B0C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  <w:tr w:rsidR="00346B0C" w:rsidRPr="00D63245" w14:paraId="0B20A6BC" w14:textId="77777777" w:rsidTr="00AF4156">
              <w:trPr>
                <w:trHeight w:val="454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66DE7A70" w14:textId="7A46B94C" w:rsidR="00346B0C" w:rsidRPr="00D63245" w:rsidRDefault="00346B0C" w:rsidP="00346B0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D74F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꙱</w:t>
                  </w:r>
                </w:p>
              </w:tc>
              <w:tc>
                <w:tcPr>
                  <w:tcW w:w="45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000C0BC2" w14:textId="5951F069" w:rsidR="00346B0C" w:rsidRPr="00D63245" w:rsidRDefault="00346B0C" w:rsidP="00346B0C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D63245">
                    <w:rPr>
                      <w:rFonts w:ascii="Arial" w:hAnsi="Arial" w:cs="Arial"/>
                      <w:iCs/>
                      <w:sz w:val="18"/>
                      <w:szCs w:val="18"/>
                    </w:rPr>
                    <w:t>[inna]</w:t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692BC89F" w14:textId="59305DE0" w:rsidR="00346B0C" w:rsidRPr="00D63245" w:rsidRDefault="00346B0C" w:rsidP="00346B0C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63245">
                    <w:rPr>
                      <w:rFonts w:ascii="Arial" w:hAnsi="Arial" w:cs="Arial"/>
                      <w:sz w:val="18"/>
                      <w:szCs w:val="18"/>
                    </w:rPr>
                    <w:t xml:space="preserve">innej: ________________  </w:t>
                  </w:r>
                  <w:r w:rsidRPr="00D63245">
                    <w:rPr>
                      <w:rFonts w:ascii="Arial" w:hAnsi="Arial" w:cs="Arial"/>
                      <w:i/>
                      <w:sz w:val="18"/>
                      <w:szCs w:val="18"/>
                    </w:rPr>
                    <w:t>(należy wskazać jeżeli dotyczy)</w:t>
                  </w:r>
                </w:p>
              </w:tc>
              <w:tc>
                <w:tcPr>
                  <w:tcW w:w="1042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4FBC6FFA" w14:textId="77777777" w:rsidR="00346B0C" w:rsidRPr="00D63245" w:rsidRDefault="00346B0C" w:rsidP="00346B0C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1AA47841" w14:textId="77777777" w:rsidR="00183DBB" w:rsidRPr="00D63245" w:rsidRDefault="00183DBB" w:rsidP="008E240D">
            <w:pPr>
              <w:pStyle w:val="Akapitzlist"/>
              <w:spacing w:before="240" w:line="276" w:lineRule="auto"/>
              <w:ind w:left="312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</w:tbl>
    <w:p w14:paraId="41F5EAD7" w14:textId="77777777" w:rsidR="00183DBB" w:rsidRPr="00170F2F" w:rsidRDefault="00183DBB" w:rsidP="00183DBB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069" w:type="pct"/>
        <w:tblInd w:w="-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61"/>
      </w:tblGrid>
      <w:tr w:rsidR="00183DBB" w:rsidRPr="00D63245" w14:paraId="15CDE08B" w14:textId="77777777" w:rsidTr="001E6D27">
        <w:trPr>
          <w:trHeight w:val="397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123EFF1E" w14:textId="77777777" w:rsidR="00183DBB" w:rsidRPr="00D63245" w:rsidRDefault="00183DBB" w:rsidP="008E240D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D63245">
              <w:rPr>
                <w:rFonts w:ascii="Arial" w:hAnsi="Arial" w:cs="Arial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14:paraId="162BE248" w14:textId="77777777" w:rsidR="00183DBB" w:rsidRPr="00170F2F" w:rsidRDefault="00183DBB" w:rsidP="00183D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sz w:val="8"/>
          <w:szCs w:val="8"/>
        </w:rPr>
      </w:pPr>
    </w:p>
    <w:p w14:paraId="2C9496F6" w14:textId="00A43268" w:rsidR="00183DBB" w:rsidRPr="00D63245" w:rsidRDefault="00183DBB" w:rsidP="00183D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Cs/>
          <w:iCs/>
          <w:color w:val="FF0000"/>
          <w:kern w:val="1"/>
          <w:sz w:val="18"/>
          <w:szCs w:val="18"/>
          <w:lang w:eastAsia="hi-IN" w:bidi="hi-IN"/>
        </w:rPr>
      </w:pPr>
      <w:r w:rsidRPr="00D63245">
        <w:rPr>
          <w:rFonts w:ascii="Arial" w:hAnsi="Arial" w:cs="Arial"/>
          <w:sz w:val="18"/>
          <w:szCs w:val="18"/>
        </w:rPr>
        <w:t>Oświadczam, że wszystkie informacje podane w powyższych oświadczeniach są aktualne na dzień składania oferty</w:t>
      </w:r>
      <w:r w:rsidR="007D689D">
        <w:rPr>
          <w:rFonts w:ascii="Arial" w:hAnsi="Arial" w:cs="Arial"/>
          <w:sz w:val="18"/>
          <w:szCs w:val="18"/>
        </w:rPr>
        <w:br/>
      </w:r>
      <w:r w:rsidRPr="00D63245">
        <w:rPr>
          <w:rFonts w:ascii="Arial" w:hAnsi="Arial" w:cs="Arial"/>
          <w:sz w:val="18"/>
          <w:szCs w:val="18"/>
        </w:rPr>
        <w:t>i zgodne z prawdą, oraz zostały przedstawione z pełną świadomością konsekwencji wprowadzenia zamawiającego w błąd przy przedstawianiu informacji.</w:t>
      </w:r>
    </w:p>
    <w:p w14:paraId="1135D7B7" w14:textId="77777777" w:rsidR="00384429" w:rsidRDefault="00384429" w:rsidP="00183DBB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18"/>
          <w:szCs w:val="18"/>
          <w:lang w:eastAsia="hi-IN" w:bidi="hi-IN"/>
        </w:rPr>
      </w:pPr>
    </w:p>
    <w:p w14:paraId="55AD71D8" w14:textId="77777777" w:rsidR="00966436" w:rsidRDefault="00966436" w:rsidP="00183DBB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18"/>
          <w:szCs w:val="18"/>
          <w:lang w:eastAsia="hi-IN" w:bidi="hi-IN"/>
        </w:rPr>
      </w:pPr>
    </w:p>
    <w:p w14:paraId="68CDD3B1" w14:textId="0D6FB315" w:rsidR="00183DBB" w:rsidRPr="00011015" w:rsidRDefault="00BA1B02" w:rsidP="00183DBB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18"/>
          <w:szCs w:val="18"/>
          <w:lang w:eastAsia="hi-IN" w:bidi="hi-IN"/>
        </w:rPr>
      </w:pPr>
      <w:r w:rsidRPr="00BA1B02">
        <w:rPr>
          <w:rFonts w:ascii="Arial" w:eastAsia="Arial" w:hAnsi="Arial" w:cs="Arial"/>
          <w:b/>
          <w:i/>
          <w:color w:val="0070C0"/>
          <w:kern w:val="1"/>
          <w:sz w:val="18"/>
          <w:szCs w:val="18"/>
          <w:lang w:eastAsia="hi-IN" w:bidi="hi-IN"/>
        </w:rPr>
        <w:t>Data; kwalifikowany podpis elektroniczny lub podpis zaufany lub podpis osobisty</w:t>
      </w:r>
    </w:p>
    <w:p w14:paraId="611D105E" w14:textId="77777777" w:rsidR="00183DBB" w:rsidRPr="00170F2F" w:rsidRDefault="00183DBB" w:rsidP="00183DBB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</w:pPr>
    </w:p>
    <w:sectPr w:rsidR="00183DBB" w:rsidRPr="00170F2F" w:rsidSect="004271DF">
      <w:footnotePr>
        <w:numFmt w:val="chicago"/>
      </w:footnotePr>
      <w:endnotePr>
        <w:numFmt w:val="decimal"/>
      </w:endnotePr>
      <w:type w:val="continuous"/>
      <w:pgSz w:w="11906" w:h="16838"/>
      <w:pgMar w:top="851" w:right="1134" w:bottom="964" w:left="1134" w:header="397" w:footer="6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10399" w14:textId="77777777" w:rsidR="00F00DA0" w:rsidRDefault="00F00DA0" w:rsidP="00391E13">
      <w:r>
        <w:separator/>
      </w:r>
    </w:p>
  </w:endnote>
  <w:endnote w:type="continuationSeparator" w:id="0">
    <w:p w14:paraId="68DE8DE8" w14:textId="77777777" w:rsidR="00F00DA0" w:rsidRDefault="00F00DA0" w:rsidP="00391E13">
      <w:r>
        <w:continuationSeparator/>
      </w:r>
    </w:p>
  </w:endnote>
  <w:endnote w:id="1">
    <w:p w14:paraId="7FAAD796" w14:textId="77777777" w:rsidR="00183DBB" w:rsidRPr="008D2BCA" w:rsidRDefault="00183DBB" w:rsidP="00183DBB">
      <w:pPr>
        <w:pStyle w:val="Tekstprzypisukocowego"/>
        <w:spacing w:line="276" w:lineRule="auto"/>
        <w:rPr>
          <w:rFonts w:ascii="Arial" w:hAnsi="Arial" w:cs="Arial"/>
          <w:color w:val="FF0000"/>
          <w:sz w:val="17"/>
          <w:szCs w:val="17"/>
        </w:rPr>
      </w:pPr>
      <w:r w:rsidRPr="008D2BCA">
        <w:rPr>
          <w:rStyle w:val="Odwoanieprzypisukocowego"/>
          <w:rFonts w:ascii="Arial" w:hAnsi="Arial" w:cs="Arial"/>
          <w:b/>
          <w:bCs/>
          <w:color w:val="FF0000"/>
        </w:rPr>
        <w:endnoteRef/>
      </w:r>
      <w:r w:rsidRPr="008D2BCA">
        <w:rPr>
          <w:rFonts w:ascii="Arial" w:hAnsi="Arial" w:cs="Arial"/>
          <w:b/>
          <w:bCs/>
          <w:color w:val="FF0000"/>
          <w:sz w:val="17"/>
          <w:szCs w:val="17"/>
        </w:rPr>
        <w:t xml:space="preserve"> </w:t>
      </w:r>
      <w:r w:rsidRPr="008D2BCA">
        <w:rPr>
          <w:rFonts w:ascii="Arial" w:hAnsi="Arial" w:cs="Arial"/>
          <w:i/>
          <w:iCs/>
          <w:color w:val="FF0000"/>
          <w:sz w:val="17"/>
          <w:szCs w:val="17"/>
        </w:rPr>
        <w:t>Zaznaczyć właściwe</w:t>
      </w:r>
    </w:p>
  </w:endnote>
  <w:endnote w:id="2">
    <w:p w14:paraId="581D947F" w14:textId="77777777" w:rsidR="00183DBB" w:rsidRPr="008D2BCA" w:rsidRDefault="00183DBB" w:rsidP="00183DBB">
      <w:pPr>
        <w:pStyle w:val="Tekstprzypisukocowego"/>
        <w:spacing w:line="276" w:lineRule="auto"/>
        <w:rPr>
          <w:rFonts w:ascii="Arial" w:hAnsi="Arial" w:cs="Arial"/>
          <w:color w:val="FF0000"/>
          <w:sz w:val="17"/>
          <w:szCs w:val="17"/>
        </w:rPr>
      </w:pPr>
      <w:r w:rsidRPr="008D2BCA">
        <w:rPr>
          <w:rStyle w:val="Odwoanieprzypisukocowego"/>
          <w:rFonts w:ascii="Arial" w:hAnsi="Arial" w:cs="Arial"/>
          <w:b/>
          <w:bCs/>
          <w:color w:val="FF0000"/>
        </w:rPr>
        <w:endnoteRef/>
      </w:r>
      <w:r w:rsidRPr="008D2BCA">
        <w:rPr>
          <w:rFonts w:ascii="Arial" w:hAnsi="Arial" w:cs="Arial"/>
          <w:color w:val="FF0000"/>
          <w:sz w:val="17"/>
          <w:szCs w:val="17"/>
        </w:rPr>
        <w:t xml:space="preserve"> </w:t>
      </w:r>
      <w:r w:rsidRPr="008D2BCA">
        <w:rPr>
          <w:rFonts w:ascii="Arial" w:hAnsi="Arial" w:cs="Arial"/>
          <w:i/>
          <w:iCs/>
          <w:color w:val="FF0000"/>
          <w:sz w:val="17"/>
          <w:szCs w:val="17"/>
        </w:rPr>
        <w:t>Niepotrzebne skreślić</w:t>
      </w:r>
    </w:p>
  </w:endnote>
  <w:endnote w:id="3">
    <w:p w14:paraId="11A33B01" w14:textId="77777777" w:rsidR="007D689D" w:rsidRPr="008D2BCA" w:rsidRDefault="00760E40" w:rsidP="007D689D">
      <w:pPr>
        <w:pStyle w:val="Tekstprzypisudolnego"/>
        <w:rPr>
          <w:rFonts w:ascii="Arial" w:hAnsi="Arial" w:cs="Arial"/>
          <w:i/>
          <w:iCs/>
          <w:color w:val="FF0000"/>
          <w:sz w:val="17"/>
          <w:szCs w:val="17"/>
        </w:rPr>
      </w:pPr>
      <w:r w:rsidRPr="008D2BCA">
        <w:rPr>
          <w:rStyle w:val="Odwoanieprzypisukocowego"/>
          <w:rFonts w:ascii="Arial" w:hAnsi="Arial" w:cs="Arial"/>
          <w:b/>
          <w:bCs/>
          <w:color w:val="FF0000"/>
        </w:rPr>
        <w:endnoteRef/>
      </w:r>
      <w:r w:rsidRPr="008D2BCA">
        <w:rPr>
          <w:rFonts w:ascii="Arial" w:hAnsi="Arial" w:cs="Arial"/>
          <w:color w:val="FF0000"/>
        </w:rPr>
        <w:t xml:space="preserve"> </w:t>
      </w:r>
      <w:r w:rsidR="007D689D" w:rsidRPr="008D2BCA">
        <w:rPr>
          <w:rFonts w:ascii="Arial" w:hAnsi="Arial" w:cs="Arial"/>
          <w:i/>
          <w:iCs/>
          <w:color w:val="FF0000"/>
          <w:sz w:val="17"/>
          <w:szCs w:val="17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7D689D" w:rsidRPr="008D2BCA">
        <w:rPr>
          <w:rFonts w:ascii="Arial" w:hAnsi="Arial" w:cs="Arial"/>
          <w:i/>
          <w:iCs/>
          <w:color w:val="FF0000"/>
          <w:sz w:val="17"/>
          <w:szCs w:val="17"/>
        </w:rPr>
        <w:t>Pzp</w:t>
      </w:r>
      <w:proofErr w:type="spellEnd"/>
      <w:r w:rsidR="007D689D" w:rsidRPr="008D2BCA">
        <w:rPr>
          <w:rFonts w:ascii="Arial" w:hAnsi="Arial" w:cs="Arial"/>
          <w:i/>
          <w:iCs/>
          <w:color w:val="FF0000"/>
          <w:sz w:val="17"/>
          <w:szCs w:val="17"/>
        </w:rPr>
        <w:t xml:space="preserve"> wyklucza się:</w:t>
      </w:r>
    </w:p>
    <w:p w14:paraId="3E1B586D" w14:textId="77777777" w:rsidR="007D689D" w:rsidRPr="008D2BCA" w:rsidRDefault="007D689D" w:rsidP="007D689D">
      <w:pPr>
        <w:pStyle w:val="Tekstprzypisudolnego"/>
        <w:rPr>
          <w:rFonts w:ascii="Arial" w:hAnsi="Arial" w:cs="Arial"/>
          <w:i/>
          <w:iCs/>
          <w:color w:val="FF0000"/>
          <w:sz w:val="17"/>
          <w:szCs w:val="17"/>
        </w:rPr>
      </w:pPr>
      <w:r w:rsidRPr="008D2BCA">
        <w:rPr>
          <w:rFonts w:ascii="Arial" w:hAnsi="Arial" w:cs="Arial"/>
          <w:i/>
          <w:iCs/>
          <w:color w:val="FF0000"/>
          <w:sz w:val="17"/>
          <w:szCs w:val="17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1C16E1" w14:textId="32F4FB73" w:rsidR="007D689D" w:rsidRPr="008D2BCA" w:rsidRDefault="007D689D" w:rsidP="007D689D">
      <w:pPr>
        <w:pStyle w:val="Tekstprzypisudolnego"/>
        <w:rPr>
          <w:rFonts w:ascii="Arial" w:hAnsi="Arial" w:cs="Arial"/>
          <w:i/>
          <w:iCs/>
          <w:color w:val="FF0000"/>
          <w:sz w:val="17"/>
          <w:szCs w:val="17"/>
        </w:rPr>
      </w:pPr>
      <w:r w:rsidRPr="008D2BCA">
        <w:rPr>
          <w:rFonts w:ascii="Arial" w:hAnsi="Arial" w:cs="Arial"/>
          <w:i/>
          <w:iCs/>
          <w:color w:val="FF0000"/>
          <w:sz w:val="17"/>
          <w:szCs w:val="17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2D516E" w14:textId="4CCA921B" w:rsidR="00760E40" w:rsidRPr="008D2BCA" w:rsidRDefault="007D689D" w:rsidP="007D689D">
      <w:pPr>
        <w:pStyle w:val="Tekstprzypisukocowego"/>
        <w:spacing w:line="276" w:lineRule="auto"/>
        <w:rPr>
          <w:rFonts w:ascii="Arial" w:hAnsi="Arial" w:cs="Arial"/>
          <w:i/>
          <w:iCs/>
          <w:color w:val="FF0000"/>
          <w:sz w:val="17"/>
          <w:szCs w:val="17"/>
        </w:rPr>
      </w:pPr>
      <w:r w:rsidRPr="008D2BCA">
        <w:rPr>
          <w:rFonts w:ascii="Arial" w:hAnsi="Arial" w:cs="Arial"/>
          <w:i/>
          <w:iCs/>
          <w:color w:val="FF0000"/>
          <w:sz w:val="17"/>
          <w:szCs w:val="17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  <w:endnote w:id="4">
    <w:p w14:paraId="01D6A17C" w14:textId="77777777" w:rsidR="00183DBB" w:rsidRPr="008D2BCA" w:rsidRDefault="00183DBB" w:rsidP="00183DBB">
      <w:pPr>
        <w:pStyle w:val="Tekstprzypisukocowego"/>
        <w:spacing w:line="276" w:lineRule="auto"/>
        <w:rPr>
          <w:rFonts w:ascii="Arial" w:hAnsi="Arial" w:cs="Arial"/>
          <w:color w:val="FF0000"/>
          <w:sz w:val="17"/>
          <w:szCs w:val="17"/>
        </w:rPr>
      </w:pPr>
      <w:r w:rsidRPr="008D2BCA">
        <w:rPr>
          <w:rStyle w:val="Odwoanieprzypisukocowego"/>
          <w:rFonts w:ascii="Arial" w:hAnsi="Arial" w:cs="Arial"/>
          <w:b/>
          <w:bCs/>
          <w:color w:val="FF0000"/>
        </w:rPr>
        <w:endnoteRef/>
      </w:r>
      <w:r w:rsidRPr="008D2BCA">
        <w:rPr>
          <w:rFonts w:ascii="Arial" w:hAnsi="Arial" w:cs="Arial"/>
          <w:b/>
          <w:bCs/>
          <w:color w:val="FF0000"/>
          <w:sz w:val="17"/>
          <w:szCs w:val="17"/>
        </w:rPr>
        <w:t xml:space="preserve"> </w:t>
      </w:r>
      <w:r w:rsidRPr="008D2BCA">
        <w:rPr>
          <w:rFonts w:ascii="Arial" w:hAnsi="Arial" w:cs="Arial"/>
          <w:i/>
          <w:iCs/>
          <w:color w:val="FF0000"/>
          <w:sz w:val="17"/>
          <w:szCs w:val="17"/>
        </w:rPr>
        <w:t>Zaznaczyć właściwą Bazę/Rejestr</w:t>
      </w:r>
    </w:p>
  </w:endnote>
  <w:endnote w:id="5">
    <w:p w14:paraId="21FDC141" w14:textId="77777777" w:rsidR="00183DBB" w:rsidRPr="008D2BCA" w:rsidRDefault="00183DBB" w:rsidP="00183DBB">
      <w:pPr>
        <w:pStyle w:val="Tekstprzypisukocowego"/>
        <w:spacing w:line="276" w:lineRule="auto"/>
        <w:rPr>
          <w:rFonts w:ascii="Arial" w:hAnsi="Arial" w:cs="Arial"/>
          <w:color w:val="FF0000"/>
          <w:sz w:val="17"/>
          <w:szCs w:val="17"/>
        </w:rPr>
      </w:pPr>
      <w:r w:rsidRPr="008D2BCA">
        <w:rPr>
          <w:rStyle w:val="Odwoanieprzypisukocowego"/>
          <w:rFonts w:ascii="Arial" w:hAnsi="Arial" w:cs="Arial"/>
          <w:b/>
          <w:bCs/>
          <w:color w:val="FF0000"/>
        </w:rPr>
        <w:endnoteRef/>
      </w:r>
      <w:r w:rsidRPr="008D2BCA">
        <w:rPr>
          <w:rFonts w:ascii="Arial" w:hAnsi="Arial" w:cs="Arial"/>
          <w:color w:val="FF0000"/>
          <w:sz w:val="17"/>
          <w:szCs w:val="17"/>
        </w:rPr>
        <w:t xml:space="preserve"> </w:t>
      </w:r>
      <w:r w:rsidRPr="008D2BCA">
        <w:rPr>
          <w:rFonts w:ascii="Arial" w:hAnsi="Arial" w:cs="Arial"/>
          <w:i/>
          <w:iCs/>
          <w:color w:val="FF0000"/>
          <w:sz w:val="17"/>
          <w:szCs w:val="17"/>
        </w:rPr>
        <w:t>Uzupełnić [wpisując odpowiednio: nr KRS albo nr NIP albo nr REGON itp.]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TimesNewRoman">
    <w:altName w:val=" 'Arial Unicode M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400900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573E1E1" w14:textId="1B610BD2" w:rsidR="001014B4" w:rsidRPr="00A46AD0" w:rsidRDefault="001014B4" w:rsidP="001014B4">
        <w:pPr>
          <w:jc w:val="both"/>
          <w:rPr>
            <w:i/>
            <w:iCs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64384" behindDoc="0" locked="0" layoutInCell="1" allowOverlap="1" wp14:anchorId="1046362D" wp14:editId="70991CDC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102234</wp:posOffset>
                  </wp:positionV>
                  <wp:extent cx="6172200" cy="0"/>
                  <wp:effectExtent l="0" t="0" r="0" b="0"/>
                  <wp:wrapNone/>
                  <wp:docPr id="1426761793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2E44AF3" id="Łącznik prosty 1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.3pt,8.05pt" to="492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</w:p>
      <w:sdt>
        <w:sdtPr>
          <w:rPr>
            <w:sz w:val="18"/>
            <w:szCs w:val="18"/>
          </w:rPr>
          <w:id w:val="1125280768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8"/>
                <w:szCs w:val="18"/>
              </w:rPr>
              <w:id w:val="-1638490295"/>
              <w:docPartObj>
                <w:docPartGallery w:val="Page Numbers (Top of Page)"/>
                <w:docPartUnique/>
              </w:docPartObj>
            </w:sdtPr>
            <w:sdtEndPr/>
            <w:sdtContent>
              <w:p w14:paraId="112BE64D" w14:textId="51389118" w:rsidR="003F2537" w:rsidRPr="001014B4" w:rsidRDefault="001014B4" w:rsidP="001014B4">
                <w:pPr>
                  <w:pStyle w:val="Stopka"/>
                  <w:jc w:val="right"/>
                  <w:rPr>
                    <w:sz w:val="18"/>
                    <w:szCs w:val="18"/>
                  </w:rPr>
                </w:pPr>
                <w:r w:rsidRPr="00487D6F">
                  <w:rPr>
                    <w:rFonts w:ascii="Arial" w:hAnsi="Arial" w:cs="Arial"/>
                    <w:sz w:val="18"/>
                    <w:szCs w:val="18"/>
                  </w:rPr>
                  <w:t xml:space="preserve">Strona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PAGE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1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  <w:r w:rsidRPr="00487D6F">
                  <w:rPr>
                    <w:rFonts w:ascii="Arial" w:hAnsi="Arial" w:cs="Arial"/>
                    <w:sz w:val="18"/>
                    <w:szCs w:val="18"/>
                  </w:rPr>
                  <w:t xml:space="preserve"> z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NUMPAGES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3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1761952286"/>
      <w:docPartObj>
        <w:docPartGallery w:val="Page Numbers (Bottom of Page)"/>
        <w:docPartUnique/>
      </w:docPartObj>
    </w:sdtPr>
    <w:sdtEndPr/>
    <w:sdtContent>
      <w:bookmarkStart w:id="2" w:name="_Hlk146871876" w:displacedByCustomXml="prev"/>
      <w:p w14:paraId="23490465" w14:textId="48F854C2" w:rsidR="001014B4" w:rsidRPr="00A46AD0" w:rsidRDefault="001014B4" w:rsidP="001014B4">
        <w:pPr>
          <w:jc w:val="both"/>
          <w:rPr>
            <w:i/>
            <w:iCs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62336" behindDoc="0" locked="0" layoutInCell="1" allowOverlap="1" wp14:anchorId="10F9A002" wp14:editId="537C2D64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102234</wp:posOffset>
                  </wp:positionV>
                  <wp:extent cx="6172200" cy="0"/>
                  <wp:effectExtent l="0" t="0" r="0" b="0"/>
                  <wp:wrapNone/>
                  <wp:docPr id="617111618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A013CEB" id="Łącznik prosty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.3pt,8.05pt" to="492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  <w:bookmarkEnd w:id="2"/>
      </w:p>
      <w:p w14:paraId="0C5881F3" w14:textId="4F06AE0C" w:rsidR="004C55B0" w:rsidRPr="00011015" w:rsidRDefault="00F62B56" w:rsidP="00011015">
        <w:pPr>
          <w:pStyle w:val="Stopka"/>
          <w:jc w:val="right"/>
          <w:rPr>
            <w:rFonts w:eastAsiaTheme="majorEastAsia"/>
            <w:sz w:val="20"/>
            <w:szCs w:val="20"/>
          </w:rPr>
        </w:pP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60288" behindDoc="0" locked="0" layoutInCell="1" allowOverlap="1" wp14:anchorId="41727EE5" wp14:editId="607AE664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1466233236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7AC8693" id="Łącznik prosty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65E563F1" wp14:editId="2C37F7AF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210428846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87CB205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="00A36543" w:rsidRPr="00A36543">
          <w:rPr>
            <w:sz w:val="18"/>
            <w:szCs w:val="18"/>
          </w:rPr>
          <w:t xml:space="preserve"> </w:t>
        </w:r>
        <w:sdt>
          <w:sdtPr>
            <w:rPr>
              <w:sz w:val="18"/>
              <w:szCs w:val="18"/>
            </w:rPr>
            <w:id w:val="-262229088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8"/>
                  <w:szCs w:val="18"/>
                </w:rPr>
                <w:id w:val="-1769616900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A36543" w:rsidRPr="00487D6F">
                  <w:rPr>
                    <w:rFonts w:ascii="Arial" w:hAnsi="Arial" w:cs="Arial"/>
                    <w:sz w:val="18"/>
                    <w:szCs w:val="18"/>
                  </w:rPr>
                  <w:t xml:space="preserve">Strona </w:t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PAGE</w:instrText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="00A36543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1</w:t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  <w:r w:rsidR="00A36543" w:rsidRPr="00487D6F">
                  <w:rPr>
                    <w:rFonts w:ascii="Arial" w:hAnsi="Arial" w:cs="Arial"/>
                    <w:sz w:val="18"/>
                    <w:szCs w:val="18"/>
                  </w:rPr>
                  <w:t xml:space="preserve"> z </w:t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NUMPAGES</w:instrText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="00A36543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2</w:t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50A4D" w14:textId="77777777" w:rsidR="00F00DA0" w:rsidRDefault="00F00DA0" w:rsidP="00391E13">
      <w:r>
        <w:separator/>
      </w:r>
    </w:p>
  </w:footnote>
  <w:footnote w:type="continuationSeparator" w:id="0">
    <w:p w14:paraId="6E68F177" w14:textId="77777777" w:rsidR="00F00DA0" w:rsidRDefault="00F00DA0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C0FE0" w14:textId="6FFEF531" w:rsidR="00EC42DC" w:rsidRPr="00011015" w:rsidRDefault="00EC42DC" w:rsidP="00EC42DC">
    <w:pPr>
      <w:autoSpaceDE w:val="0"/>
      <w:autoSpaceDN w:val="0"/>
      <w:adjustRightInd w:val="0"/>
      <w:rPr>
        <w:rFonts w:ascii="Arial" w:hAnsi="Arial" w:cs="Arial"/>
        <w:color w:val="000000"/>
        <w:sz w:val="18"/>
        <w:szCs w:val="20"/>
      </w:rPr>
    </w:pPr>
    <w:r w:rsidRPr="00011015">
      <w:rPr>
        <w:rFonts w:ascii="Arial" w:hAnsi="Arial" w:cs="Arial"/>
        <w:color w:val="000000"/>
        <w:sz w:val="18"/>
        <w:szCs w:val="20"/>
      </w:rPr>
      <w:t>SRZP261-00</w:t>
    </w:r>
    <w:r w:rsidR="003F705F">
      <w:rPr>
        <w:rFonts w:ascii="Arial" w:hAnsi="Arial" w:cs="Arial"/>
        <w:color w:val="000000"/>
        <w:sz w:val="18"/>
        <w:szCs w:val="20"/>
      </w:rPr>
      <w:t>19</w:t>
    </w:r>
    <w:r w:rsidRPr="00011015">
      <w:rPr>
        <w:rFonts w:ascii="Arial" w:hAnsi="Arial" w:cs="Arial"/>
        <w:color w:val="000000"/>
        <w:sz w:val="18"/>
        <w:szCs w:val="20"/>
      </w:rPr>
      <w:t xml:space="preserve">/25 </w:t>
    </w:r>
  </w:p>
  <w:p w14:paraId="0E49F659" w14:textId="1C49EBEE" w:rsidR="00000FE0" w:rsidRPr="00011015" w:rsidRDefault="00EC42DC" w:rsidP="00EC42DC">
    <w:pPr>
      <w:pStyle w:val="Nagwek"/>
      <w:rPr>
        <w:rFonts w:ascii="Arial" w:hAnsi="Arial" w:cs="Arial"/>
      </w:rPr>
    </w:pPr>
    <w:r w:rsidRPr="00011015">
      <w:rPr>
        <w:rFonts w:ascii="Arial" w:hAnsi="Arial" w:cs="Arial"/>
        <w:color w:val="000000"/>
        <w:sz w:val="16"/>
        <w:szCs w:val="18"/>
      </w:rPr>
      <w:t>(numer referencyjny postępowania)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DFE"/>
    <w:multiLevelType w:val="hybridMultilevel"/>
    <w:tmpl w:val="7EA640BC"/>
    <w:lvl w:ilvl="0" w:tplc="CCB852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1FFC"/>
    <w:multiLevelType w:val="hybridMultilevel"/>
    <w:tmpl w:val="68CAA70C"/>
    <w:lvl w:ilvl="0" w:tplc="267E36E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C6498"/>
    <w:multiLevelType w:val="hybridMultilevel"/>
    <w:tmpl w:val="24646CF4"/>
    <w:lvl w:ilvl="0" w:tplc="3C8667B8">
      <w:start w:val="1"/>
      <w:numFmt w:val="decimal"/>
      <w:lvlText w:val="%1."/>
      <w:lvlJc w:val="left"/>
      <w:pPr>
        <w:ind w:left="720" w:hanging="360"/>
      </w:pPr>
      <w:rPr>
        <w:b/>
        <w:bCs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4F1CD6"/>
    <w:multiLevelType w:val="hybridMultilevel"/>
    <w:tmpl w:val="E800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F42A4"/>
    <w:multiLevelType w:val="hybridMultilevel"/>
    <w:tmpl w:val="67E63DF6"/>
    <w:lvl w:ilvl="0" w:tplc="6CEC2B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05ACB"/>
    <w:multiLevelType w:val="hybridMultilevel"/>
    <w:tmpl w:val="8D4E8654"/>
    <w:lvl w:ilvl="0" w:tplc="E30E3B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1"/>
  </w:num>
  <w:num w:numId="2" w16cid:durableId="306470172">
    <w:abstractNumId w:val="11"/>
  </w:num>
  <w:num w:numId="3" w16cid:durableId="1755277128">
    <w:abstractNumId w:val="9"/>
  </w:num>
  <w:num w:numId="4" w16cid:durableId="1430078639">
    <w:abstractNumId w:val="10"/>
  </w:num>
  <w:num w:numId="5" w16cid:durableId="1791361452">
    <w:abstractNumId w:val="5"/>
  </w:num>
  <w:num w:numId="6" w16cid:durableId="846289125">
    <w:abstractNumId w:val="3"/>
  </w:num>
  <w:num w:numId="7" w16cid:durableId="1576233800">
    <w:abstractNumId w:val="2"/>
  </w:num>
  <w:num w:numId="8" w16cid:durableId="1887716064">
    <w:abstractNumId w:val="4"/>
  </w:num>
  <w:num w:numId="9" w16cid:durableId="733159148">
    <w:abstractNumId w:val="0"/>
  </w:num>
  <w:num w:numId="10" w16cid:durableId="1923104806">
    <w:abstractNumId w:val="8"/>
  </w:num>
  <w:num w:numId="11" w16cid:durableId="944195145">
    <w:abstractNumId w:val="6"/>
  </w:num>
  <w:num w:numId="12" w16cid:durableId="1582762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00FE0"/>
    <w:rsid w:val="00011015"/>
    <w:rsid w:val="0003134D"/>
    <w:rsid w:val="00033C6E"/>
    <w:rsid w:val="00087B61"/>
    <w:rsid w:val="00095BE3"/>
    <w:rsid w:val="000A03AA"/>
    <w:rsid w:val="000B6415"/>
    <w:rsid w:val="000C2F3A"/>
    <w:rsid w:val="000E270E"/>
    <w:rsid w:val="000F53FA"/>
    <w:rsid w:val="001014B4"/>
    <w:rsid w:val="00103192"/>
    <w:rsid w:val="00127668"/>
    <w:rsid w:val="00134747"/>
    <w:rsid w:val="001470A7"/>
    <w:rsid w:val="00152B26"/>
    <w:rsid w:val="00156C93"/>
    <w:rsid w:val="00157651"/>
    <w:rsid w:val="00170F2F"/>
    <w:rsid w:val="00183DBB"/>
    <w:rsid w:val="001C46B1"/>
    <w:rsid w:val="001C657E"/>
    <w:rsid w:val="001C7C28"/>
    <w:rsid w:val="001D5352"/>
    <w:rsid w:val="001E6D27"/>
    <w:rsid w:val="001F5EA0"/>
    <w:rsid w:val="00213D04"/>
    <w:rsid w:val="002207D5"/>
    <w:rsid w:val="00243773"/>
    <w:rsid w:val="002446EB"/>
    <w:rsid w:val="00263AD3"/>
    <w:rsid w:val="00280D63"/>
    <w:rsid w:val="002F77D2"/>
    <w:rsid w:val="003031A2"/>
    <w:rsid w:val="00306284"/>
    <w:rsid w:val="00315D36"/>
    <w:rsid w:val="00346B0C"/>
    <w:rsid w:val="00347509"/>
    <w:rsid w:val="003508D8"/>
    <w:rsid w:val="00361E65"/>
    <w:rsid w:val="00364EDB"/>
    <w:rsid w:val="0037471F"/>
    <w:rsid w:val="00382093"/>
    <w:rsid w:val="00384429"/>
    <w:rsid w:val="00391E13"/>
    <w:rsid w:val="00392FC3"/>
    <w:rsid w:val="003C3767"/>
    <w:rsid w:val="003D4E04"/>
    <w:rsid w:val="003F2537"/>
    <w:rsid w:val="003F705F"/>
    <w:rsid w:val="004271DF"/>
    <w:rsid w:val="00450654"/>
    <w:rsid w:val="00450F0B"/>
    <w:rsid w:val="004549A0"/>
    <w:rsid w:val="0045526D"/>
    <w:rsid w:val="0045620F"/>
    <w:rsid w:val="004573F6"/>
    <w:rsid w:val="00465A64"/>
    <w:rsid w:val="00486BBB"/>
    <w:rsid w:val="004C55B0"/>
    <w:rsid w:val="004F48DF"/>
    <w:rsid w:val="005050BD"/>
    <w:rsid w:val="00513A99"/>
    <w:rsid w:val="00520490"/>
    <w:rsid w:val="005228DE"/>
    <w:rsid w:val="00552998"/>
    <w:rsid w:val="00552C21"/>
    <w:rsid w:val="005610B2"/>
    <w:rsid w:val="00561FEE"/>
    <w:rsid w:val="00575CF9"/>
    <w:rsid w:val="0058303B"/>
    <w:rsid w:val="005B4FD2"/>
    <w:rsid w:val="005C751A"/>
    <w:rsid w:val="005D57FA"/>
    <w:rsid w:val="00610742"/>
    <w:rsid w:val="006203CF"/>
    <w:rsid w:val="00632682"/>
    <w:rsid w:val="00655124"/>
    <w:rsid w:val="00674969"/>
    <w:rsid w:val="006B326F"/>
    <w:rsid w:val="006F0C75"/>
    <w:rsid w:val="006F5D34"/>
    <w:rsid w:val="007002EB"/>
    <w:rsid w:val="00710F3A"/>
    <w:rsid w:val="00714681"/>
    <w:rsid w:val="00723A93"/>
    <w:rsid w:val="00725594"/>
    <w:rsid w:val="0072729E"/>
    <w:rsid w:val="007353B0"/>
    <w:rsid w:val="007403D1"/>
    <w:rsid w:val="0075543F"/>
    <w:rsid w:val="00760E40"/>
    <w:rsid w:val="007700E2"/>
    <w:rsid w:val="007731CD"/>
    <w:rsid w:val="007947FE"/>
    <w:rsid w:val="007C0E3A"/>
    <w:rsid w:val="007C679F"/>
    <w:rsid w:val="007D51D2"/>
    <w:rsid w:val="007D689D"/>
    <w:rsid w:val="007F2547"/>
    <w:rsid w:val="008274F2"/>
    <w:rsid w:val="00852D1B"/>
    <w:rsid w:val="008568B6"/>
    <w:rsid w:val="008615FA"/>
    <w:rsid w:val="00863224"/>
    <w:rsid w:val="00892413"/>
    <w:rsid w:val="008B4DFC"/>
    <w:rsid w:val="008D2BCA"/>
    <w:rsid w:val="008D6D65"/>
    <w:rsid w:val="008F4427"/>
    <w:rsid w:val="009063B1"/>
    <w:rsid w:val="00910A29"/>
    <w:rsid w:val="00944816"/>
    <w:rsid w:val="00960622"/>
    <w:rsid w:val="00966436"/>
    <w:rsid w:val="009722E3"/>
    <w:rsid w:val="00976DC6"/>
    <w:rsid w:val="009A18B2"/>
    <w:rsid w:val="009B1247"/>
    <w:rsid w:val="009B1B95"/>
    <w:rsid w:val="009C15E0"/>
    <w:rsid w:val="009E1AE5"/>
    <w:rsid w:val="009F5D48"/>
    <w:rsid w:val="00A0075D"/>
    <w:rsid w:val="00A3083F"/>
    <w:rsid w:val="00A36543"/>
    <w:rsid w:val="00A466EA"/>
    <w:rsid w:val="00A842D9"/>
    <w:rsid w:val="00A91464"/>
    <w:rsid w:val="00A9239D"/>
    <w:rsid w:val="00AA74BE"/>
    <w:rsid w:val="00AC39E9"/>
    <w:rsid w:val="00AE5586"/>
    <w:rsid w:val="00AF4156"/>
    <w:rsid w:val="00B00122"/>
    <w:rsid w:val="00B35A5D"/>
    <w:rsid w:val="00B51FC3"/>
    <w:rsid w:val="00BA1B02"/>
    <w:rsid w:val="00BC0FC5"/>
    <w:rsid w:val="00BC5EE0"/>
    <w:rsid w:val="00BE2020"/>
    <w:rsid w:val="00BF1334"/>
    <w:rsid w:val="00C4443A"/>
    <w:rsid w:val="00C84AFE"/>
    <w:rsid w:val="00CC0BA7"/>
    <w:rsid w:val="00CC5343"/>
    <w:rsid w:val="00CD6CC0"/>
    <w:rsid w:val="00CF6D2F"/>
    <w:rsid w:val="00D156E0"/>
    <w:rsid w:val="00D37FAD"/>
    <w:rsid w:val="00D51469"/>
    <w:rsid w:val="00D51DB5"/>
    <w:rsid w:val="00D52807"/>
    <w:rsid w:val="00D63245"/>
    <w:rsid w:val="00D70556"/>
    <w:rsid w:val="00D824B8"/>
    <w:rsid w:val="00D94E66"/>
    <w:rsid w:val="00DB4C1D"/>
    <w:rsid w:val="00DB55C5"/>
    <w:rsid w:val="00DC69F7"/>
    <w:rsid w:val="00DF44F0"/>
    <w:rsid w:val="00E10823"/>
    <w:rsid w:val="00E51503"/>
    <w:rsid w:val="00E6357C"/>
    <w:rsid w:val="00EA2E62"/>
    <w:rsid w:val="00EC02D4"/>
    <w:rsid w:val="00EC10A0"/>
    <w:rsid w:val="00EC42DC"/>
    <w:rsid w:val="00EC4877"/>
    <w:rsid w:val="00EE0118"/>
    <w:rsid w:val="00EF1BBF"/>
    <w:rsid w:val="00EF3330"/>
    <w:rsid w:val="00F00DA0"/>
    <w:rsid w:val="00F611B6"/>
    <w:rsid w:val="00F62B56"/>
    <w:rsid w:val="00F97DBE"/>
    <w:rsid w:val="00FA567F"/>
    <w:rsid w:val="00FA6E55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B633AD4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7">
    <w:name w:val="WW8Num1z7"/>
    <w:rsid w:val="00F62B5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3DB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3D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3DBB"/>
    <w:rPr>
      <w:vertAlign w:val="superscript"/>
    </w:rPr>
  </w:style>
  <w:style w:type="character" w:customStyle="1" w:styleId="WW8Num1z4">
    <w:name w:val="WW8Num1z4"/>
    <w:rsid w:val="00183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</Pages>
  <Words>759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Iza</cp:lastModifiedBy>
  <cp:revision>108</cp:revision>
  <cp:lastPrinted>2025-02-10T11:56:00Z</cp:lastPrinted>
  <dcterms:created xsi:type="dcterms:W3CDTF">2021-09-05T11:00:00Z</dcterms:created>
  <dcterms:modified xsi:type="dcterms:W3CDTF">2025-03-25T11:25:00Z</dcterms:modified>
</cp:coreProperties>
</file>