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60AE9" w14:textId="7B4D75FF" w:rsidR="00A6441A" w:rsidRPr="00CA0001" w:rsidRDefault="00A6441A" w:rsidP="00A6441A">
      <w:pPr>
        <w:spacing w:after="0"/>
        <w:jc w:val="right"/>
        <w:rPr>
          <w:rFonts w:cstheme="minorHAnsi"/>
          <w:bCs/>
        </w:rPr>
      </w:pPr>
      <w:r w:rsidRPr="00CA0001">
        <w:rPr>
          <w:rFonts w:cstheme="minorHAnsi"/>
          <w:bCs/>
        </w:rPr>
        <w:t xml:space="preserve">Załącznik nr </w:t>
      </w:r>
      <w:r>
        <w:rPr>
          <w:rFonts w:cstheme="minorHAnsi"/>
          <w:bCs/>
        </w:rPr>
        <w:t>3</w:t>
      </w:r>
      <w:r>
        <w:rPr>
          <w:rFonts w:cstheme="minorHAnsi"/>
          <w:bCs/>
        </w:rPr>
        <w:t>a</w:t>
      </w:r>
      <w:r w:rsidRPr="00CA0001">
        <w:rPr>
          <w:rFonts w:cstheme="minorHAnsi"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41A" w14:paraId="4AC0DB23" w14:textId="77777777" w:rsidTr="00F576A6">
        <w:tc>
          <w:tcPr>
            <w:tcW w:w="9062" w:type="dxa"/>
          </w:tcPr>
          <w:p w14:paraId="10BD4E82" w14:textId="7441F845" w:rsidR="00A6441A" w:rsidRDefault="00A6441A" w:rsidP="00F576A6">
            <w:pPr>
              <w:rPr>
                <w:rFonts w:cstheme="minorHAnsi"/>
                <w:b/>
              </w:rPr>
            </w:pPr>
            <w:bookmarkStart w:id="0" w:name="_Hlk132271009"/>
            <w:r>
              <w:rPr>
                <w:rFonts w:cstheme="minorHAnsi"/>
                <w:b/>
              </w:rPr>
              <w:t>Nazwa</w:t>
            </w:r>
            <w:r w:rsidRPr="00D45CD4">
              <w:rPr>
                <w:rFonts w:cstheme="minorHAnsi"/>
                <w:b/>
              </w:rPr>
              <w:t>:</w:t>
            </w:r>
          </w:p>
          <w:p w14:paraId="49799E1A" w14:textId="77777777" w:rsidR="00A6441A" w:rsidRPr="00D45CD4" w:rsidRDefault="00A6441A" w:rsidP="00F576A6">
            <w:pPr>
              <w:rPr>
                <w:rFonts w:cstheme="minorHAnsi"/>
                <w:b/>
              </w:rPr>
            </w:pPr>
          </w:p>
          <w:p w14:paraId="59B33338" w14:textId="77777777" w:rsidR="00A6441A" w:rsidRDefault="00A6441A" w:rsidP="00F576A6">
            <w:pPr>
              <w:ind w:right="33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(pełna nazwa/firma, adres</w:t>
            </w:r>
            <w:r>
              <w:rPr>
                <w:rFonts w:cstheme="minorHAnsi"/>
                <w:i/>
              </w:rPr>
              <w:t>)</w:t>
            </w:r>
          </w:p>
        </w:tc>
      </w:tr>
      <w:bookmarkEnd w:id="0"/>
    </w:tbl>
    <w:p w14:paraId="63A3A7DA" w14:textId="77777777" w:rsidR="00A6441A" w:rsidRDefault="00A6441A" w:rsidP="00A6441A">
      <w:pPr>
        <w:spacing w:after="0" w:line="240" w:lineRule="auto"/>
        <w:ind w:right="5954"/>
        <w:rPr>
          <w:rFonts w:cstheme="minorHAnsi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41A" w14:paraId="749D991A" w14:textId="77777777" w:rsidTr="00F576A6">
        <w:tc>
          <w:tcPr>
            <w:tcW w:w="9062" w:type="dxa"/>
          </w:tcPr>
          <w:p w14:paraId="186B43BE" w14:textId="77777777" w:rsidR="00A6441A" w:rsidRDefault="00A6441A" w:rsidP="00F576A6">
            <w:pPr>
              <w:rPr>
                <w:rFonts w:cstheme="minorHAnsi"/>
                <w:b/>
              </w:rPr>
            </w:pPr>
            <w:r w:rsidRPr="00D45CD4">
              <w:rPr>
                <w:rFonts w:cstheme="minorHAnsi"/>
                <w:b/>
              </w:rPr>
              <w:t>reprezentowany przez:</w:t>
            </w:r>
          </w:p>
          <w:p w14:paraId="661298ED" w14:textId="77777777" w:rsidR="00A6441A" w:rsidRPr="00D45CD4" w:rsidRDefault="00A6441A" w:rsidP="00F576A6">
            <w:pPr>
              <w:rPr>
                <w:rFonts w:cstheme="minorHAnsi"/>
                <w:b/>
              </w:rPr>
            </w:pPr>
          </w:p>
          <w:p w14:paraId="7281B22F" w14:textId="77777777" w:rsidR="00A6441A" w:rsidRDefault="00A6441A" w:rsidP="00F576A6">
            <w:pPr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(imię, nazwisko, stanowisko/podstawa do reprezentacji)</w:t>
            </w:r>
          </w:p>
        </w:tc>
      </w:tr>
    </w:tbl>
    <w:p w14:paraId="5D07672A" w14:textId="77777777" w:rsidR="00A6441A" w:rsidRPr="00A6441A" w:rsidRDefault="00A6441A" w:rsidP="00A6441A">
      <w:pPr>
        <w:spacing w:after="0"/>
        <w:rPr>
          <w:rFonts w:cstheme="minorHAnsi"/>
          <w:b/>
        </w:rPr>
      </w:pPr>
    </w:p>
    <w:p w14:paraId="0DEBB54B" w14:textId="77777777" w:rsidR="00D81585" w:rsidRPr="00A6441A" w:rsidRDefault="00D81585" w:rsidP="00D81585">
      <w:pPr>
        <w:spacing w:after="0"/>
        <w:rPr>
          <w:rFonts w:cstheme="minorHAnsi"/>
          <w:bCs/>
        </w:rPr>
      </w:pPr>
    </w:p>
    <w:p w14:paraId="2696BFCF" w14:textId="1F9B97D1" w:rsidR="00D81585" w:rsidRPr="00A6441A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A6441A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A6441A" w:rsidRDefault="005E21A9" w:rsidP="00A6441A">
      <w:pPr>
        <w:spacing w:before="120" w:after="0" w:line="240" w:lineRule="auto"/>
        <w:jc w:val="center"/>
        <w:rPr>
          <w:rFonts w:cstheme="minorHAnsi"/>
          <w:b/>
          <w:caps/>
        </w:rPr>
      </w:pPr>
      <w:r w:rsidRPr="00A6441A">
        <w:rPr>
          <w:rFonts w:cstheme="minorHAnsi"/>
          <w:b/>
        </w:rPr>
        <w:t xml:space="preserve">DOTYCZĄCE PRZESŁANEK WYKLUCZENIA Z ART. 5K ROZPORZĄDZENIA 833/2014 ORAZ ART. 7 UST. 1 USTAWY </w:t>
      </w:r>
      <w:r w:rsidRPr="00A6441A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A6441A" w:rsidRDefault="00D81585" w:rsidP="00D8158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A6441A">
        <w:rPr>
          <w:rFonts w:cstheme="minorHAnsi"/>
          <w:b/>
        </w:rPr>
        <w:t>składane na podstawie art. 125 ust. 5 ustawy Pzp</w:t>
      </w:r>
    </w:p>
    <w:p w14:paraId="657D2255" w14:textId="3067DA2F" w:rsidR="00D81585" w:rsidRPr="00A6441A" w:rsidRDefault="008B51AD" w:rsidP="008B51AD">
      <w:pPr>
        <w:spacing w:before="24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 xml:space="preserve">Na potrzeby postępowania o udzielenie zamówienia publicznego pn. </w:t>
      </w:r>
      <w:r w:rsidRPr="00140991">
        <w:rPr>
          <w:rFonts w:cstheme="minorHAnsi"/>
          <w:b/>
          <w:bCs/>
        </w:rPr>
        <w:t>Sprzątanie pomieszczeń w</w:t>
      </w:r>
      <w:r>
        <w:rPr>
          <w:rFonts w:cstheme="minorHAnsi"/>
          <w:b/>
          <w:bCs/>
        </w:rPr>
        <w:t> </w:t>
      </w:r>
      <w:r w:rsidRPr="00140991">
        <w:rPr>
          <w:rFonts w:cstheme="minorHAnsi"/>
          <w:b/>
          <w:bCs/>
        </w:rPr>
        <w:t>gmachu Wydziału Instalacji Budowlanych, Hydrotechniki i Inżynierii Środowiska</w:t>
      </w:r>
      <w:r w:rsidRPr="00D45CD4">
        <w:rPr>
          <w:rFonts w:cstheme="minorHAnsi"/>
        </w:rPr>
        <w:t xml:space="preserve"> </w:t>
      </w:r>
      <w:r>
        <w:rPr>
          <w:rFonts w:cstheme="minorHAnsi"/>
        </w:rPr>
        <w:t xml:space="preserve">nr postępowania </w:t>
      </w:r>
      <w:r w:rsidRPr="00D45CD4">
        <w:rPr>
          <w:rFonts w:cstheme="minorHAnsi"/>
          <w:b/>
          <w:bCs/>
        </w:rPr>
        <w:t>ZP/WIBHiIŚ/</w:t>
      </w:r>
      <w:r>
        <w:rPr>
          <w:rFonts w:cstheme="minorHAnsi"/>
          <w:b/>
          <w:bCs/>
        </w:rPr>
        <w:t>02</w:t>
      </w:r>
      <w:r w:rsidRPr="00D45CD4">
        <w:rPr>
          <w:rFonts w:cstheme="minorHAnsi"/>
          <w:b/>
          <w:bCs/>
        </w:rPr>
        <w:t>/202</w:t>
      </w:r>
      <w:r>
        <w:rPr>
          <w:rFonts w:cstheme="minorHAnsi"/>
          <w:b/>
          <w:bCs/>
        </w:rPr>
        <w:t>5</w:t>
      </w:r>
      <w:r w:rsidRPr="00D45CD4">
        <w:rPr>
          <w:rFonts w:cstheme="minorHAnsi"/>
        </w:rPr>
        <w:t>,</w:t>
      </w:r>
      <w:r w:rsidRPr="00D45CD4">
        <w:rPr>
          <w:rFonts w:cstheme="minorHAnsi"/>
          <w:i/>
        </w:rPr>
        <w:t xml:space="preserve"> </w:t>
      </w:r>
      <w:r w:rsidRPr="00D45CD4">
        <w:rPr>
          <w:rFonts w:cstheme="minorHAnsi"/>
        </w:rPr>
        <w:t xml:space="preserve">prowadzonego przez </w:t>
      </w:r>
      <w:r w:rsidRPr="00D45CD4">
        <w:rPr>
          <w:rFonts w:cstheme="minorHAnsi"/>
          <w:b/>
          <w:bCs/>
        </w:rPr>
        <w:t>Wydział Instalacji Budowlanych, Hydrotechniki i</w:t>
      </w:r>
      <w:r>
        <w:rPr>
          <w:rFonts w:cstheme="minorHAnsi"/>
          <w:b/>
          <w:bCs/>
        </w:rPr>
        <w:t> </w:t>
      </w:r>
      <w:r w:rsidRPr="00D45CD4">
        <w:rPr>
          <w:rFonts w:cstheme="minorHAnsi"/>
          <w:b/>
          <w:bCs/>
        </w:rPr>
        <w:t>Inżynierii Środowiska PW w Warszawie</w:t>
      </w:r>
      <w:r w:rsidRPr="00D45CD4">
        <w:rPr>
          <w:rFonts w:cstheme="minorHAnsi"/>
          <w:i/>
        </w:rPr>
        <w:t xml:space="preserve">, </w:t>
      </w:r>
      <w:r w:rsidRPr="00D45CD4">
        <w:rPr>
          <w:rFonts w:cstheme="minorHAnsi"/>
        </w:rPr>
        <w:t>oświadczam, co</w:t>
      </w:r>
      <w:r>
        <w:rPr>
          <w:rFonts w:cstheme="minorHAnsi"/>
        </w:rPr>
        <w:t> </w:t>
      </w:r>
      <w:r w:rsidRPr="00D45CD4">
        <w:rPr>
          <w:rFonts w:cstheme="minorHAnsi"/>
        </w:rPr>
        <w:t>następuje:</w:t>
      </w:r>
    </w:p>
    <w:p w14:paraId="0C9B0D7A" w14:textId="7FB9E7BA" w:rsidR="00D81585" w:rsidRPr="00A6441A" w:rsidRDefault="00D81585" w:rsidP="00A6441A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A6441A">
        <w:rPr>
          <w:rFonts w:cstheme="minorHAnsi"/>
          <w:b/>
        </w:rPr>
        <w:t xml:space="preserve">OŚWIADCZENIA DOTYCZĄCE </w:t>
      </w:r>
      <w:r w:rsidR="008573CB" w:rsidRPr="00A6441A">
        <w:rPr>
          <w:rFonts w:cstheme="minorHAnsi"/>
          <w:b/>
        </w:rPr>
        <w:t>PODMIOTU UDOSTEPNIAJĄCEGO ZASOBY</w:t>
      </w:r>
      <w:r w:rsidRPr="00A6441A">
        <w:rPr>
          <w:rFonts w:cstheme="minorHAnsi"/>
          <w:b/>
        </w:rPr>
        <w:t>:</w:t>
      </w:r>
    </w:p>
    <w:p w14:paraId="30CE465B" w14:textId="5E60CC5C" w:rsidR="005B5344" w:rsidRPr="00A6441A" w:rsidRDefault="005B5344" w:rsidP="00A6441A">
      <w:pPr>
        <w:pStyle w:val="Akapitzlist"/>
        <w:numPr>
          <w:ilvl w:val="0"/>
          <w:numId w:val="2"/>
        </w:numPr>
        <w:spacing w:before="120" w:after="0" w:line="240" w:lineRule="auto"/>
        <w:ind w:left="714" w:hanging="357"/>
        <w:contextualSpacing w:val="0"/>
        <w:jc w:val="both"/>
        <w:rPr>
          <w:rFonts w:cstheme="minorHAnsi"/>
          <w:b/>
          <w:bCs/>
        </w:rPr>
      </w:pPr>
      <w:r w:rsidRPr="00A6441A">
        <w:rPr>
          <w:rFonts w:cstheme="minorHAnsi"/>
        </w:rPr>
        <w:t xml:space="preserve">Oświadczam, że nie </w:t>
      </w:r>
      <w:r w:rsidR="008C1EE8" w:rsidRPr="00A6441A">
        <w:rPr>
          <w:rFonts w:cstheme="minorHAnsi"/>
        </w:rPr>
        <w:t xml:space="preserve">zachodzą w stosunku do mnie przesłanki </w:t>
      </w:r>
      <w:r w:rsidRPr="00A6441A">
        <w:rPr>
          <w:rFonts w:cstheme="minorHAnsi"/>
        </w:rPr>
        <w:t>wykluczeni</w:t>
      </w:r>
      <w:r w:rsidR="008C1EE8" w:rsidRPr="00A6441A">
        <w:rPr>
          <w:rFonts w:cstheme="minorHAnsi"/>
        </w:rPr>
        <w:t>a</w:t>
      </w:r>
      <w:r w:rsidRPr="00A6441A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6441A">
        <w:rPr>
          <w:rStyle w:val="Odwoanieprzypisudolnego"/>
          <w:rFonts w:cstheme="minorHAnsi"/>
        </w:rPr>
        <w:footnoteReference w:id="1"/>
      </w:r>
    </w:p>
    <w:p w14:paraId="746DDE02" w14:textId="4020E272" w:rsidR="005B5344" w:rsidRPr="00A6441A" w:rsidRDefault="005B5344" w:rsidP="00A6441A">
      <w:pPr>
        <w:pStyle w:val="NormalnyWeb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441A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A6441A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6441A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6441A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A6441A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A6441A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A6441A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A6441A" w:rsidRDefault="00D81585" w:rsidP="00A6441A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A6441A" w:rsidRDefault="00D81585" w:rsidP="00A6441A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</w:rPr>
      </w:pPr>
      <w:r w:rsidRPr="00A6441A">
        <w:rPr>
          <w:rFonts w:cstheme="minorHAnsi"/>
          <w:b/>
        </w:rPr>
        <w:t>OŚWIADCZENIE DOTYCZĄCE PODANYCH INFORMACJI:</w:t>
      </w:r>
    </w:p>
    <w:p w14:paraId="06939108" w14:textId="77777777" w:rsidR="00D81585" w:rsidRPr="00A6441A" w:rsidRDefault="00D81585" w:rsidP="00A6441A">
      <w:pPr>
        <w:spacing w:after="0" w:line="240" w:lineRule="auto"/>
        <w:jc w:val="both"/>
        <w:rPr>
          <w:rFonts w:cstheme="minorHAnsi"/>
          <w:b/>
        </w:rPr>
      </w:pPr>
    </w:p>
    <w:p w14:paraId="662F9E78" w14:textId="77777777" w:rsidR="00D81585" w:rsidRPr="00A6441A" w:rsidRDefault="00D81585" w:rsidP="00A6441A">
      <w:pPr>
        <w:spacing w:after="0" w:line="240" w:lineRule="auto"/>
        <w:jc w:val="both"/>
        <w:rPr>
          <w:rFonts w:cstheme="minorHAnsi"/>
        </w:rPr>
      </w:pPr>
      <w:r w:rsidRPr="00A6441A">
        <w:rPr>
          <w:rFonts w:cstheme="minorHAnsi"/>
        </w:rPr>
        <w:t xml:space="preserve">Oświadczam, że wszystkie informacje podane w powyższych oświadczeniach są aktualne </w:t>
      </w:r>
      <w:r w:rsidRPr="00A6441A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A6441A" w:rsidRDefault="00D81585" w:rsidP="00A6441A">
      <w:pPr>
        <w:spacing w:after="0" w:line="240" w:lineRule="auto"/>
        <w:jc w:val="both"/>
        <w:rPr>
          <w:rFonts w:cstheme="minorHAnsi"/>
        </w:rPr>
      </w:pPr>
    </w:p>
    <w:p w14:paraId="45448942" w14:textId="77777777" w:rsidR="00D81585" w:rsidRPr="00A6441A" w:rsidRDefault="00D81585" w:rsidP="00A6441A">
      <w:pPr>
        <w:shd w:val="clear" w:color="auto" w:fill="BFBFBF" w:themeFill="background1" w:themeFillShade="BF"/>
        <w:spacing w:after="120" w:line="240" w:lineRule="auto"/>
        <w:jc w:val="center"/>
        <w:rPr>
          <w:rFonts w:cstheme="minorHAnsi"/>
          <w:b/>
        </w:rPr>
      </w:pPr>
      <w:r w:rsidRPr="00A6441A">
        <w:rPr>
          <w:rFonts w:cstheme="minorHAnsi"/>
          <w:b/>
        </w:rPr>
        <w:t>INFORMACJA DOTYCZĄCA DOSTĘPU DO PODMIOTOWYCH ŚRODKÓW DOWODOWYCH:</w:t>
      </w:r>
    </w:p>
    <w:p w14:paraId="71527BD8" w14:textId="77777777" w:rsidR="00D81585" w:rsidRPr="00A6441A" w:rsidRDefault="00D81585" w:rsidP="00A6441A">
      <w:pPr>
        <w:spacing w:after="120" w:line="240" w:lineRule="auto"/>
        <w:jc w:val="both"/>
        <w:rPr>
          <w:rFonts w:cstheme="minorHAnsi"/>
        </w:rPr>
      </w:pPr>
      <w:r w:rsidRPr="00A6441A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A6441A" w:rsidRDefault="00D81585" w:rsidP="00A6441A">
      <w:pPr>
        <w:spacing w:after="0" w:line="240" w:lineRule="auto"/>
        <w:jc w:val="both"/>
        <w:rPr>
          <w:rFonts w:cstheme="minorHAnsi"/>
        </w:rPr>
      </w:pPr>
      <w:r w:rsidRPr="00A6441A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A6441A" w:rsidRDefault="00D81585" w:rsidP="00A6441A">
      <w:pPr>
        <w:spacing w:after="0" w:line="240" w:lineRule="auto"/>
        <w:jc w:val="both"/>
        <w:rPr>
          <w:rFonts w:cstheme="minorHAnsi"/>
        </w:rPr>
      </w:pPr>
      <w:r w:rsidRPr="00A6441A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E89CEB1" w14:textId="77777777" w:rsidR="00D81585" w:rsidRPr="00A6441A" w:rsidRDefault="00D81585" w:rsidP="00A6441A">
      <w:pPr>
        <w:spacing w:after="0" w:line="240" w:lineRule="auto"/>
        <w:jc w:val="both"/>
        <w:rPr>
          <w:rFonts w:cstheme="minorHAnsi"/>
        </w:rPr>
      </w:pPr>
      <w:r w:rsidRPr="00A6441A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A6441A" w:rsidRDefault="00D81585" w:rsidP="00A6441A">
      <w:pPr>
        <w:spacing w:after="0" w:line="240" w:lineRule="auto"/>
        <w:jc w:val="both"/>
        <w:rPr>
          <w:rFonts w:cstheme="minorHAnsi"/>
        </w:rPr>
      </w:pPr>
      <w:r w:rsidRPr="00A6441A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FA54907" w14:textId="77777777" w:rsidR="00916460" w:rsidRPr="00A6441A" w:rsidRDefault="00916460" w:rsidP="00A6441A">
      <w:pPr>
        <w:spacing w:after="0" w:line="240" w:lineRule="auto"/>
        <w:jc w:val="both"/>
        <w:rPr>
          <w:rFonts w:cstheme="minorHAnsi"/>
        </w:rPr>
      </w:pPr>
    </w:p>
    <w:p w14:paraId="62EF6E61" w14:textId="77777777" w:rsidR="00916460" w:rsidRPr="00A6441A" w:rsidRDefault="00916460" w:rsidP="00A6441A">
      <w:pPr>
        <w:spacing w:line="240" w:lineRule="auto"/>
        <w:jc w:val="both"/>
        <w:rPr>
          <w:rFonts w:cstheme="minorHAnsi"/>
        </w:rPr>
      </w:pP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  <w:t>…………………………………….</w:t>
      </w:r>
    </w:p>
    <w:p w14:paraId="166A5B1A" w14:textId="5EA76697" w:rsidR="00916460" w:rsidRPr="00A6441A" w:rsidRDefault="00916460" w:rsidP="00A6441A">
      <w:pPr>
        <w:spacing w:line="240" w:lineRule="auto"/>
        <w:jc w:val="both"/>
        <w:rPr>
          <w:rFonts w:cstheme="minorHAnsi"/>
          <w:i/>
        </w:rPr>
      </w:pP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</w:rPr>
        <w:tab/>
      </w:r>
      <w:r w:rsidRPr="00A6441A">
        <w:rPr>
          <w:rFonts w:cstheme="minorHAnsi"/>
          <w:i/>
        </w:rPr>
        <w:tab/>
        <w:t xml:space="preserve">Data; </w:t>
      </w:r>
      <w:bookmarkStart w:id="2" w:name="_Hlk102639179"/>
      <w:r w:rsidR="007C24F5" w:rsidRPr="00A6441A">
        <w:rPr>
          <w:rFonts w:cstheme="minorHAnsi"/>
          <w:i/>
        </w:rPr>
        <w:t>k</w:t>
      </w:r>
      <w:r w:rsidRPr="00A6441A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A6441A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A644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51511" w14:textId="6F488889" w:rsidR="00A6441A" w:rsidRDefault="00A6441A">
    <w:pPr>
      <w:pStyle w:val="Nagwek"/>
    </w:pPr>
    <w:r w:rsidRPr="00CA0001">
      <w:t>ZP/WIBHiIŚ/</w:t>
    </w:r>
    <w:r>
      <w:t>02</w:t>
    </w:r>
    <w:r w:rsidRPr="00CA0001">
      <w:t>/202</w:t>
    </w:r>
    <w: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251950">
    <w:abstractNumId w:val="1"/>
  </w:num>
  <w:num w:numId="2" w16cid:durableId="1003170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44924"/>
    <w:rsid w:val="00664CCA"/>
    <w:rsid w:val="006B7BF5"/>
    <w:rsid w:val="007C24F5"/>
    <w:rsid w:val="00803D1C"/>
    <w:rsid w:val="00834047"/>
    <w:rsid w:val="008573CB"/>
    <w:rsid w:val="00897CFE"/>
    <w:rsid w:val="008B51AD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6441A"/>
    <w:rsid w:val="00B035E5"/>
    <w:rsid w:val="00BC03FF"/>
    <w:rsid w:val="00BC7E67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6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4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41A"/>
  </w:style>
  <w:style w:type="paragraph" w:styleId="Stopka">
    <w:name w:val="footer"/>
    <w:basedOn w:val="Normalny"/>
    <w:link w:val="StopkaZnak"/>
    <w:uiPriority w:val="99"/>
    <w:unhideWhenUsed/>
    <w:rsid w:val="00A64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Racki Dariusz</cp:lastModifiedBy>
  <cp:revision>4</cp:revision>
  <dcterms:created xsi:type="dcterms:W3CDTF">2025-02-19T13:15:00Z</dcterms:created>
  <dcterms:modified xsi:type="dcterms:W3CDTF">2025-02-19T13:28:00Z</dcterms:modified>
</cp:coreProperties>
</file>